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9C4" w:rsidRPr="00966790" w:rsidRDefault="00797C48" w:rsidP="00966790">
      <w:pPr>
        <w:tabs>
          <w:tab w:val="left" w:pos="9288"/>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drawing>
          <wp:anchor distT="0" distB="0" distL="114300" distR="114300" simplePos="0" relativeHeight="251674624" behindDoc="1" locked="0" layoutInCell="1" allowOverlap="1">
            <wp:simplePos x="0" y="0"/>
            <wp:positionH relativeFrom="column">
              <wp:posOffset>0</wp:posOffset>
            </wp:positionH>
            <wp:positionV relativeFrom="paragraph">
              <wp:posOffset>0</wp:posOffset>
            </wp:positionV>
            <wp:extent cx="5300345" cy="7371080"/>
            <wp:effectExtent l="19050" t="0" r="0" b="0"/>
            <wp:wrapTight wrapText="bothSides">
              <wp:wrapPolygon edited="0">
                <wp:start x="-78" y="0"/>
                <wp:lineTo x="-78" y="21548"/>
                <wp:lineTo x="21582" y="21548"/>
                <wp:lineTo x="21582" y="0"/>
                <wp:lineTo x="-78"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00345" cy="7371080"/>
                    </a:xfrm>
                    <a:prstGeom prst="rect">
                      <a:avLst/>
                    </a:prstGeom>
                    <a:noFill/>
                    <a:ln w="9525">
                      <a:noFill/>
                      <a:miter lim="800000"/>
                      <a:headEnd/>
                      <a:tailEnd/>
                    </a:ln>
                  </pic:spPr>
                </pic:pic>
              </a:graphicData>
            </a:graphic>
          </wp:anchor>
        </w:drawing>
      </w:r>
    </w:p>
    <w:p w:rsidR="009D2249" w:rsidRDefault="009D2249" w:rsidP="00966790">
      <w:pPr>
        <w:tabs>
          <w:tab w:val="left" w:pos="9288"/>
        </w:tabs>
        <w:spacing w:after="0" w:line="240" w:lineRule="auto"/>
        <w:jc w:val="center"/>
        <w:rPr>
          <w:rFonts w:ascii="Times New Roman" w:eastAsia="Times New Roman" w:hAnsi="Times New Roman" w:cs="Times New Roman"/>
          <w:b/>
          <w:sz w:val="20"/>
          <w:szCs w:val="20"/>
          <w:lang w:eastAsia="ru-RU"/>
        </w:rPr>
      </w:pPr>
    </w:p>
    <w:p w:rsidR="005121FE" w:rsidRDefault="005121FE" w:rsidP="00966790">
      <w:pPr>
        <w:tabs>
          <w:tab w:val="left" w:pos="9288"/>
        </w:tabs>
        <w:spacing w:after="0" w:line="240" w:lineRule="auto"/>
        <w:jc w:val="center"/>
        <w:rPr>
          <w:rFonts w:ascii="Times New Roman" w:eastAsia="Times New Roman" w:hAnsi="Times New Roman" w:cs="Times New Roman"/>
          <w:b/>
          <w:sz w:val="20"/>
          <w:szCs w:val="20"/>
          <w:lang w:eastAsia="ru-RU"/>
        </w:rPr>
      </w:pPr>
    </w:p>
    <w:p w:rsidR="005121FE" w:rsidRDefault="005121FE" w:rsidP="00966790">
      <w:pPr>
        <w:tabs>
          <w:tab w:val="left" w:pos="9288"/>
        </w:tabs>
        <w:spacing w:after="0" w:line="240" w:lineRule="auto"/>
        <w:jc w:val="center"/>
        <w:rPr>
          <w:rFonts w:ascii="Times New Roman" w:eastAsia="Times New Roman" w:hAnsi="Times New Roman" w:cs="Times New Roman"/>
          <w:b/>
          <w:sz w:val="20"/>
          <w:szCs w:val="20"/>
          <w:lang w:eastAsia="ru-RU"/>
        </w:rPr>
      </w:pPr>
    </w:p>
    <w:p w:rsidR="005121FE" w:rsidRDefault="005121FE" w:rsidP="00966790">
      <w:pPr>
        <w:tabs>
          <w:tab w:val="left" w:pos="9288"/>
        </w:tabs>
        <w:spacing w:after="0" w:line="240" w:lineRule="auto"/>
        <w:jc w:val="center"/>
        <w:rPr>
          <w:rFonts w:ascii="Times New Roman" w:eastAsia="Times New Roman" w:hAnsi="Times New Roman" w:cs="Times New Roman"/>
          <w:b/>
          <w:sz w:val="20"/>
          <w:szCs w:val="20"/>
          <w:lang w:eastAsia="ru-RU"/>
        </w:rPr>
      </w:pPr>
    </w:p>
    <w:p w:rsidR="005121FE" w:rsidRPr="00966790" w:rsidRDefault="005121FE" w:rsidP="00966790">
      <w:pPr>
        <w:tabs>
          <w:tab w:val="left" w:pos="9288"/>
        </w:tabs>
        <w:spacing w:after="0" w:line="240" w:lineRule="auto"/>
        <w:jc w:val="center"/>
        <w:rPr>
          <w:rFonts w:ascii="Times New Roman" w:eastAsia="Times New Roman" w:hAnsi="Times New Roman" w:cs="Times New Roman"/>
          <w:b/>
          <w:sz w:val="20"/>
          <w:szCs w:val="20"/>
          <w:lang w:eastAsia="ru-RU"/>
        </w:rPr>
      </w:pPr>
    </w:p>
    <w:p w:rsidR="00A75C8D" w:rsidRPr="00A75C8D" w:rsidRDefault="00A75C8D" w:rsidP="00A75C8D">
      <w:pPr>
        <w:shd w:val="clear" w:color="auto" w:fill="FFFFFF"/>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rsidR="00A75C8D" w:rsidRPr="00A75C8D" w:rsidRDefault="00A75C8D" w:rsidP="00A75C8D">
      <w:pPr>
        <w:shd w:val="clear" w:color="auto" w:fill="FFFFFF"/>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b/>
          <w:bCs/>
          <w:sz w:val="20"/>
          <w:szCs w:val="20"/>
          <w:lang w:eastAsia="ru-RU"/>
        </w:rPr>
        <w:t>Пояснительная записка</w:t>
      </w:r>
    </w:p>
    <w:p w:rsidR="00A75C8D" w:rsidRPr="00A75C8D" w:rsidRDefault="00A75C8D" w:rsidP="00A75C8D">
      <w:pPr>
        <w:spacing w:after="0" w:line="240" w:lineRule="auto"/>
        <w:ind w:firstLine="708"/>
        <w:jc w:val="both"/>
        <w:rPr>
          <w:rFonts w:ascii="Times New Roman" w:eastAsia="Times New Roman" w:hAnsi="Times New Roman" w:cs="Times New Roman"/>
          <w:sz w:val="20"/>
          <w:szCs w:val="20"/>
          <w:lang w:eastAsia="ru-RU"/>
        </w:rPr>
      </w:pPr>
    </w:p>
    <w:p w:rsidR="00A75C8D" w:rsidRPr="00A75C8D" w:rsidRDefault="00A75C8D" w:rsidP="00A75C8D">
      <w:pPr>
        <w:spacing w:after="0" w:line="240" w:lineRule="auto"/>
        <w:ind w:firstLine="708"/>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Рабочая программа составлена на основе ФГОС НОО, Примерной программы основного общего образования, Программы по русскому языку для общеобразовательных учреждений. 5-9 классы (Базовый уровень) \ автор-составитель М.Т.Баранов, Т.А.Ладыженская, Н.М.Шанский, Л.А.Тростенцова, А.Д.Дейкина.-Москва «Просвещение» 2011 и учебника  для учащихся 5 класса  общеобразовательных учреждений  в 2-х частях. Авторы: Т.А.Ладыженская, М.Т.Баранов, Л.А.Тростенцова.</w:t>
      </w:r>
    </w:p>
    <w:p w:rsidR="00A75C8D" w:rsidRPr="00A75C8D" w:rsidRDefault="00A75C8D" w:rsidP="00A75C8D">
      <w:pPr>
        <w:spacing w:after="0" w:line="240" w:lineRule="auto"/>
        <w:ind w:firstLine="708"/>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Настоящая программа рассчитана на 5 часов в неделю (170 часов в год ) и является программой базового уровня обучения. В  данной рабочей программе  также учитываются основные идеи и положения Программы развития и формирования универсальных учебных действий для общего образования,  </w:t>
      </w:r>
      <w:r w:rsidRPr="00A75C8D">
        <w:rPr>
          <w:rFonts w:ascii="Times New Roman" w:eastAsia="Times New Roman" w:hAnsi="Times New Roman" w:cs="Times New Roman"/>
          <w:bCs/>
          <w:sz w:val="20"/>
          <w:szCs w:val="20"/>
          <w:lang w:eastAsia="ru-RU"/>
        </w:rPr>
        <w:t>с особенностями ООП</w:t>
      </w:r>
      <w:r w:rsidRPr="00A75C8D">
        <w:rPr>
          <w:rFonts w:ascii="Times New Roman" w:eastAsia="Times New Roman" w:hAnsi="Times New Roman" w:cs="Times New Roman"/>
          <w:sz w:val="20"/>
          <w:szCs w:val="20"/>
          <w:lang w:eastAsia="ru-RU"/>
        </w:rPr>
        <w:t>, образовательных потребностей и запросов обучающихся нашей школы, преемственность с примерными программами для начального общего образования.</w:t>
      </w:r>
    </w:p>
    <w:p w:rsidR="00A75C8D" w:rsidRPr="00A75C8D" w:rsidRDefault="00A75C8D" w:rsidP="00A75C8D">
      <w:pPr>
        <w:spacing w:after="0" w:line="240" w:lineRule="auto"/>
        <w:ind w:firstLine="700"/>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Рабочая программа по русскому языку представляет собой целостный документ, включающий разделы: пояснительную записку, общую характеристику курса, место учебного предмета «Русский язык» в учебном плане, личностные, метапредметные, предметные результаты, содержание тем учебного курса, учебно-тематический план, перечень учебно-методического обеспечения, список литературы.</w:t>
      </w:r>
    </w:p>
    <w:p w:rsidR="00A75C8D" w:rsidRPr="00A75C8D" w:rsidRDefault="00A75C8D" w:rsidP="00A75C8D">
      <w:pPr>
        <w:spacing w:after="0" w:line="240" w:lineRule="auto"/>
        <w:ind w:firstLine="700"/>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В 5 а классе один обучающийся обучается по адаптированной образовательной программе (7 вид).</w:t>
      </w:r>
    </w:p>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1.Общая характеристика учебного  предмета</w:t>
      </w:r>
    </w:p>
    <w:p w:rsidR="00A75C8D" w:rsidRPr="00A75C8D" w:rsidRDefault="00A75C8D" w:rsidP="00A75C8D">
      <w:pPr>
        <w:autoSpaceDE w:val="0"/>
        <w:autoSpaceDN w:val="0"/>
        <w:adjustRightInd w:val="0"/>
        <w:spacing w:after="0" w:line="240" w:lineRule="auto"/>
        <w:ind w:firstLine="426"/>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Русский язык — это родной язык русского народа, госу</w:t>
      </w:r>
      <w:r w:rsidRPr="00A75C8D">
        <w:rPr>
          <w:rFonts w:ascii="Times New Roman" w:eastAsia="Times New Roman" w:hAnsi="Times New Roman" w:cs="Times New Roman"/>
          <w:sz w:val="20"/>
          <w:szCs w:val="20"/>
          <w:lang w:eastAsia="ru-RU"/>
        </w:rPr>
        <w:softHyphen/>
        <w:t>дарственный язык Российской Федерации; средство меж</w:t>
      </w:r>
      <w:r w:rsidRPr="00A75C8D">
        <w:rPr>
          <w:rFonts w:ascii="Times New Roman" w:eastAsia="Times New Roman" w:hAnsi="Times New Roman" w:cs="Times New Roman"/>
          <w:sz w:val="20"/>
          <w:szCs w:val="20"/>
          <w:lang w:eastAsia="ru-RU"/>
        </w:rPr>
        <w:softHyphen/>
        <w:t>национального общения, консолидации и единения народов России; основа формирования гражданской идентичности и толерантности в поликультурном обществе.</w:t>
      </w:r>
    </w:p>
    <w:p w:rsidR="00A75C8D" w:rsidRPr="00A75C8D" w:rsidRDefault="00A75C8D" w:rsidP="00A75C8D">
      <w:pPr>
        <w:autoSpaceDE w:val="0"/>
        <w:autoSpaceDN w:val="0"/>
        <w:adjustRightInd w:val="0"/>
        <w:spacing w:after="0" w:line="240" w:lineRule="auto"/>
        <w:ind w:right="10" w:firstLine="413"/>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Метапредметные образовательные функции родного язы</w:t>
      </w:r>
      <w:r w:rsidRPr="00A75C8D">
        <w:rPr>
          <w:rFonts w:ascii="Times New Roman" w:eastAsia="Times New Roman" w:hAnsi="Times New Roman" w:cs="Times New Roman"/>
          <w:sz w:val="20"/>
          <w:szCs w:val="20"/>
          <w:lang w:eastAsia="ru-RU"/>
        </w:rPr>
        <w:softHyphen/>
        <w:t>ка определяют универсальный, обобщающий характер воздей</w:t>
      </w:r>
      <w:r w:rsidRPr="00A75C8D">
        <w:rPr>
          <w:rFonts w:ascii="Times New Roman" w:eastAsia="Times New Roman" w:hAnsi="Times New Roman" w:cs="Times New Roman"/>
          <w:sz w:val="20"/>
          <w:szCs w:val="20"/>
          <w:lang w:eastAsia="ru-RU"/>
        </w:rPr>
        <w:softHyphen/>
        <w:t>ствия предмета «Русский (родной) язык» на формирование личности ребенка в процессе его обучения в школе. Русский (родной) язык является основой развития мышления, вооб</w:t>
      </w:r>
      <w:r w:rsidRPr="00A75C8D">
        <w:rPr>
          <w:rFonts w:ascii="Times New Roman" w:eastAsia="Times New Roman" w:hAnsi="Times New Roman" w:cs="Times New Roman"/>
          <w:sz w:val="20"/>
          <w:szCs w:val="20"/>
          <w:lang w:eastAsia="ru-RU"/>
        </w:rPr>
        <w:softHyphen/>
        <w:t>ражения, интеллектуальных и творческих способностей учащих</w:t>
      </w:r>
      <w:r w:rsidRPr="00A75C8D">
        <w:rPr>
          <w:rFonts w:ascii="Times New Roman" w:eastAsia="Times New Roman" w:hAnsi="Times New Roman" w:cs="Times New Roman"/>
          <w:sz w:val="20"/>
          <w:szCs w:val="20"/>
          <w:lang w:eastAsia="ru-RU"/>
        </w:rPr>
        <w:softHyphen/>
        <w:t>ся; основой самореализации личности, развития способности к самостоятельному усвоению новых знаний и умений, вклю</w:t>
      </w:r>
      <w:r w:rsidRPr="00A75C8D">
        <w:rPr>
          <w:rFonts w:ascii="Times New Roman" w:eastAsia="Times New Roman" w:hAnsi="Times New Roman" w:cs="Times New Roman"/>
          <w:sz w:val="20"/>
          <w:szCs w:val="20"/>
          <w:lang w:eastAsia="ru-RU"/>
        </w:rPr>
        <w:softHyphen/>
        <w:t>чая организацию учебной деятельности. Родной язык явля</w:t>
      </w:r>
      <w:r w:rsidRPr="00A75C8D">
        <w:rPr>
          <w:rFonts w:ascii="Times New Roman" w:eastAsia="Times New Roman" w:hAnsi="Times New Roman" w:cs="Times New Roman"/>
          <w:sz w:val="20"/>
          <w:szCs w:val="20"/>
          <w:lang w:eastAsia="ru-RU"/>
        </w:rPr>
        <w:softHyphen/>
        <w:t xml:space="preserve">ется средством приобщения к духовному богатству русской культуры и литературы, основным </w:t>
      </w:r>
      <w:r w:rsidRPr="00A75C8D">
        <w:rPr>
          <w:rFonts w:ascii="Times New Roman" w:eastAsia="Times New Roman" w:hAnsi="Times New Roman" w:cs="Times New Roman"/>
          <w:sz w:val="20"/>
          <w:szCs w:val="20"/>
          <w:lang w:eastAsia="ru-RU"/>
        </w:rPr>
        <w:lastRenderedPageBreak/>
        <w:t>каналом социализации личности, приобщения ее к культурно-историческому опыту человечества. Будучи формой хранения и усвоения различных знаний, русский язык неразрывно связан со всеми школьны</w:t>
      </w:r>
      <w:r w:rsidRPr="00A75C8D">
        <w:rPr>
          <w:rFonts w:ascii="Times New Roman" w:eastAsia="Times New Roman" w:hAnsi="Times New Roman" w:cs="Times New Roman"/>
          <w:sz w:val="20"/>
          <w:szCs w:val="20"/>
          <w:lang w:eastAsia="ru-RU"/>
        </w:rPr>
        <w:softHyphen/>
        <w:t>ми предметами, влияет на качество их усвоения, а в дальней</w:t>
      </w:r>
      <w:r w:rsidRPr="00A75C8D">
        <w:rPr>
          <w:rFonts w:ascii="Times New Roman" w:eastAsia="Times New Roman" w:hAnsi="Times New Roman" w:cs="Times New Roman"/>
          <w:sz w:val="20"/>
          <w:szCs w:val="20"/>
          <w:lang w:eastAsia="ru-RU"/>
        </w:rPr>
        <w:softHyphen/>
        <w:t>шем на качество овладения профессиональными навыками. Умение общаться, добиваться успеха в процессе коммуника</w:t>
      </w:r>
      <w:r w:rsidRPr="00A75C8D">
        <w:rPr>
          <w:rFonts w:ascii="Times New Roman" w:eastAsia="Times New Roman" w:hAnsi="Times New Roman" w:cs="Times New Roman"/>
          <w:sz w:val="20"/>
          <w:szCs w:val="20"/>
          <w:lang w:eastAsia="ru-RU"/>
        </w:rPr>
        <w:softHyphen/>
        <w:t>ции, высокая социальная и профессиональная активность яв</w:t>
      </w:r>
      <w:r w:rsidRPr="00A75C8D">
        <w:rPr>
          <w:rFonts w:ascii="Times New Roman" w:eastAsia="Times New Roman" w:hAnsi="Times New Roman" w:cs="Times New Roman"/>
          <w:sz w:val="20"/>
          <w:szCs w:val="20"/>
          <w:lang w:eastAsia="ru-RU"/>
        </w:rPr>
        <w:softHyphen/>
        <w:t>ляются теми характеристиками личности, которые во многом определяют достижения человека практически во всех облас</w:t>
      </w:r>
      <w:r w:rsidRPr="00A75C8D">
        <w:rPr>
          <w:rFonts w:ascii="Times New Roman" w:eastAsia="Times New Roman" w:hAnsi="Times New Roman" w:cs="Times New Roman"/>
          <w:sz w:val="20"/>
          <w:szCs w:val="20"/>
          <w:lang w:eastAsia="ru-RU"/>
        </w:rPr>
        <w:softHyphen/>
        <w:t>тях жизни, способствуют его социальной адаптации к изме</w:t>
      </w:r>
      <w:r w:rsidRPr="00A75C8D">
        <w:rPr>
          <w:rFonts w:ascii="Times New Roman" w:eastAsia="Times New Roman" w:hAnsi="Times New Roman" w:cs="Times New Roman"/>
          <w:sz w:val="20"/>
          <w:szCs w:val="20"/>
          <w:lang w:eastAsia="ru-RU"/>
        </w:rPr>
        <w:softHyphen/>
        <w:t xml:space="preserve">няющимся условиям современного мира. </w:t>
      </w:r>
    </w:p>
    <w:p w:rsidR="00A75C8D" w:rsidRPr="00A75C8D" w:rsidRDefault="00A75C8D" w:rsidP="00A75C8D">
      <w:pPr>
        <w:autoSpaceDE w:val="0"/>
        <w:autoSpaceDN w:val="0"/>
        <w:adjustRightInd w:val="0"/>
        <w:spacing w:after="0" w:line="240" w:lineRule="auto"/>
        <w:ind w:firstLine="298"/>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В программе реализован </w:t>
      </w:r>
      <w:r w:rsidRPr="00A75C8D">
        <w:rPr>
          <w:rFonts w:ascii="Times New Roman" w:eastAsia="Times New Roman" w:hAnsi="Times New Roman" w:cs="Times New Roman"/>
          <w:bCs/>
          <w:iCs/>
          <w:sz w:val="20"/>
          <w:szCs w:val="20"/>
          <w:lang w:eastAsia="ru-RU"/>
        </w:rPr>
        <w:t xml:space="preserve">коммуникативно-деятельностный подход, </w:t>
      </w:r>
      <w:r w:rsidRPr="00A75C8D">
        <w:rPr>
          <w:rFonts w:ascii="Times New Roman" w:eastAsia="Times New Roman" w:hAnsi="Times New Roman" w:cs="Times New Roman"/>
          <w:sz w:val="20"/>
          <w:szCs w:val="20"/>
          <w:lang w:eastAsia="ru-RU"/>
        </w:rPr>
        <w:t>предполагающий предъявление материала не толь</w:t>
      </w:r>
      <w:r w:rsidRPr="00A75C8D">
        <w:rPr>
          <w:rFonts w:ascii="Times New Roman" w:eastAsia="Times New Roman" w:hAnsi="Times New Roman" w:cs="Times New Roman"/>
          <w:sz w:val="20"/>
          <w:szCs w:val="20"/>
          <w:lang w:eastAsia="ru-RU"/>
        </w:rPr>
        <w:softHyphen/>
        <w:t>ко в знаниевой, но и в деятельностной форме.</w:t>
      </w:r>
    </w:p>
    <w:p w:rsidR="00A75C8D" w:rsidRPr="00A75C8D" w:rsidRDefault="00A75C8D" w:rsidP="00A75C8D">
      <w:pPr>
        <w:autoSpaceDE w:val="0"/>
        <w:autoSpaceDN w:val="0"/>
        <w:adjustRightInd w:val="0"/>
        <w:spacing w:after="0" w:line="240" w:lineRule="auto"/>
        <w:ind w:firstLine="307"/>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Направленность курса русского языка на форми</w:t>
      </w:r>
      <w:r w:rsidRPr="00A75C8D">
        <w:rPr>
          <w:rFonts w:ascii="Times New Roman" w:eastAsia="Times New Roman" w:hAnsi="Times New Roman" w:cs="Times New Roman"/>
          <w:sz w:val="20"/>
          <w:szCs w:val="20"/>
          <w:lang w:eastAsia="ru-RU"/>
        </w:rPr>
        <w:softHyphen/>
        <w:t>рование коммуникативной, языковой и лингвистической (язы</w:t>
      </w:r>
      <w:r w:rsidRPr="00A75C8D">
        <w:rPr>
          <w:rFonts w:ascii="Times New Roman" w:eastAsia="Times New Roman" w:hAnsi="Times New Roman" w:cs="Times New Roman"/>
          <w:sz w:val="20"/>
          <w:szCs w:val="20"/>
          <w:lang w:eastAsia="ru-RU"/>
        </w:rPr>
        <w:softHyphen/>
        <w:t>коведческой) и культуроведческой компетенции нашла отра</w:t>
      </w:r>
      <w:r w:rsidRPr="00A75C8D">
        <w:rPr>
          <w:rFonts w:ascii="Times New Roman" w:eastAsia="Times New Roman" w:hAnsi="Times New Roman" w:cs="Times New Roman"/>
          <w:sz w:val="20"/>
          <w:szCs w:val="20"/>
          <w:lang w:eastAsia="ru-RU"/>
        </w:rPr>
        <w:softHyphen/>
        <w:t>жение в структуре программы.</w:t>
      </w:r>
    </w:p>
    <w:p w:rsidR="00A75C8D" w:rsidRPr="00A75C8D" w:rsidRDefault="00A75C8D" w:rsidP="00A75C8D">
      <w:pPr>
        <w:autoSpaceDE w:val="0"/>
        <w:autoSpaceDN w:val="0"/>
        <w:adjustRightInd w:val="0"/>
        <w:spacing w:after="0" w:line="240" w:lineRule="auto"/>
        <w:ind w:left="336"/>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В данной программе в обобщённом виде:</w:t>
      </w:r>
    </w:p>
    <w:p w:rsidR="00A75C8D" w:rsidRPr="00A75C8D" w:rsidRDefault="00A75C8D" w:rsidP="00A75C8D">
      <w:pPr>
        <w:numPr>
          <w:ilvl w:val="0"/>
          <w:numId w:val="31"/>
        </w:numPr>
        <w:tabs>
          <w:tab w:val="left" w:pos="643"/>
        </w:tabs>
        <w:autoSpaceDE w:val="0"/>
        <w:autoSpaceDN w:val="0"/>
        <w:adjustRightInd w:val="0"/>
        <w:spacing w:after="0" w:line="240" w:lineRule="auto"/>
        <w:ind w:right="38" w:firstLine="34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называются изучаемые школьниками в V классе по</w:t>
      </w:r>
      <w:r w:rsidRPr="00A75C8D">
        <w:rPr>
          <w:rFonts w:ascii="Times New Roman" w:eastAsia="Times New Roman" w:hAnsi="Times New Roman" w:cs="Times New Roman"/>
          <w:bCs/>
          <w:iCs/>
          <w:sz w:val="20"/>
          <w:szCs w:val="20"/>
          <w:lang w:eastAsia="ru-RU"/>
        </w:rPr>
        <w:softHyphen/>
        <w:t>нятия, языковые явления, орфографические и пунктуаци</w:t>
      </w:r>
      <w:r w:rsidRPr="00A75C8D">
        <w:rPr>
          <w:rFonts w:ascii="Times New Roman" w:eastAsia="Times New Roman" w:hAnsi="Times New Roman" w:cs="Times New Roman"/>
          <w:bCs/>
          <w:iCs/>
          <w:sz w:val="20"/>
          <w:szCs w:val="20"/>
          <w:lang w:eastAsia="ru-RU"/>
        </w:rPr>
        <w:softHyphen/>
        <w:t>онные правила, а также те определения и правила, которые необходимо повторить для успешного усвоения новой темы;</w:t>
      </w:r>
    </w:p>
    <w:p w:rsidR="00A75C8D" w:rsidRPr="00A75C8D" w:rsidRDefault="00A75C8D" w:rsidP="00A75C8D">
      <w:pPr>
        <w:numPr>
          <w:ilvl w:val="0"/>
          <w:numId w:val="31"/>
        </w:numPr>
        <w:tabs>
          <w:tab w:val="left" w:pos="643"/>
        </w:tabs>
        <w:autoSpaceDE w:val="0"/>
        <w:autoSpaceDN w:val="0"/>
        <w:adjustRightInd w:val="0"/>
        <w:spacing w:after="0" w:line="240" w:lineRule="auto"/>
        <w:ind w:right="38" w:firstLine="346"/>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bCs/>
          <w:iCs/>
          <w:sz w:val="20"/>
          <w:szCs w:val="20"/>
          <w:lang w:eastAsia="ru-RU"/>
        </w:rPr>
        <w:t>указываются те умения и навыки, которые приоб</w:t>
      </w:r>
      <w:r w:rsidRPr="00A75C8D">
        <w:rPr>
          <w:rFonts w:ascii="Times New Roman" w:eastAsia="Times New Roman" w:hAnsi="Times New Roman" w:cs="Times New Roman"/>
          <w:bCs/>
          <w:iCs/>
          <w:sz w:val="20"/>
          <w:szCs w:val="20"/>
          <w:lang w:eastAsia="ru-RU"/>
        </w:rPr>
        <w:softHyphen/>
        <w:t>ретаются учащимися в данном классе и владение которы</w:t>
      </w:r>
      <w:r w:rsidRPr="00A75C8D">
        <w:rPr>
          <w:rFonts w:ascii="Times New Roman" w:eastAsia="Times New Roman" w:hAnsi="Times New Roman" w:cs="Times New Roman"/>
          <w:bCs/>
          <w:iCs/>
          <w:sz w:val="20"/>
          <w:szCs w:val="20"/>
          <w:lang w:eastAsia="ru-RU"/>
        </w:rPr>
        <w:softHyphen/>
        <w:t>ми требуется от каждого ученика:</w:t>
      </w:r>
    </w:p>
    <w:p w:rsidR="00A75C8D" w:rsidRPr="00A75C8D" w:rsidRDefault="00A75C8D" w:rsidP="00A75C8D">
      <w:pPr>
        <w:numPr>
          <w:ilvl w:val="0"/>
          <w:numId w:val="32"/>
        </w:numPr>
        <w:tabs>
          <w:tab w:val="left" w:pos="528"/>
        </w:tabs>
        <w:autoSpaceDE w:val="0"/>
        <w:autoSpaceDN w:val="0"/>
        <w:adjustRightInd w:val="0"/>
        <w:spacing w:after="0" w:line="240" w:lineRule="auto"/>
        <w:ind w:left="528" w:hanging="19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разбирать слово фонетически, по составу и морфологи</w:t>
      </w:r>
      <w:r w:rsidRPr="00A75C8D">
        <w:rPr>
          <w:rFonts w:ascii="Times New Roman" w:eastAsia="Times New Roman" w:hAnsi="Times New Roman" w:cs="Times New Roman"/>
          <w:bCs/>
          <w:iCs/>
          <w:sz w:val="20"/>
          <w:szCs w:val="20"/>
          <w:lang w:eastAsia="ru-RU"/>
        </w:rPr>
        <w:softHyphen/>
        <w:t>чески, а предложения (с двумя главными членами) — синтаксически;</w:t>
      </w:r>
    </w:p>
    <w:p w:rsidR="00A75C8D" w:rsidRPr="00A75C8D" w:rsidRDefault="00A75C8D" w:rsidP="00A75C8D">
      <w:pPr>
        <w:numPr>
          <w:ilvl w:val="0"/>
          <w:numId w:val="32"/>
        </w:numPr>
        <w:tabs>
          <w:tab w:val="left" w:pos="528"/>
        </w:tabs>
        <w:autoSpaceDE w:val="0"/>
        <w:autoSpaceDN w:val="0"/>
        <w:adjustRightInd w:val="0"/>
        <w:spacing w:after="0" w:line="240" w:lineRule="auto"/>
        <w:ind w:left="528" w:hanging="19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соблюдать произносительные нормы литературного языка в пределах изученного материала.</w:t>
      </w:r>
    </w:p>
    <w:p w:rsidR="00A75C8D" w:rsidRPr="00A75C8D" w:rsidRDefault="00A75C8D" w:rsidP="00A75C8D">
      <w:pPr>
        <w:autoSpaceDE w:val="0"/>
        <w:autoSpaceDN w:val="0"/>
        <w:adjustRightInd w:val="0"/>
        <w:spacing w:after="0" w:line="240" w:lineRule="auto"/>
        <w:ind w:firstLine="32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находить в словах изученные орфо</w:t>
      </w:r>
      <w:r w:rsidRPr="00A75C8D">
        <w:rPr>
          <w:rFonts w:ascii="Times New Roman" w:eastAsia="Times New Roman" w:hAnsi="Times New Roman" w:cs="Times New Roman"/>
          <w:bCs/>
          <w:iCs/>
          <w:sz w:val="20"/>
          <w:szCs w:val="20"/>
          <w:lang w:eastAsia="ru-RU"/>
        </w:rPr>
        <w:softHyphen/>
        <w:t>граммы; находить орфографические ошибки и исправлять их. Правильно писать слова с проверяемыми и непроверя</w:t>
      </w:r>
      <w:r w:rsidRPr="00A75C8D">
        <w:rPr>
          <w:rFonts w:ascii="Times New Roman" w:eastAsia="Times New Roman" w:hAnsi="Times New Roman" w:cs="Times New Roman"/>
          <w:bCs/>
          <w:iCs/>
          <w:sz w:val="20"/>
          <w:szCs w:val="20"/>
          <w:lang w:eastAsia="ru-RU"/>
        </w:rPr>
        <w:softHyphen/>
        <w:t>емыми орфограммами, изученными в V классе.</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находить в предложениях смысловые отрезки, которые необходимо выделить знаками препина</w:t>
      </w:r>
      <w:r w:rsidRPr="00A75C8D">
        <w:rPr>
          <w:rFonts w:ascii="Times New Roman" w:eastAsia="Times New Roman" w:hAnsi="Times New Roman" w:cs="Times New Roman"/>
          <w:bCs/>
          <w:iCs/>
          <w:sz w:val="20"/>
          <w:szCs w:val="20"/>
          <w:lang w:eastAsia="ru-RU"/>
        </w:rPr>
        <w:softHyphen/>
        <w:t>ния, обосновывать выбор знаков препинания и расстав</w:t>
      </w:r>
      <w:r w:rsidRPr="00A75C8D">
        <w:rPr>
          <w:rFonts w:ascii="Times New Roman" w:eastAsia="Times New Roman" w:hAnsi="Times New Roman" w:cs="Times New Roman"/>
          <w:bCs/>
          <w:iCs/>
          <w:sz w:val="20"/>
          <w:szCs w:val="20"/>
          <w:lang w:eastAsia="ru-RU"/>
        </w:rPr>
        <w:softHyphen/>
        <w:t>лять их в предложениях в соответствии с изученными правилами.</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пользоваться орфографическими, орфоэпическими и толковыми словарями;</w:t>
      </w:r>
    </w:p>
    <w:p w:rsidR="00A75C8D" w:rsidRPr="00A75C8D" w:rsidRDefault="00A75C8D" w:rsidP="00A75C8D">
      <w:pPr>
        <w:numPr>
          <w:ilvl w:val="0"/>
          <w:numId w:val="33"/>
        </w:numPr>
        <w:tabs>
          <w:tab w:val="left" w:pos="643"/>
        </w:tabs>
        <w:autoSpaceDE w:val="0"/>
        <w:autoSpaceDN w:val="0"/>
        <w:adjustRightInd w:val="0"/>
        <w:spacing w:after="0" w:line="240" w:lineRule="auto"/>
        <w:ind w:right="19" w:firstLine="34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определяются понятийная основа и инструменталь</w:t>
      </w:r>
      <w:r w:rsidRPr="00A75C8D">
        <w:rPr>
          <w:rFonts w:ascii="Times New Roman" w:eastAsia="Times New Roman" w:hAnsi="Times New Roman" w:cs="Times New Roman"/>
          <w:bCs/>
          <w:iCs/>
          <w:sz w:val="20"/>
          <w:szCs w:val="20"/>
          <w:lang w:eastAsia="ru-RU"/>
        </w:rPr>
        <w:softHyphen/>
        <w:t>ные умения, связанные с развитием коммуникативных умений:</w:t>
      </w:r>
    </w:p>
    <w:p w:rsidR="00A75C8D" w:rsidRPr="00A75C8D" w:rsidRDefault="00A75C8D" w:rsidP="00A75C8D">
      <w:pPr>
        <w:autoSpaceDE w:val="0"/>
        <w:autoSpaceDN w:val="0"/>
        <w:adjustRightInd w:val="0"/>
        <w:spacing w:after="0" w:line="240" w:lineRule="auto"/>
        <w:ind w:left="557" w:hanging="20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sz w:val="20"/>
          <w:szCs w:val="20"/>
          <w:lang w:eastAsia="ru-RU"/>
        </w:rPr>
        <w:t xml:space="preserve">■ </w:t>
      </w:r>
      <w:r w:rsidRPr="00A75C8D">
        <w:rPr>
          <w:rFonts w:ascii="Times New Roman" w:eastAsia="Times New Roman" w:hAnsi="Times New Roman" w:cs="Times New Roman"/>
          <w:bCs/>
          <w:iCs/>
          <w:sz w:val="20"/>
          <w:szCs w:val="20"/>
          <w:lang w:eastAsia="ru-RU"/>
        </w:rPr>
        <w:t>формулировать тему и основную мысль устного и письменного текста;</w:t>
      </w:r>
    </w:p>
    <w:p w:rsidR="00A75C8D" w:rsidRPr="00A75C8D" w:rsidRDefault="00A75C8D" w:rsidP="00A75C8D">
      <w:pPr>
        <w:numPr>
          <w:ilvl w:val="0"/>
          <w:numId w:val="32"/>
        </w:numPr>
        <w:tabs>
          <w:tab w:val="left" w:pos="528"/>
        </w:tabs>
        <w:autoSpaceDE w:val="0"/>
        <w:autoSpaceDN w:val="0"/>
        <w:adjustRightInd w:val="0"/>
        <w:spacing w:after="0" w:line="240" w:lineRule="auto"/>
        <w:ind w:left="528" w:hanging="19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xml:space="preserve"> подробно, сжато, выборочно излагать повествователь</w:t>
      </w:r>
      <w:r w:rsidRPr="00A75C8D">
        <w:rPr>
          <w:rFonts w:ascii="Times New Roman" w:eastAsia="Times New Roman" w:hAnsi="Times New Roman" w:cs="Times New Roman"/>
          <w:bCs/>
          <w:iCs/>
          <w:sz w:val="20"/>
          <w:szCs w:val="20"/>
          <w:lang w:eastAsia="ru-RU"/>
        </w:rPr>
        <w:softHyphen/>
        <w:t>ные тексты (в том числе с элементами рассуждения, описания предметов, животных);</w:t>
      </w:r>
    </w:p>
    <w:p w:rsidR="00A75C8D" w:rsidRPr="00A75C8D" w:rsidRDefault="00A75C8D" w:rsidP="00A75C8D">
      <w:pPr>
        <w:autoSpaceDE w:val="0"/>
        <w:autoSpaceDN w:val="0"/>
        <w:adjustRightInd w:val="0"/>
        <w:spacing w:after="0" w:line="240" w:lineRule="auto"/>
        <w:ind w:left="547" w:hanging="19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составлять простой план исходного и собственного текста;</w:t>
      </w:r>
    </w:p>
    <w:p w:rsidR="00A75C8D" w:rsidRPr="00A75C8D" w:rsidRDefault="00A75C8D" w:rsidP="00A75C8D">
      <w:pPr>
        <w:numPr>
          <w:ilvl w:val="0"/>
          <w:numId w:val="32"/>
        </w:numPr>
        <w:tabs>
          <w:tab w:val="left" w:pos="528"/>
        </w:tabs>
        <w:autoSpaceDE w:val="0"/>
        <w:autoSpaceDN w:val="0"/>
        <w:adjustRightInd w:val="0"/>
        <w:spacing w:after="0" w:line="240" w:lineRule="auto"/>
        <w:ind w:left="528" w:hanging="19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xml:space="preserve"> создавать элементарные сочинения-рассуждения, рас</w:t>
      </w:r>
      <w:r w:rsidRPr="00A75C8D">
        <w:rPr>
          <w:rFonts w:ascii="Times New Roman" w:eastAsia="Times New Roman" w:hAnsi="Times New Roman" w:cs="Times New Roman"/>
          <w:bCs/>
          <w:iCs/>
          <w:sz w:val="20"/>
          <w:szCs w:val="20"/>
          <w:lang w:eastAsia="ru-RU"/>
        </w:rPr>
        <w:softHyphen/>
        <w:t>сказы о случаях из жизни, описания отдельных пред</w:t>
      </w:r>
      <w:r w:rsidRPr="00A75C8D">
        <w:rPr>
          <w:rFonts w:ascii="Times New Roman" w:eastAsia="Times New Roman" w:hAnsi="Times New Roman" w:cs="Times New Roman"/>
          <w:bCs/>
          <w:iCs/>
          <w:sz w:val="20"/>
          <w:szCs w:val="20"/>
          <w:lang w:eastAsia="ru-RU"/>
        </w:rPr>
        <w:softHyphen/>
        <w:t>метов, животных (по наблюдениям, опыту, по кар</w:t>
      </w:r>
      <w:r w:rsidRPr="00A75C8D">
        <w:rPr>
          <w:rFonts w:ascii="Times New Roman" w:eastAsia="Times New Roman" w:hAnsi="Times New Roman" w:cs="Times New Roman"/>
          <w:bCs/>
          <w:iCs/>
          <w:sz w:val="20"/>
          <w:szCs w:val="20"/>
          <w:lang w:eastAsia="ru-RU"/>
        </w:rPr>
        <w:softHyphen/>
        <w:t>тине).</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Правильно и уместно использовать языковые средства в разных текстах.</w:t>
      </w:r>
    </w:p>
    <w:p w:rsidR="00A75C8D" w:rsidRPr="00A75C8D" w:rsidRDefault="00A75C8D" w:rsidP="00A75C8D">
      <w:pPr>
        <w:autoSpaceDE w:val="0"/>
        <w:autoSpaceDN w:val="0"/>
        <w:adjustRightInd w:val="0"/>
        <w:spacing w:after="0" w:line="240" w:lineRule="auto"/>
        <w:ind w:firstLine="394"/>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Совершенствовать содержание и языковое оформление своего текста (в соответствии с изученным языковым материалом)</w:t>
      </w:r>
    </w:p>
    <w:p w:rsidR="00A75C8D" w:rsidRPr="00A75C8D" w:rsidRDefault="00A75C8D" w:rsidP="00A75C8D">
      <w:pPr>
        <w:autoSpaceDE w:val="0"/>
        <w:autoSpaceDN w:val="0"/>
        <w:adjustRightInd w:val="0"/>
        <w:spacing w:after="0" w:line="240" w:lineRule="auto"/>
        <w:ind w:right="10" w:firstLine="413"/>
        <w:jc w:val="both"/>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Главные цели и задачи изучения предмета «Русский язык»</w:t>
      </w:r>
    </w:p>
    <w:p w:rsidR="00A75C8D" w:rsidRPr="00A75C8D" w:rsidRDefault="00A75C8D" w:rsidP="00A75C8D">
      <w:pPr>
        <w:autoSpaceDE w:val="0"/>
        <w:autoSpaceDN w:val="0"/>
        <w:adjustRightInd w:val="0"/>
        <w:spacing w:after="0" w:line="240" w:lineRule="auto"/>
        <w:ind w:firstLine="43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sz w:val="20"/>
          <w:szCs w:val="20"/>
          <w:lang w:eastAsia="ru-RU"/>
        </w:rPr>
        <w:t xml:space="preserve">Целями </w:t>
      </w:r>
      <w:r w:rsidRPr="00A75C8D">
        <w:rPr>
          <w:rFonts w:ascii="Times New Roman" w:eastAsia="Times New Roman" w:hAnsi="Times New Roman" w:cs="Times New Roman"/>
          <w:bCs/>
          <w:iCs/>
          <w:sz w:val="20"/>
          <w:szCs w:val="20"/>
          <w:lang w:eastAsia="ru-RU"/>
        </w:rPr>
        <w:t>изучения русского (родного) языка в основной школе являются:</w:t>
      </w:r>
    </w:p>
    <w:p w:rsidR="00A75C8D" w:rsidRPr="00A75C8D" w:rsidRDefault="00A75C8D" w:rsidP="00A75C8D">
      <w:pPr>
        <w:numPr>
          <w:ilvl w:val="0"/>
          <w:numId w:val="34"/>
        </w:numPr>
        <w:tabs>
          <w:tab w:val="left" w:pos="653"/>
        </w:tabs>
        <w:autoSpaceDE w:val="0"/>
        <w:autoSpaceDN w:val="0"/>
        <w:adjustRightInd w:val="0"/>
        <w:spacing w:after="0" w:line="240" w:lineRule="auto"/>
        <w:ind w:firstLine="394"/>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воспитание уважения к родному языку, сознательного отношения к нему как явлению культуры; осмысление род</w:t>
      </w:r>
      <w:r w:rsidRPr="00A75C8D">
        <w:rPr>
          <w:rFonts w:ascii="Times New Roman" w:eastAsia="Times New Roman" w:hAnsi="Times New Roman" w:cs="Times New Roman"/>
          <w:bCs/>
          <w:iCs/>
          <w:sz w:val="20"/>
          <w:szCs w:val="20"/>
          <w:lang w:eastAsia="ru-RU"/>
        </w:rPr>
        <w:softHyphen/>
        <w:t>ного языка как основного средства общения, средства полу</w:t>
      </w:r>
      <w:r w:rsidRPr="00A75C8D">
        <w:rPr>
          <w:rFonts w:ascii="Times New Roman" w:eastAsia="Times New Roman" w:hAnsi="Times New Roman" w:cs="Times New Roman"/>
          <w:bCs/>
          <w:iCs/>
          <w:sz w:val="20"/>
          <w:szCs w:val="20"/>
          <w:lang w:eastAsia="ru-RU"/>
        </w:rPr>
        <w:softHyphen/>
        <w:t>чения знаний в разных сферах человеческой деятельности, средства освоения морально-этических норм, принятых в об</w:t>
      </w:r>
      <w:r w:rsidRPr="00A75C8D">
        <w:rPr>
          <w:rFonts w:ascii="Times New Roman" w:eastAsia="Times New Roman" w:hAnsi="Times New Roman" w:cs="Times New Roman"/>
          <w:bCs/>
          <w:iCs/>
          <w:sz w:val="20"/>
          <w:szCs w:val="20"/>
          <w:lang w:eastAsia="ru-RU"/>
        </w:rPr>
        <w:softHyphen/>
        <w:t>ществе; осознание эстетической ценности родного языка;</w:t>
      </w:r>
    </w:p>
    <w:p w:rsidR="00A75C8D" w:rsidRPr="00A75C8D" w:rsidRDefault="00A75C8D" w:rsidP="00A75C8D">
      <w:pPr>
        <w:numPr>
          <w:ilvl w:val="0"/>
          <w:numId w:val="34"/>
        </w:numPr>
        <w:tabs>
          <w:tab w:val="left" w:pos="653"/>
        </w:tabs>
        <w:autoSpaceDE w:val="0"/>
        <w:autoSpaceDN w:val="0"/>
        <w:adjustRightInd w:val="0"/>
        <w:spacing w:after="0" w:line="240" w:lineRule="auto"/>
        <w:ind w:firstLine="394"/>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овладение русским языком как средством общения в повседневной жизни и учебной деятельности; развитие готов</w:t>
      </w:r>
      <w:r w:rsidRPr="00A75C8D">
        <w:rPr>
          <w:rFonts w:ascii="Times New Roman" w:eastAsia="Times New Roman" w:hAnsi="Times New Roman" w:cs="Times New Roman"/>
          <w:bCs/>
          <w:iCs/>
          <w:sz w:val="20"/>
          <w:szCs w:val="20"/>
          <w:lang w:eastAsia="ru-RU"/>
        </w:rPr>
        <w:softHyphen/>
        <w:t>ности и способности к речевому взаимодействию и взаимо</w:t>
      </w:r>
      <w:r w:rsidRPr="00A75C8D">
        <w:rPr>
          <w:rFonts w:ascii="Times New Roman" w:eastAsia="Times New Roman" w:hAnsi="Times New Roman" w:cs="Times New Roman"/>
          <w:bCs/>
          <w:iCs/>
          <w:sz w:val="20"/>
          <w:szCs w:val="20"/>
          <w:lang w:eastAsia="ru-RU"/>
        </w:rPr>
        <w:softHyphen/>
        <w:t>пониманию, потребности в речевом самосовершенствовании; овладение важнейшими обшеучебными умениями и универ</w:t>
      </w:r>
      <w:r w:rsidRPr="00A75C8D">
        <w:rPr>
          <w:rFonts w:ascii="Times New Roman" w:eastAsia="Times New Roman" w:hAnsi="Times New Roman" w:cs="Times New Roman"/>
          <w:bCs/>
          <w:iCs/>
          <w:sz w:val="20"/>
          <w:szCs w:val="20"/>
          <w:lang w:eastAsia="ru-RU"/>
        </w:rPr>
        <w:softHyphen/>
        <w:t>сальными учебными действиями (умения формулировать це</w:t>
      </w:r>
      <w:r w:rsidRPr="00A75C8D">
        <w:rPr>
          <w:rFonts w:ascii="Times New Roman" w:eastAsia="Times New Roman" w:hAnsi="Times New Roman" w:cs="Times New Roman"/>
          <w:bCs/>
          <w:iCs/>
          <w:sz w:val="20"/>
          <w:szCs w:val="20"/>
          <w:lang w:eastAsia="ru-RU"/>
        </w:rPr>
        <w:softHyphen/>
        <w:t>ли деятельности, планировать ее, осуществлять речевой само</w:t>
      </w:r>
      <w:r w:rsidRPr="00A75C8D">
        <w:rPr>
          <w:rFonts w:ascii="Times New Roman" w:eastAsia="Times New Roman" w:hAnsi="Times New Roman" w:cs="Times New Roman"/>
          <w:bCs/>
          <w:iCs/>
          <w:sz w:val="20"/>
          <w:szCs w:val="20"/>
          <w:lang w:eastAsia="ru-RU"/>
        </w:rPr>
        <w:softHyphen/>
        <w:t>контроль и самокоррекцию; проводить библиографический поиск, извлекать и преобразовывать необходимую информа</w:t>
      </w:r>
      <w:r w:rsidRPr="00A75C8D">
        <w:rPr>
          <w:rFonts w:ascii="Times New Roman" w:eastAsia="Times New Roman" w:hAnsi="Times New Roman" w:cs="Times New Roman"/>
          <w:bCs/>
          <w:iCs/>
          <w:sz w:val="20"/>
          <w:szCs w:val="20"/>
          <w:lang w:eastAsia="ru-RU"/>
        </w:rPr>
        <w:softHyphen/>
        <w:t>цию из лингвистических словарей различных типов и других источников, включая СМИ и Интернет; осуществлять инфор</w:t>
      </w:r>
      <w:r w:rsidRPr="00A75C8D">
        <w:rPr>
          <w:rFonts w:ascii="Times New Roman" w:eastAsia="Times New Roman" w:hAnsi="Times New Roman" w:cs="Times New Roman"/>
          <w:bCs/>
          <w:iCs/>
          <w:sz w:val="20"/>
          <w:szCs w:val="20"/>
          <w:lang w:eastAsia="ru-RU"/>
        </w:rPr>
        <w:softHyphen/>
        <w:t>мационную переработку текста и др.);</w:t>
      </w:r>
    </w:p>
    <w:p w:rsidR="00A75C8D" w:rsidRPr="00A75C8D" w:rsidRDefault="00A75C8D" w:rsidP="00A75C8D">
      <w:pPr>
        <w:numPr>
          <w:ilvl w:val="0"/>
          <w:numId w:val="34"/>
        </w:numPr>
        <w:tabs>
          <w:tab w:val="left" w:pos="653"/>
        </w:tabs>
        <w:autoSpaceDE w:val="0"/>
        <w:autoSpaceDN w:val="0"/>
        <w:adjustRightInd w:val="0"/>
        <w:spacing w:after="0" w:line="240" w:lineRule="auto"/>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овладение видами речевой деятельности, практически</w:t>
      </w:r>
      <w:r w:rsidRPr="00A75C8D">
        <w:rPr>
          <w:rFonts w:ascii="Times New Roman" w:eastAsia="Times New Roman" w:hAnsi="Times New Roman" w:cs="Times New Roman"/>
          <w:bCs/>
          <w:iCs/>
          <w:sz w:val="20"/>
          <w:szCs w:val="20"/>
          <w:lang w:eastAsia="ru-RU"/>
        </w:rPr>
        <w:softHyphen/>
        <w:t>ми умениями нормативного использования языка в разных ситуациях общения, нормами речевого этикета; освоение зна</w:t>
      </w:r>
      <w:r w:rsidRPr="00A75C8D">
        <w:rPr>
          <w:rFonts w:ascii="Times New Roman" w:eastAsia="Times New Roman" w:hAnsi="Times New Roman" w:cs="Times New Roman"/>
          <w:bCs/>
          <w:iCs/>
          <w:sz w:val="20"/>
          <w:szCs w:val="20"/>
          <w:lang w:eastAsia="ru-RU"/>
        </w:rPr>
        <w:softHyphen/>
        <w:t>ний об устройстве языковой системы и закономерностях ее функционирования; развитие способности опознавать, анали</w:t>
      </w:r>
      <w:r w:rsidRPr="00A75C8D">
        <w:rPr>
          <w:rFonts w:ascii="Times New Roman" w:eastAsia="Times New Roman" w:hAnsi="Times New Roman" w:cs="Times New Roman"/>
          <w:bCs/>
          <w:iCs/>
          <w:sz w:val="20"/>
          <w:szCs w:val="20"/>
          <w:lang w:eastAsia="ru-RU"/>
        </w:rPr>
        <w:softHyphen/>
        <w:t>зировать, сопоставлять, классифицировать и оценивать язы</w:t>
      </w:r>
      <w:r w:rsidRPr="00A75C8D">
        <w:rPr>
          <w:rFonts w:ascii="Times New Roman" w:eastAsia="Times New Roman" w:hAnsi="Times New Roman" w:cs="Times New Roman"/>
          <w:bCs/>
          <w:iCs/>
          <w:sz w:val="20"/>
          <w:szCs w:val="20"/>
          <w:lang w:eastAsia="ru-RU"/>
        </w:rPr>
        <w:softHyphen/>
        <w:t>ковые факты; обогащение активного и потенциального сло</w:t>
      </w:r>
      <w:r w:rsidRPr="00A75C8D">
        <w:rPr>
          <w:rFonts w:ascii="Times New Roman" w:eastAsia="Times New Roman" w:hAnsi="Times New Roman" w:cs="Times New Roman"/>
          <w:bCs/>
          <w:iCs/>
          <w:sz w:val="20"/>
          <w:szCs w:val="20"/>
          <w:lang w:eastAsia="ru-RU"/>
        </w:rPr>
        <w:softHyphen/>
        <w:t>варного запаса; расширение объема используемых в речи грамматических средств; совершенствование орфографиче</w:t>
      </w:r>
      <w:r w:rsidRPr="00A75C8D">
        <w:rPr>
          <w:rFonts w:ascii="Times New Roman" w:eastAsia="Times New Roman" w:hAnsi="Times New Roman" w:cs="Times New Roman"/>
          <w:bCs/>
          <w:iCs/>
          <w:sz w:val="20"/>
          <w:szCs w:val="20"/>
          <w:lang w:eastAsia="ru-RU"/>
        </w:rPr>
        <w:softHyphen/>
        <w:t>ской и пунктуационной грамотности; развитие умений стили</w:t>
      </w:r>
      <w:r w:rsidRPr="00A75C8D">
        <w:rPr>
          <w:rFonts w:ascii="Times New Roman" w:eastAsia="Times New Roman" w:hAnsi="Times New Roman" w:cs="Times New Roman"/>
          <w:bCs/>
          <w:iCs/>
          <w:sz w:val="20"/>
          <w:szCs w:val="20"/>
          <w:lang w:eastAsia="ru-RU"/>
        </w:rPr>
        <w:softHyphen/>
        <w:t>стически корректного использования лексики и фразеологии русского языка; воспитание стремления к речевому самосо</w:t>
      </w:r>
      <w:r w:rsidRPr="00A75C8D">
        <w:rPr>
          <w:rFonts w:ascii="Times New Roman" w:eastAsia="Times New Roman" w:hAnsi="Times New Roman" w:cs="Times New Roman"/>
          <w:bCs/>
          <w:iCs/>
          <w:sz w:val="20"/>
          <w:szCs w:val="20"/>
          <w:lang w:eastAsia="ru-RU"/>
        </w:rPr>
        <w:softHyphen/>
        <w:t>вершенствованию.</w:t>
      </w:r>
    </w:p>
    <w:p w:rsidR="00A75C8D" w:rsidRPr="00A75C8D" w:rsidRDefault="00A75C8D" w:rsidP="00A75C8D">
      <w:pPr>
        <w:autoSpaceDE w:val="0"/>
        <w:autoSpaceDN w:val="0"/>
        <w:adjustRightInd w:val="0"/>
        <w:spacing w:after="0" w:line="240" w:lineRule="auto"/>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Для достижения данных целей необходимо выполнение ряда задач:</w:t>
      </w:r>
    </w:p>
    <w:p w:rsidR="00A75C8D" w:rsidRPr="00A75C8D" w:rsidRDefault="00A75C8D" w:rsidP="00A75C8D">
      <w:pPr>
        <w:autoSpaceDE w:val="0"/>
        <w:autoSpaceDN w:val="0"/>
        <w:adjustRightInd w:val="0"/>
        <w:spacing w:after="0" w:line="240" w:lineRule="auto"/>
        <w:jc w:val="both"/>
        <w:rPr>
          <w:rFonts w:ascii="Times New Roman" w:eastAsia="Newton-Regular" w:hAnsi="Times New Roman" w:cs="Times New Roman"/>
          <w:sz w:val="20"/>
          <w:szCs w:val="20"/>
          <w:lang w:eastAsia="ru-RU"/>
        </w:rPr>
      </w:pPr>
      <w:r w:rsidRPr="00A75C8D">
        <w:rPr>
          <w:rFonts w:ascii="Times New Roman" w:eastAsia="Newton-Regular" w:hAnsi="Times New Roman" w:cs="Times New Roman"/>
          <w:sz w:val="20"/>
          <w:szCs w:val="20"/>
          <w:lang w:eastAsia="ru-RU"/>
        </w:rPr>
        <w:t>• Развитие всех видов речевой деятельности: чтение, аудирование, говорение, письмо;</w:t>
      </w:r>
    </w:p>
    <w:p w:rsidR="00A75C8D" w:rsidRPr="00A75C8D" w:rsidRDefault="00A75C8D" w:rsidP="00A75C8D">
      <w:pPr>
        <w:autoSpaceDE w:val="0"/>
        <w:autoSpaceDN w:val="0"/>
        <w:adjustRightInd w:val="0"/>
        <w:spacing w:after="0" w:line="240" w:lineRule="auto"/>
        <w:jc w:val="both"/>
        <w:rPr>
          <w:rFonts w:ascii="Times New Roman" w:eastAsia="Newton-Regular" w:hAnsi="Times New Roman" w:cs="Times New Roman"/>
          <w:sz w:val="20"/>
          <w:szCs w:val="20"/>
          <w:lang w:eastAsia="ru-RU"/>
        </w:rPr>
      </w:pPr>
      <w:r w:rsidRPr="00A75C8D">
        <w:rPr>
          <w:rFonts w:ascii="Times New Roman" w:eastAsia="Newton-Regular" w:hAnsi="Times New Roman" w:cs="Times New Roman"/>
          <w:sz w:val="20"/>
          <w:szCs w:val="20"/>
          <w:lang w:eastAsia="ru-RU"/>
        </w:rPr>
        <w:t>• формирование универсальных учебных действий: познавательных, регулятивных, коммуникативных;</w:t>
      </w:r>
    </w:p>
    <w:p w:rsidR="00A75C8D" w:rsidRPr="00A75C8D" w:rsidRDefault="00A75C8D" w:rsidP="00A75C8D">
      <w:pPr>
        <w:autoSpaceDE w:val="0"/>
        <w:autoSpaceDN w:val="0"/>
        <w:adjustRightInd w:val="0"/>
        <w:spacing w:after="0" w:line="240" w:lineRule="auto"/>
        <w:jc w:val="both"/>
        <w:rPr>
          <w:rFonts w:ascii="Times New Roman" w:eastAsia="Newton-Regular" w:hAnsi="Times New Roman" w:cs="Times New Roman"/>
          <w:sz w:val="20"/>
          <w:szCs w:val="20"/>
          <w:lang w:eastAsia="ru-RU"/>
        </w:rPr>
      </w:pPr>
      <w:r w:rsidRPr="00A75C8D">
        <w:rPr>
          <w:rFonts w:ascii="Times New Roman" w:eastAsia="Newton-Regular" w:hAnsi="Times New Roman" w:cs="Times New Roman"/>
          <w:sz w:val="20"/>
          <w:szCs w:val="20"/>
          <w:lang w:eastAsia="ru-RU"/>
        </w:rPr>
        <w:t>• формирование прочных орфографических и пунктуационных умений и навыков, овладение нормами русского литературного языка и обогащение</w:t>
      </w:r>
    </w:p>
    <w:p w:rsidR="00A75C8D" w:rsidRPr="00A75C8D" w:rsidRDefault="00A75C8D" w:rsidP="00A75C8D">
      <w:pPr>
        <w:autoSpaceDE w:val="0"/>
        <w:autoSpaceDN w:val="0"/>
        <w:adjustRightInd w:val="0"/>
        <w:spacing w:after="0" w:line="240" w:lineRule="auto"/>
        <w:jc w:val="both"/>
        <w:rPr>
          <w:rFonts w:ascii="Times New Roman" w:eastAsia="Times New Roman" w:hAnsi="Times New Roman" w:cs="Times New Roman"/>
          <w:bCs/>
          <w:iCs/>
          <w:sz w:val="20"/>
          <w:szCs w:val="20"/>
          <w:lang w:eastAsia="ru-RU"/>
        </w:rPr>
      </w:pPr>
      <w:r w:rsidRPr="00A75C8D">
        <w:rPr>
          <w:rFonts w:ascii="Times New Roman" w:eastAsia="Newton-Regular" w:hAnsi="Times New Roman" w:cs="Times New Roman"/>
          <w:sz w:val="20"/>
          <w:szCs w:val="20"/>
          <w:lang w:eastAsia="ru-RU"/>
        </w:rPr>
        <w:t>словарного запаса и грамматического строя речи учащихся.</w:t>
      </w:r>
    </w:p>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2.Требования к результатам обучения и освоения содержания</w:t>
      </w:r>
    </w:p>
    <w:p w:rsidR="00A75C8D" w:rsidRPr="00A75C8D" w:rsidRDefault="00A75C8D" w:rsidP="00A75C8D">
      <w:pPr>
        <w:shd w:val="clear" w:color="auto" w:fill="FFFFFF"/>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Личностные:</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   принятие и освоение социальной роли обучающегося;</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развитие мотивов учебной деятельности и формирование личностного смысла учения;</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развитие навыков сотрудничества со взрослыми и сверстниками;</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развитие этических чувств, доброжелательности и эмоционально-нравственной отзывчивости, понимания и сопереживания чувств других людей;</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освоение гуманистических традиций и ценностей, уважение прав и свобод человека;</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осмысление социально-нравственного, способность к определению своей позиции по отношению к литературному герою;</w:t>
      </w:r>
    </w:p>
    <w:p w:rsidR="00A75C8D" w:rsidRPr="00A75C8D" w:rsidRDefault="00A75C8D" w:rsidP="00A75C8D">
      <w:pPr>
        <w:shd w:val="clear" w:color="auto" w:fill="FFFFFF"/>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понимание культурного многообразия мира, уважение к культуре своего и других народов, толерантность.</w:t>
      </w:r>
    </w:p>
    <w:p w:rsidR="00A75C8D" w:rsidRPr="00A75C8D" w:rsidRDefault="00A75C8D" w:rsidP="00A75C8D">
      <w:pPr>
        <w:spacing w:after="0" w:line="240" w:lineRule="auto"/>
        <w:jc w:val="both"/>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 xml:space="preserve">Регулятивные: </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определять цель выполнения  заданий на уроке, во внеурочной деятельности, в жизненных ситуациях под руководством учителя.</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организация своего рабочего места под руководством учителя.</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определение плана выполнения заданий на уроках, внеурочной деятельности, жизненных ситуациях под руководством учителя.</w:t>
      </w:r>
    </w:p>
    <w:p w:rsidR="00A75C8D" w:rsidRPr="00A75C8D" w:rsidRDefault="00A75C8D" w:rsidP="00A75C8D">
      <w:pPr>
        <w:spacing w:after="0" w:line="240" w:lineRule="auto"/>
        <w:jc w:val="both"/>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Познавательные:</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освоение начальных форм познавательной и личностной рефлексии;</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овладение логическими действиями сравнения, синтеза, обобщения, классификации: а) сравнивать предметы, объекты: находить общее и различие; б) группировать предметы, объекты на основе существенных признаков;</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активное использование речевых средств для решения коммуникативных и познавательных  задач;</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ориентировка в учебнике: определять умения, которые будут сформированы на основе изучения данного раздела;</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формулирование ответов на вопросы учителя.</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нахождение нужной информации в учебнике.</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подробное пересказывание прочитанного или прослушанного.</w:t>
      </w:r>
    </w:p>
    <w:p w:rsidR="00A75C8D" w:rsidRPr="00A75C8D" w:rsidRDefault="00A75C8D" w:rsidP="00A75C8D">
      <w:pPr>
        <w:spacing w:after="0" w:line="240" w:lineRule="auto"/>
        <w:jc w:val="both"/>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 xml:space="preserve">Коммуникативные: </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готовность слушать собеседника и вести диалог;</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овладение навыками смыслового чтения текстов различных стилей и жанров в соответствии с целями и задачами;</w:t>
      </w:r>
    </w:p>
    <w:p w:rsidR="00A75C8D" w:rsidRPr="00A75C8D" w:rsidRDefault="00A75C8D" w:rsidP="00A75C8D">
      <w:p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осознано строить речевое высказывание в соответствии с задачами коммуникации: а) участвовать в диалоге на уроке и в  жизненных ситуациях; б) отвечать на вопросы учителя, товарищей по классу; в) соблюдать простейшие нормы речевого этикета: здороваться, прощаться, благодарить.</w:t>
      </w:r>
    </w:p>
    <w:p w:rsidR="00A75C8D" w:rsidRPr="00A75C8D" w:rsidRDefault="00A75C8D" w:rsidP="00A75C8D">
      <w:pPr>
        <w:shd w:val="clear" w:color="auto" w:fill="FFFFFF"/>
        <w:spacing w:after="0" w:line="240" w:lineRule="auto"/>
        <w:rPr>
          <w:rFonts w:ascii="Times New Roman" w:eastAsia="Times New Roman" w:hAnsi="Times New Roman" w:cs="Times New Roman"/>
          <w:color w:val="444444"/>
          <w:sz w:val="20"/>
          <w:szCs w:val="20"/>
          <w:lang w:eastAsia="ru-RU"/>
        </w:rPr>
      </w:pPr>
      <w:r w:rsidRPr="00A75C8D">
        <w:rPr>
          <w:rFonts w:ascii="Times New Roman" w:eastAsia="Times New Roman" w:hAnsi="Times New Roman" w:cs="Times New Roman"/>
          <w:sz w:val="20"/>
          <w:szCs w:val="20"/>
          <w:lang w:eastAsia="ru-RU"/>
        </w:rPr>
        <w:t>- участвовать в работе пары.</w:t>
      </w:r>
    </w:p>
    <w:p w:rsidR="00A75C8D" w:rsidRPr="00A75C8D" w:rsidRDefault="00A75C8D" w:rsidP="00A75C8D">
      <w:pPr>
        <w:shd w:val="clear" w:color="auto" w:fill="FFFFFF"/>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sz w:val="20"/>
          <w:szCs w:val="20"/>
          <w:lang w:eastAsia="ru-RU"/>
        </w:rPr>
        <w:t xml:space="preserve">Метапредметные: </w:t>
      </w:r>
      <w:r w:rsidRPr="00A75C8D">
        <w:rPr>
          <w:rFonts w:ascii="Times New Roman" w:eastAsia="Times New Roman" w:hAnsi="Times New Roman" w:cs="Times New Roman"/>
          <w:b/>
          <w:sz w:val="20"/>
          <w:szCs w:val="20"/>
          <w:lang w:eastAsia="ru-RU"/>
        </w:rPr>
        <w:br/>
      </w:r>
      <w:r w:rsidRPr="00A75C8D">
        <w:rPr>
          <w:rFonts w:ascii="Times New Roman" w:eastAsia="Times New Roman" w:hAnsi="Times New Roman" w:cs="Times New Roman"/>
          <w:sz w:val="20"/>
          <w:szCs w:val="20"/>
          <w:lang w:eastAsia="ru-RU"/>
        </w:rPr>
        <w:t>- способность сознательно организовывать и регулировать свою деятельность: учебную, общественную и др.;</w:t>
      </w:r>
    </w:p>
    <w:p w:rsidR="00A75C8D" w:rsidRPr="00A75C8D" w:rsidRDefault="00A75C8D" w:rsidP="00A75C8D">
      <w:pPr>
        <w:shd w:val="clear" w:color="auto" w:fill="FFFFFF"/>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rsidR="00A75C8D" w:rsidRPr="00A75C8D" w:rsidRDefault="00A75C8D" w:rsidP="00A75C8D">
      <w:pPr>
        <w:shd w:val="clear" w:color="auto" w:fill="FFFFFF"/>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 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A75C8D" w:rsidRPr="00A75C8D" w:rsidRDefault="00A75C8D" w:rsidP="00A75C8D">
      <w:pPr>
        <w:shd w:val="clear" w:color="auto" w:fill="FFFFFF"/>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 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 xml:space="preserve">Предметные: </w:t>
      </w:r>
    </w:p>
    <w:p w:rsidR="00A75C8D" w:rsidRPr="00A75C8D" w:rsidRDefault="00A75C8D" w:rsidP="00A75C8D">
      <w:pPr>
        <w:autoSpaceDE w:val="0"/>
        <w:autoSpaceDN w:val="0"/>
        <w:adjustRightInd w:val="0"/>
        <w:spacing w:after="0" w:line="240" w:lineRule="auto"/>
        <w:ind w:firstLine="394"/>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sz w:val="20"/>
          <w:szCs w:val="20"/>
          <w:lang w:eastAsia="ru-RU"/>
        </w:rPr>
        <w:t xml:space="preserve">Предметными результатами </w:t>
      </w:r>
      <w:r w:rsidRPr="00A75C8D">
        <w:rPr>
          <w:rFonts w:ascii="Times New Roman" w:eastAsia="Times New Roman" w:hAnsi="Times New Roman" w:cs="Times New Roman"/>
          <w:bCs/>
          <w:sz w:val="20"/>
          <w:szCs w:val="20"/>
          <w:lang w:eastAsia="ru-RU"/>
        </w:rPr>
        <w:t>освоения выпускниками ос</w:t>
      </w:r>
      <w:r w:rsidRPr="00A75C8D">
        <w:rPr>
          <w:rFonts w:ascii="Times New Roman" w:eastAsia="Times New Roman" w:hAnsi="Times New Roman" w:cs="Times New Roman"/>
          <w:bCs/>
          <w:sz w:val="20"/>
          <w:szCs w:val="20"/>
          <w:lang w:eastAsia="ru-RU"/>
        </w:rPr>
        <w:softHyphen/>
        <w:t>новной школы программы по русскому (родному) языку яв</w:t>
      </w:r>
      <w:r w:rsidRPr="00A75C8D">
        <w:rPr>
          <w:rFonts w:ascii="Times New Roman" w:eastAsia="Times New Roman" w:hAnsi="Times New Roman" w:cs="Times New Roman"/>
          <w:bCs/>
          <w:sz w:val="20"/>
          <w:szCs w:val="20"/>
          <w:lang w:eastAsia="ru-RU"/>
        </w:rPr>
        <w:softHyphen/>
        <w:t>ляются:</w:t>
      </w:r>
    </w:p>
    <w:p w:rsidR="00A75C8D" w:rsidRPr="00A75C8D" w:rsidRDefault="00A75C8D" w:rsidP="00A75C8D">
      <w:pPr>
        <w:numPr>
          <w:ilvl w:val="0"/>
          <w:numId w:val="35"/>
        </w:numPr>
        <w:tabs>
          <w:tab w:val="left" w:pos="701"/>
        </w:tab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представление о русском языке как языке русского на</w:t>
      </w:r>
      <w:r w:rsidRPr="00A75C8D">
        <w:rPr>
          <w:rFonts w:ascii="Times New Roman" w:eastAsia="Times New Roman" w:hAnsi="Times New Roman" w:cs="Times New Roman"/>
          <w:bCs/>
          <w:sz w:val="20"/>
          <w:szCs w:val="20"/>
          <w:lang w:eastAsia="ru-RU"/>
        </w:rPr>
        <w:softHyphen/>
        <w:t>рода, государственном языке Российской Федерации, средстве межнационального общения, консолидации и единения наро</w:t>
      </w:r>
      <w:r w:rsidRPr="00A75C8D">
        <w:rPr>
          <w:rFonts w:ascii="Times New Roman" w:eastAsia="Times New Roman" w:hAnsi="Times New Roman" w:cs="Times New Roman"/>
          <w:bCs/>
          <w:sz w:val="20"/>
          <w:szCs w:val="20"/>
          <w:lang w:eastAsia="ru-RU"/>
        </w:rPr>
        <w:softHyphen/>
        <w:t>дов России; о связи языка и культуры народа; роли родного языка в жизни человека и общества;</w:t>
      </w:r>
    </w:p>
    <w:p w:rsidR="00A75C8D" w:rsidRPr="00A75C8D" w:rsidRDefault="00A75C8D" w:rsidP="00A75C8D">
      <w:pPr>
        <w:numPr>
          <w:ilvl w:val="0"/>
          <w:numId w:val="35"/>
        </w:numPr>
        <w:tabs>
          <w:tab w:val="left" w:pos="701"/>
        </w:tab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понимание определяющей роли языка в развитии ин</w:t>
      </w:r>
      <w:r w:rsidRPr="00A75C8D">
        <w:rPr>
          <w:rFonts w:ascii="Times New Roman" w:eastAsia="Times New Roman" w:hAnsi="Times New Roman" w:cs="Times New Roman"/>
          <w:bCs/>
          <w:sz w:val="20"/>
          <w:szCs w:val="20"/>
          <w:lang w:eastAsia="ru-RU"/>
        </w:rPr>
        <w:softHyphen/>
        <w:t>теллектуальных и творческих способностей личности, при по</w:t>
      </w:r>
      <w:r w:rsidRPr="00A75C8D">
        <w:rPr>
          <w:rFonts w:ascii="Times New Roman" w:eastAsia="Times New Roman" w:hAnsi="Times New Roman" w:cs="Times New Roman"/>
          <w:bCs/>
          <w:sz w:val="20"/>
          <w:szCs w:val="20"/>
          <w:lang w:eastAsia="ru-RU"/>
        </w:rPr>
        <w:softHyphen/>
        <w:t>лучении образования, а также роли русского языка в процес</w:t>
      </w:r>
      <w:r w:rsidRPr="00A75C8D">
        <w:rPr>
          <w:rFonts w:ascii="Times New Roman" w:eastAsia="Times New Roman" w:hAnsi="Times New Roman" w:cs="Times New Roman"/>
          <w:bCs/>
          <w:sz w:val="20"/>
          <w:szCs w:val="20"/>
          <w:lang w:eastAsia="ru-RU"/>
        </w:rPr>
        <w:softHyphen/>
        <w:t>се самообразования;</w:t>
      </w:r>
    </w:p>
    <w:p w:rsidR="00A75C8D" w:rsidRPr="00A75C8D" w:rsidRDefault="00A75C8D" w:rsidP="00A75C8D">
      <w:pPr>
        <w:tabs>
          <w:tab w:val="left" w:pos="720"/>
        </w:tabs>
        <w:autoSpaceDE w:val="0"/>
        <w:autoSpaceDN w:val="0"/>
        <w:adjustRightInd w:val="0"/>
        <w:spacing w:after="0" w:line="240" w:lineRule="auto"/>
        <w:ind w:left="422" w:hanging="19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sz w:val="20"/>
          <w:szCs w:val="20"/>
          <w:lang w:eastAsia="ru-RU"/>
        </w:rPr>
        <w:t>3)</w:t>
      </w:r>
      <w:r w:rsidRPr="00A75C8D">
        <w:rPr>
          <w:rFonts w:ascii="Times New Roman" w:eastAsia="Times New Roman" w:hAnsi="Times New Roman" w:cs="Times New Roman"/>
          <w:sz w:val="20"/>
          <w:szCs w:val="20"/>
          <w:lang w:eastAsia="ru-RU"/>
        </w:rPr>
        <w:tab/>
        <w:t>владение всеми видами речевой деятельности:</w:t>
      </w:r>
      <w:r w:rsidRPr="00A75C8D">
        <w:rPr>
          <w:rFonts w:ascii="Times New Roman" w:eastAsia="Times New Roman" w:hAnsi="Times New Roman" w:cs="Times New Roman"/>
          <w:bCs/>
          <w:i/>
          <w:iCs/>
          <w:sz w:val="20"/>
          <w:szCs w:val="20"/>
          <w:lang w:eastAsia="ru-RU"/>
        </w:rPr>
        <w:t xml:space="preserve"> аудирование и чтение:</w:t>
      </w:r>
    </w:p>
    <w:p w:rsidR="00A75C8D" w:rsidRPr="00A75C8D" w:rsidRDefault="00A75C8D" w:rsidP="00A75C8D">
      <w:pPr>
        <w:numPr>
          <w:ilvl w:val="0"/>
          <w:numId w:val="36"/>
        </w:numPr>
        <w:tabs>
          <w:tab w:val="left" w:pos="662"/>
        </w:tabs>
        <w:autoSpaceDE w:val="0"/>
        <w:autoSpaceDN w:val="0"/>
        <w:adjustRightInd w:val="0"/>
        <w:spacing w:after="0" w:line="240" w:lineRule="auto"/>
        <w:ind w:right="10"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адекватное понимание информации устного и письмен</w:t>
      </w:r>
      <w:r w:rsidRPr="00A75C8D">
        <w:rPr>
          <w:rFonts w:ascii="Times New Roman" w:eastAsia="Times New Roman" w:hAnsi="Times New Roman" w:cs="Times New Roman"/>
          <w:bCs/>
          <w:sz w:val="20"/>
          <w:szCs w:val="20"/>
          <w:lang w:eastAsia="ru-RU"/>
        </w:rPr>
        <w:softHyphen/>
        <w:t>ного сообщения (цели, темы текста, основной и дополнитель</w:t>
      </w:r>
      <w:r w:rsidRPr="00A75C8D">
        <w:rPr>
          <w:rFonts w:ascii="Times New Roman" w:eastAsia="Times New Roman" w:hAnsi="Times New Roman" w:cs="Times New Roman"/>
          <w:bCs/>
          <w:sz w:val="20"/>
          <w:szCs w:val="20"/>
          <w:lang w:eastAsia="ru-RU"/>
        </w:rPr>
        <w:softHyphen/>
        <w:t>ной информации);</w:t>
      </w:r>
    </w:p>
    <w:p w:rsidR="00A75C8D" w:rsidRPr="00A75C8D" w:rsidRDefault="00A75C8D" w:rsidP="00A75C8D">
      <w:pPr>
        <w:numPr>
          <w:ilvl w:val="0"/>
          <w:numId w:val="36"/>
        </w:numPr>
        <w:tabs>
          <w:tab w:val="left" w:pos="662"/>
        </w:tabs>
        <w:autoSpaceDE w:val="0"/>
        <w:autoSpaceDN w:val="0"/>
        <w:adjustRightInd w:val="0"/>
        <w:spacing w:after="0" w:line="240" w:lineRule="auto"/>
        <w:ind w:right="10"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владение разными видами чтения (просмотровым, озна</w:t>
      </w:r>
      <w:r w:rsidRPr="00A75C8D">
        <w:rPr>
          <w:rFonts w:ascii="Times New Roman" w:eastAsia="Times New Roman" w:hAnsi="Times New Roman" w:cs="Times New Roman"/>
          <w:bCs/>
          <w:sz w:val="20"/>
          <w:szCs w:val="20"/>
          <w:lang w:eastAsia="ru-RU"/>
        </w:rPr>
        <w:softHyphen/>
        <w:t>комительным, изучающим) текстов разных стилей и жанров;</w:t>
      </w:r>
    </w:p>
    <w:p w:rsidR="00A75C8D" w:rsidRPr="00A75C8D" w:rsidRDefault="00A75C8D" w:rsidP="00A75C8D">
      <w:pPr>
        <w:numPr>
          <w:ilvl w:val="0"/>
          <w:numId w:val="36"/>
        </w:numPr>
        <w:tabs>
          <w:tab w:val="left" w:pos="662"/>
        </w:tabs>
        <w:autoSpaceDE w:val="0"/>
        <w:autoSpaceDN w:val="0"/>
        <w:adjustRightInd w:val="0"/>
        <w:spacing w:after="0" w:line="240" w:lineRule="auto"/>
        <w:ind w:right="19"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владение умениями информационной переработки про</w:t>
      </w:r>
      <w:r w:rsidRPr="00A75C8D">
        <w:rPr>
          <w:rFonts w:ascii="Times New Roman" w:eastAsia="Times New Roman" w:hAnsi="Times New Roman" w:cs="Times New Roman"/>
          <w:bCs/>
          <w:sz w:val="20"/>
          <w:szCs w:val="20"/>
          <w:lang w:eastAsia="ru-RU"/>
        </w:rPr>
        <w:softHyphen/>
        <w:t>читанного текста (план, тезисы); приемами работы с книгой, периодическими изданиями;</w:t>
      </w:r>
    </w:p>
    <w:p w:rsidR="00A75C8D" w:rsidRPr="00A75C8D" w:rsidRDefault="00A75C8D" w:rsidP="00A75C8D">
      <w:pPr>
        <w:numPr>
          <w:ilvl w:val="0"/>
          <w:numId w:val="36"/>
        </w:numPr>
        <w:tabs>
          <w:tab w:val="left" w:pos="662"/>
        </w:tabs>
        <w:autoSpaceDE w:val="0"/>
        <w:autoSpaceDN w:val="0"/>
        <w:adjustRightInd w:val="0"/>
        <w:spacing w:after="0" w:line="240" w:lineRule="auto"/>
        <w:ind w:right="19"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способность свободно пользоваться словарями различ</w:t>
      </w:r>
      <w:r w:rsidRPr="00A75C8D">
        <w:rPr>
          <w:rFonts w:ascii="Times New Roman" w:eastAsia="Times New Roman" w:hAnsi="Times New Roman" w:cs="Times New Roman"/>
          <w:bCs/>
          <w:sz w:val="20"/>
          <w:szCs w:val="20"/>
          <w:lang w:eastAsia="ru-RU"/>
        </w:rPr>
        <w:softHyphen/>
        <w:t>ных типов, справочной литературой, в том числе и на элек</w:t>
      </w:r>
      <w:r w:rsidRPr="00A75C8D">
        <w:rPr>
          <w:rFonts w:ascii="Times New Roman" w:eastAsia="Times New Roman" w:hAnsi="Times New Roman" w:cs="Times New Roman"/>
          <w:bCs/>
          <w:sz w:val="20"/>
          <w:szCs w:val="20"/>
          <w:lang w:eastAsia="ru-RU"/>
        </w:rPr>
        <w:softHyphen/>
        <w:t>тронных носителях;</w:t>
      </w:r>
    </w:p>
    <w:p w:rsidR="00A75C8D" w:rsidRPr="00A75C8D" w:rsidRDefault="00A75C8D" w:rsidP="00A75C8D">
      <w:pPr>
        <w:numPr>
          <w:ilvl w:val="0"/>
          <w:numId w:val="36"/>
        </w:numPr>
        <w:tabs>
          <w:tab w:val="left" w:pos="662"/>
        </w:tabs>
        <w:autoSpaceDE w:val="0"/>
        <w:autoSpaceDN w:val="0"/>
        <w:adjustRightInd w:val="0"/>
        <w:spacing w:after="0" w:line="240" w:lineRule="auto"/>
        <w:ind w:right="10"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адекватное восприятие на слух текстов разных стилей и жанров; владение различными видами аудирования (с пол</w:t>
      </w:r>
      <w:r w:rsidRPr="00A75C8D">
        <w:rPr>
          <w:rFonts w:ascii="Times New Roman" w:eastAsia="Times New Roman" w:hAnsi="Times New Roman" w:cs="Times New Roman"/>
          <w:bCs/>
          <w:sz w:val="20"/>
          <w:szCs w:val="20"/>
          <w:lang w:eastAsia="ru-RU"/>
        </w:rPr>
        <w:softHyphen/>
        <w:t>ным пониманием аудиотекста, с пониманием его основного содержания, с выборочным извлечением информации);</w:t>
      </w:r>
    </w:p>
    <w:p w:rsidR="00A75C8D" w:rsidRPr="00A75C8D" w:rsidRDefault="00A75C8D" w:rsidP="00A75C8D">
      <w:pPr>
        <w:numPr>
          <w:ilvl w:val="0"/>
          <w:numId w:val="36"/>
        </w:numPr>
        <w:tabs>
          <w:tab w:val="left" w:pos="662"/>
        </w:tabs>
        <w:autoSpaceDE w:val="0"/>
        <w:autoSpaceDN w:val="0"/>
        <w:adjustRightInd w:val="0"/>
        <w:spacing w:after="0" w:line="240" w:lineRule="auto"/>
        <w:ind w:right="19"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умение сравнивать речевые высказывания с точки зре</w:t>
      </w:r>
      <w:r w:rsidRPr="00A75C8D">
        <w:rPr>
          <w:rFonts w:ascii="Times New Roman" w:eastAsia="Times New Roman" w:hAnsi="Times New Roman" w:cs="Times New Roman"/>
          <w:bCs/>
          <w:sz w:val="20"/>
          <w:szCs w:val="20"/>
          <w:lang w:eastAsia="ru-RU"/>
        </w:rPr>
        <w:softHyphen/>
        <w:t>ния их содержания, принадлежности к определенной функцио</w:t>
      </w:r>
      <w:r w:rsidRPr="00A75C8D">
        <w:rPr>
          <w:rFonts w:ascii="Times New Roman" w:eastAsia="Times New Roman" w:hAnsi="Times New Roman" w:cs="Times New Roman"/>
          <w:bCs/>
          <w:sz w:val="20"/>
          <w:szCs w:val="20"/>
          <w:lang w:eastAsia="ru-RU"/>
        </w:rPr>
        <w:softHyphen/>
        <w:t>нальной разновидности языка и использованных языковых средств;</w:t>
      </w:r>
    </w:p>
    <w:p w:rsidR="00A75C8D" w:rsidRPr="00A75C8D" w:rsidRDefault="00A75C8D" w:rsidP="00A75C8D">
      <w:pPr>
        <w:autoSpaceDE w:val="0"/>
        <w:autoSpaceDN w:val="0"/>
        <w:adjustRightInd w:val="0"/>
        <w:spacing w:after="0" w:line="240" w:lineRule="auto"/>
        <w:ind w:left="403" w:hanging="202"/>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
          <w:iCs/>
          <w:sz w:val="20"/>
          <w:szCs w:val="20"/>
          <w:lang w:eastAsia="ru-RU"/>
        </w:rPr>
        <w:t>говорение и письмо:</w:t>
      </w:r>
    </w:p>
    <w:p w:rsidR="00A75C8D" w:rsidRPr="00A75C8D" w:rsidRDefault="00A75C8D" w:rsidP="00A75C8D">
      <w:pPr>
        <w:numPr>
          <w:ilvl w:val="0"/>
          <w:numId w:val="36"/>
        </w:numPr>
        <w:tabs>
          <w:tab w:val="left" w:pos="662"/>
        </w:tabs>
        <w:autoSpaceDE w:val="0"/>
        <w:autoSpaceDN w:val="0"/>
        <w:adjustRightInd w:val="0"/>
        <w:spacing w:after="0" w:line="240" w:lineRule="auto"/>
        <w:ind w:right="19"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умение воспроизводить в устной и письменной форме прослушанный или прочитанный текст с заданной степенью свернутости (пересказ, план, тезисы);</w:t>
      </w:r>
    </w:p>
    <w:p w:rsidR="00A75C8D" w:rsidRPr="00A75C8D" w:rsidRDefault="00A75C8D" w:rsidP="00A75C8D">
      <w:pPr>
        <w:tabs>
          <w:tab w:val="left" w:pos="221"/>
          <w:tab w:val="left" w:leader="dot" w:pos="5078"/>
        </w:tab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w:t>
      </w:r>
      <w:r w:rsidRPr="00A75C8D">
        <w:rPr>
          <w:rFonts w:ascii="Times New Roman" w:eastAsia="Times New Roman" w:hAnsi="Times New Roman" w:cs="Times New Roman"/>
          <w:bCs/>
          <w:sz w:val="20"/>
          <w:szCs w:val="20"/>
          <w:lang w:eastAsia="ru-RU"/>
        </w:rPr>
        <w:tab/>
        <w:t>способность свободно, правильно излагать</w:t>
      </w:r>
      <w:r w:rsidRPr="00A75C8D">
        <w:rPr>
          <w:rFonts w:ascii="Times New Roman" w:eastAsia="Times New Roman" w:hAnsi="Times New Roman" w:cs="Times New Roman"/>
          <w:bCs/>
          <w:sz w:val="20"/>
          <w:szCs w:val="20"/>
          <w:lang w:eastAsia="ru-RU"/>
        </w:rPr>
        <w:tab/>
        <w:t>свои мысли в устной и письменной форме, соблюдать нормы построения текста (логичность, последовательность, связность, соответсвие теме и др.); адекватно выражать свое отношение к фак</w:t>
      </w:r>
      <w:r w:rsidRPr="00A75C8D">
        <w:rPr>
          <w:rFonts w:ascii="Times New Roman" w:eastAsia="Times New Roman" w:hAnsi="Times New Roman" w:cs="Times New Roman"/>
          <w:bCs/>
          <w:sz w:val="20"/>
          <w:szCs w:val="20"/>
          <w:lang w:eastAsia="ru-RU"/>
        </w:rPr>
        <w:softHyphen/>
        <w:t>там и явлениям окружающей действительности, к прочитан</w:t>
      </w:r>
      <w:r w:rsidRPr="00A75C8D">
        <w:rPr>
          <w:rFonts w:ascii="Times New Roman" w:eastAsia="Times New Roman" w:hAnsi="Times New Roman" w:cs="Times New Roman"/>
          <w:bCs/>
          <w:sz w:val="20"/>
          <w:szCs w:val="20"/>
          <w:lang w:eastAsia="ru-RU"/>
        </w:rPr>
        <w:softHyphen/>
        <w:t>ному, услышанному, увиденному;</w:t>
      </w:r>
    </w:p>
    <w:p w:rsidR="00A75C8D" w:rsidRPr="00A75C8D" w:rsidRDefault="00A75C8D" w:rsidP="00A75C8D">
      <w:pPr>
        <w:numPr>
          <w:ilvl w:val="0"/>
          <w:numId w:val="37"/>
        </w:numPr>
        <w:tabs>
          <w:tab w:val="left" w:pos="662"/>
        </w:tabs>
        <w:autoSpaceDE w:val="0"/>
        <w:autoSpaceDN w:val="0"/>
        <w:adjustRightInd w:val="0"/>
        <w:spacing w:after="0" w:line="240" w:lineRule="auto"/>
        <w:ind w:firstLine="451"/>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умение создавать устные и письменные тексты разных типов и стилей речи с учетом замысла и ситуации общения; создавать тексты различных жанров (рассказ, отзыв, письмо, расписка, доверенность, заявление), осуществляя при этом осознанный выбор и организацию языковых средств в соот</w:t>
      </w:r>
      <w:r w:rsidRPr="00A75C8D">
        <w:rPr>
          <w:rFonts w:ascii="Times New Roman" w:eastAsia="Times New Roman" w:hAnsi="Times New Roman" w:cs="Times New Roman"/>
          <w:bCs/>
          <w:sz w:val="20"/>
          <w:szCs w:val="20"/>
          <w:lang w:eastAsia="ru-RU"/>
        </w:rPr>
        <w:softHyphen/>
        <w:t>ветствии с коммуникативной задачей;</w:t>
      </w:r>
    </w:p>
    <w:p w:rsidR="00A75C8D" w:rsidRPr="00A75C8D" w:rsidRDefault="00A75C8D" w:rsidP="00A75C8D">
      <w:pPr>
        <w:numPr>
          <w:ilvl w:val="0"/>
          <w:numId w:val="37"/>
        </w:numPr>
        <w:tabs>
          <w:tab w:val="left" w:pos="662"/>
        </w:tabs>
        <w:autoSpaceDE w:val="0"/>
        <w:autoSpaceDN w:val="0"/>
        <w:adjustRightInd w:val="0"/>
        <w:spacing w:after="0" w:line="240" w:lineRule="auto"/>
        <w:ind w:firstLine="451"/>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владение различными видами монолога и диалога; вы</w:t>
      </w:r>
      <w:r w:rsidRPr="00A75C8D">
        <w:rPr>
          <w:rFonts w:ascii="Times New Roman" w:eastAsia="Times New Roman" w:hAnsi="Times New Roman" w:cs="Times New Roman"/>
          <w:bCs/>
          <w:sz w:val="20"/>
          <w:szCs w:val="20"/>
          <w:lang w:eastAsia="ru-RU"/>
        </w:rPr>
        <w:softHyphen/>
        <w:t>ступление перед аудиторией сверстников с небольшими сооб</w:t>
      </w:r>
      <w:r w:rsidRPr="00A75C8D">
        <w:rPr>
          <w:rFonts w:ascii="Times New Roman" w:eastAsia="Times New Roman" w:hAnsi="Times New Roman" w:cs="Times New Roman"/>
          <w:bCs/>
          <w:sz w:val="20"/>
          <w:szCs w:val="20"/>
          <w:lang w:eastAsia="ru-RU"/>
        </w:rPr>
        <w:softHyphen/>
        <w:t>щениями, докладом;</w:t>
      </w:r>
    </w:p>
    <w:p w:rsidR="00A75C8D" w:rsidRPr="00A75C8D" w:rsidRDefault="00A75C8D" w:rsidP="00A75C8D">
      <w:pPr>
        <w:numPr>
          <w:ilvl w:val="0"/>
          <w:numId w:val="37"/>
        </w:numPr>
        <w:tabs>
          <w:tab w:val="left" w:pos="662"/>
        </w:tabs>
        <w:autoSpaceDE w:val="0"/>
        <w:autoSpaceDN w:val="0"/>
        <w:adjustRightInd w:val="0"/>
        <w:spacing w:after="0" w:line="240" w:lineRule="auto"/>
        <w:ind w:firstLine="451"/>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соблюдение в практике речевого общения основных орфоэпических, лексических, грамматических норм совре</w:t>
      </w:r>
      <w:r w:rsidRPr="00A75C8D">
        <w:rPr>
          <w:rFonts w:ascii="Times New Roman" w:eastAsia="Times New Roman" w:hAnsi="Times New Roman" w:cs="Times New Roman"/>
          <w:bCs/>
          <w:sz w:val="20"/>
          <w:szCs w:val="20"/>
          <w:lang w:eastAsia="ru-RU"/>
        </w:rPr>
        <w:softHyphen/>
        <w:t>менного русского литературного языка; стилистически кор</w:t>
      </w:r>
      <w:r w:rsidRPr="00A75C8D">
        <w:rPr>
          <w:rFonts w:ascii="Times New Roman" w:eastAsia="Times New Roman" w:hAnsi="Times New Roman" w:cs="Times New Roman"/>
          <w:bCs/>
          <w:sz w:val="20"/>
          <w:szCs w:val="20"/>
          <w:lang w:eastAsia="ru-RU"/>
        </w:rPr>
        <w:softHyphen/>
        <w:t>ректное использование лексики и фразеологии: соблюдение в практике письма основных правил орфографии и пунктуа</w:t>
      </w:r>
      <w:r w:rsidRPr="00A75C8D">
        <w:rPr>
          <w:rFonts w:ascii="Times New Roman" w:eastAsia="Times New Roman" w:hAnsi="Times New Roman" w:cs="Times New Roman"/>
          <w:bCs/>
          <w:sz w:val="20"/>
          <w:szCs w:val="20"/>
          <w:lang w:eastAsia="ru-RU"/>
        </w:rPr>
        <w:softHyphen/>
        <w:t>ции;</w:t>
      </w:r>
    </w:p>
    <w:p w:rsidR="00A75C8D" w:rsidRPr="00A75C8D" w:rsidRDefault="00A75C8D" w:rsidP="00A75C8D">
      <w:pPr>
        <w:numPr>
          <w:ilvl w:val="0"/>
          <w:numId w:val="37"/>
        </w:numPr>
        <w:tabs>
          <w:tab w:val="left" w:pos="662"/>
        </w:tabs>
        <w:autoSpaceDE w:val="0"/>
        <w:autoSpaceDN w:val="0"/>
        <w:adjustRightInd w:val="0"/>
        <w:spacing w:after="0" w:line="240" w:lineRule="auto"/>
        <w:ind w:firstLine="451"/>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способность участвовать в речевом общении с соблю</w:t>
      </w:r>
      <w:r w:rsidRPr="00A75C8D">
        <w:rPr>
          <w:rFonts w:ascii="Times New Roman" w:eastAsia="Times New Roman" w:hAnsi="Times New Roman" w:cs="Times New Roman"/>
          <w:bCs/>
          <w:sz w:val="20"/>
          <w:szCs w:val="20"/>
          <w:lang w:eastAsia="ru-RU"/>
        </w:rPr>
        <w:softHyphen/>
        <w:t>дением норм речевого этикета; уместно пользоваться внеязыковыми средствами общения (жестами, мимикой) в различ</w:t>
      </w:r>
      <w:r w:rsidRPr="00A75C8D">
        <w:rPr>
          <w:rFonts w:ascii="Times New Roman" w:eastAsia="Times New Roman" w:hAnsi="Times New Roman" w:cs="Times New Roman"/>
          <w:bCs/>
          <w:sz w:val="20"/>
          <w:szCs w:val="20"/>
          <w:lang w:eastAsia="ru-RU"/>
        </w:rPr>
        <w:softHyphen/>
        <w:t>ных жизненных ситуациях общения;</w:t>
      </w:r>
    </w:p>
    <w:p w:rsidR="00A75C8D" w:rsidRPr="00A75C8D" w:rsidRDefault="00A75C8D" w:rsidP="00A75C8D">
      <w:pPr>
        <w:autoSpaceDE w:val="0"/>
        <w:autoSpaceDN w:val="0"/>
        <w:adjustRightInd w:val="0"/>
        <w:spacing w:after="0" w:line="240" w:lineRule="auto"/>
        <w:ind w:firstLine="394"/>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осуществление речевого самоконтроля; способность оценивать свою речь с точки зрения ее содержания, языко</w:t>
      </w:r>
      <w:r w:rsidRPr="00A75C8D">
        <w:rPr>
          <w:rFonts w:ascii="Times New Roman" w:eastAsia="Times New Roman" w:hAnsi="Times New Roman" w:cs="Times New Roman"/>
          <w:bCs/>
          <w:sz w:val="20"/>
          <w:szCs w:val="20"/>
          <w:lang w:eastAsia="ru-RU"/>
        </w:rPr>
        <w:softHyphen/>
        <w:t>вого и эффективности в достижении поставлен</w:t>
      </w:r>
      <w:r w:rsidRPr="00A75C8D">
        <w:rPr>
          <w:rFonts w:ascii="Times New Roman" w:eastAsia="Times New Roman" w:hAnsi="Times New Roman" w:cs="Times New Roman"/>
          <w:bCs/>
          <w:sz w:val="20"/>
          <w:szCs w:val="20"/>
          <w:lang w:eastAsia="ru-RU"/>
        </w:rPr>
        <w:softHyphen/>
        <w:t>ных коммуникативных задач; умение находить грамматиче</w:t>
      </w:r>
      <w:r w:rsidRPr="00A75C8D">
        <w:rPr>
          <w:rFonts w:ascii="Times New Roman" w:eastAsia="Times New Roman" w:hAnsi="Times New Roman" w:cs="Times New Roman"/>
          <w:bCs/>
          <w:sz w:val="20"/>
          <w:szCs w:val="20"/>
          <w:lang w:eastAsia="ru-RU"/>
        </w:rPr>
        <w:softHyphen/>
        <w:t>ские и речевые ошибки, недочеты, исправлять их; совершен</w:t>
      </w:r>
      <w:r w:rsidRPr="00A75C8D">
        <w:rPr>
          <w:rFonts w:ascii="Times New Roman" w:eastAsia="Times New Roman" w:hAnsi="Times New Roman" w:cs="Times New Roman"/>
          <w:bCs/>
          <w:sz w:val="20"/>
          <w:szCs w:val="20"/>
          <w:lang w:eastAsia="ru-RU"/>
        </w:rPr>
        <w:softHyphen/>
        <w:t>ствовать и редактировать собственные тексты;</w:t>
      </w:r>
    </w:p>
    <w:p w:rsidR="00A75C8D" w:rsidRPr="00A75C8D" w:rsidRDefault="00A75C8D" w:rsidP="00A75C8D">
      <w:pPr>
        <w:tabs>
          <w:tab w:val="left" w:pos="2740"/>
        </w:tabs>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3. Содержание программы</w:t>
      </w:r>
    </w:p>
    <w:p w:rsidR="00A75C8D" w:rsidRPr="00A75C8D" w:rsidRDefault="00A75C8D" w:rsidP="00A75C8D">
      <w:pPr>
        <w:autoSpaceDE w:val="0"/>
        <w:autoSpaceDN w:val="0"/>
        <w:adjustRightInd w:val="0"/>
        <w:spacing w:after="0" w:line="240" w:lineRule="auto"/>
        <w:ind w:firstLine="432"/>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Язык и общение</w:t>
      </w:r>
    </w:p>
    <w:p w:rsidR="00A75C8D" w:rsidRPr="00A75C8D" w:rsidRDefault="00A75C8D" w:rsidP="00A75C8D">
      <w:pPr>
        <w:autoSpaceDE w:val="0"/>
        <w:autoSpaceDN w:val="0"/>
        <w:adjustRightInd w:val="0"/>
        <w:spacing w:after="0" w:line="240" w:lineRule="auto"/>
        <w:ind w:right="19" w:firstLine="34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Язык и человек. Общение устное и письменное. Чте</w:t>
      </w:r>
      <w:r w:rsidRPr="00A75C8D">
        <w:rPr>
          <w:rFonts w:ascii="Times New Roman" w:eastAsia="Times New Roman" w:hAnsi="Times New Roman" w:cs="Times New Roman"/>
          <w:bCs/>
          <w:sz w:val="20"/>
          <w:szCs w:val="20"/>
          <w:lang w:eastAsia="ru-RU"/>
        </w:rPr>
        <w:softHyphen/>
        <w:t>ние и его виды. Слушание и его приёмы. Научный, художественный, разговорный стили речи.</w:t>
      </w:r>
    </w:p>
    <w:p w:rsidR="00A75C8D" w:rsidRPr="00A75C8D" w:rsidRDefault="00A75C8D" w:rsidP="00A75C8D">
      <w:pPr>
        <w:tabs>
          <w:tab w:val="left" w:pos="595"/>
        </w:tabs>
        <w:autoSpaceDE w:val="0"/>
        <w:autoSpaceDN w:val="0"/>
        <w:adjustRightInd w:val="0"/>
        <w:spacing w:after="0" w:line="240" w:lineRule="auto"/>
        <w:ind w:hanging="202"/>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 xml:space="preserve">Повторение изученного в </w:t>
      </w:r>
      <w:r w:rsidRPr="00A75C8D">
        <w:rPr>
          <w:rFonts w:ascii="Times New Roman" w:eastAsia="Times New Roman" w:hAnsi="Times New Roman" w:cs="Times New Roman"/>
          <w:b/>
          <w:sz w:val="20"/>
          <w:szCs w:val="20"/>
          <w:lang w:val="en-US" w:eastAsia="ru-RU"/>
        </w:rPr>
        <w:t>I</w:t>
      </w:r>
      <w:r w:rsidRPr="00A75C8D">
        <w:rPr>
          <w:rFonts w:ascii="Times New Roman" w:eastAsia="Times New Roman" w:hAnsi="Times New Roman" w:cs="Times New Roman"/>
          <w:b/>
          <w:sz w:val="20"/>
          <w:szCs w:val="20"/>
          <w:lang w:eastAsia="ru-RU"/>
        </w:rPr>
        <w:t xml:space="preserve"> - I</w:t>
      </w:r>
      <w:r w:rsidRPr="00A75C8D">
        <w:rPr>
          <w:rFonts w:ascii="Times New Roman" w:eastAsia="Times New Roman" w:hAnsi="Times New Roman" w:cs="Times New Roman"/>
          <w:b/>
          <w:sz w:val="20"/>
          <w:szCs w:val="20"/>
          <w:lang w:val="en-US" w:eastAsia="ru-RU"/>
        </w:rPr>
        <w:t>V</w:t>
      </w:r>
      <w:r w:rsidRPr="00A75C8D">
        <w:rPr>
          <w:rFonts w:ascii="Times New Roman" w:eastAsia="Times New Roman" w:hAnsi="Times New Roman" w:cs="Times New Roman"/>
          <w:b/>
          <w:sz w:val="20"/>
          <w:szCs w:val="20"/>
          <w:lang w:eastAsia="ru-RU"/>
        </w:rPr>
        <w:t>классах</w:t>
      </w:r>
    </w:p>
    <w:p w:rsidR="00A75C8D" w:rsidRPr="00A75C8D" w:rsidRDefault="00A75C8D" w:rsidP="00A75C8D">
      <w:pPr>
        <w:tabs>
          <w:tab w:val="left" w:pos="595"/>
        </w:tabs>
        <w:autoSpaceDE w:val="0"/>
        <w:autoSpaceDN w:val="0"/>
        <w:adjustRightInd w:val="0"/>
        <w:spacing w:after="0" w:line="240" w:lineRule="auto"/>
        <w:ind w:hanging="202"/>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sz w:val="20"/>
          <w:szCs w:val="20"/>
          <w:lang w:val="en-US" w:eastAsia="ru-RU"/>
        </w:rPr>
        <w:t>I</w:t>
      </w:r>
      <w:r w:rsidRPr="00A75C8D">
        <w:rPr>
          <w:rFonts w:ascii="Times New Roman" w:eastAsia="Times New Roman" w:hAnsi="Times New Roman" w:cs="Times New Roman"/>
          <w:sz w:val="20"/>
          <w:szCs w:val="20"/>
          <w:lang w:eastAsia="ru-RU"/>
        </w:rPr>
        <w:t>.</w:t>
      </w:r>
      <w:r w:rsidRPr="00A75C8D">
        <w:rPr>
          <w:rFonts w:ascii="Times New Roman" w:eastAsia="Times New Roman" w:hAnsi="Times New Roman" w:cs="Times New Roman"/>
          <w:sz w:val="20"/>
          <w:szCs w:val="20"/>
          <w:lang w:eastAsia="ru-RU"/>
        </w:rPr>
        <w:tab/>
      </w:r>
      <w:r w:rsidRPr="00A75C8D">
        <w:rPr>
          <w:rFonts w:ascii="Times New Roman" w:eastAsia="Times New Roman" w:hAnsi="Times New Roman" w:cs="Times New Roman"/>
          <w:bCs/>
          <w:sz w:val="20"/>
          <w:szCs w:val="20"/>
          <w:lang w:eastAsia="ru-RU"/>
        </w:rPr>
        <w:t>Части слова. Орфограмма. Место орфограмм в словах. Правописание проверяемых и непроверяемых гласных и согласных в корне слова. Правописание букв и, у, а после шипящих. Разделительные ъ и ь.</w:t>
      </w:r>
    </w:p>
    <w:p w:rsidR="00A75C8D" w:rsidRPr="00A75C8D" w:rsidRDefault="00A75C8D" w:rsidP="00A75C8D">
      <w:pPr>
        <w:numPr>
          <w:ilvl w:val="0"/>
          <w:numId w:val="38"/>
        </w:numPr>
        <w:tabs>
          <w:tab w:val="left" w:pos="701"/>
        </w:tabs>
        <w:autoSpaceDE w:val="0"/>
        <w:autoSpaceDN w:val="0"/>
        <w:adjustRightInd w:val="0"/>
        <w:spacing w:after="0" w:line="240" w:lineRule="auto"/>
        <w:ind w:left="346"/>
        <w:rPr>
          <w:rFonts w:ascii="Times New Roman" w:eastAsia="Times New Roman" w:hAnsi="Times New Roman" w:cs="Times New Roman"/>
          <w:sz w:val="20"/>
          <w:szCs w:val="20"/>
          <w:lang w:eastAsia="ru-RU"/>
        </w:rPr>
      </w:pPr>
      <w:r w:rsidRPr="00A75C8D">
        <w:rPr>
          <w:rFonts w:ascii="Times New Roman" w:eastAsia="Times New Roman" w:hAnsi="Times New Roman" w:cs="Times New Roman"/>
          <w:bCs/>
          <w:sz w:val="20"/>
          <w:szCs w:val="20"/>
          <w:lang w:eastAsia="ru-RU"/>
        </w:rPr>
        <w:t>Части речи.</w:t>
      </w:r>
    </w:p>
    <w:p w:rsidR="00A75C8D" w:rsidRPr="00A75C8D" w:rsidRDefault="00A75C8D" w:rsidP="00A75C8D">
      <w:pPr>
        <w:autoSpaceDE w:val="0"/>
        <w:autoSpaceDN w:val="0"/>
        <w:adjustRightInd w:val="0"/>
        <w:spacing w:after="0" w:line="240" w:lineRule="auto"/>
        <w:ind w:right="10" w:firstLine="34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Глагол: время, лицо, число, род (в прошедшем време</w:t>
      </w:r>
      <w:r w:rsidRPr="00A75C8D">
        <w:rPr>
          <w:rFonts w:ascii="Times New Roman" w:eastAsia="Times New Roman" w:hAnsi="Times New Roman" w:cs="Times New Roman"/>
          <w:bCs/>
          <w:sz w:val="20"/>
          <w:szCs w:val="20"/>
          <w:lang w:eastAsia="ru-RU"/>
        </w:rPr>
        <w:softHyphen/>
        <w:t>ни). Правописание гласных в личных окончаниях наибо</w:t>
      </w:r>
      <w:r w:rsidRPr="00A75C8D">
        <w:rPr>
          <w:rFonts w:ascii="Times New Roman" w:eastAsia="Times New Roman" w:hAnsi="Times New Roman" w:cs="Times New Roman"/>
          <w:bCs/>
          <w:sz w:val="20"/>
          <w:szCs w:val="20"/>
          <w:lang w:eastAsia="ru-RU"/>
        </w:rPr>
        <w:softHyphen/>
        <w:t xml:space="preserve">лее употребительных глаголов </w:t>
      </w:r>
      <w:r w:rsidRPr="00A75C8D">
        <w:rPr>
          <w:rFonts w:ascii="Times New Roman" w:eastAsia="Times New Roman" w:hAnsi="Times New Roman" w:cs="Times New Roman"/>
          <w:sz w:val="20"/>
          <w:szCs w:val="20"/>
          <w:lang w:eastAsia="ru-RU"/>
        </w:rPr>
        <w:t xml:space="preserve">I </w:t>
      </w:r>
      <w:r w:rsidRPr="00A75C8D">
        <w:rPr>
          <w:rFonts w:ascii="Times New Roman" w:eastAsia="Times New Roman" w:hAnsi="Times New Roman" w:cs="Times New Roman"/>
          <w:bCs/>
          <w:sz w:val="20"/>
          <w:szCs w:val="20"/>
          <w:lang w:eastAsia="ru-RU"/>
        </w:rPr>
        <w:t xml:space="preserve">и </w:t>
      </w:r>
      <w:r w:rsidRPr="00A75C8D">
        <w:rPr>
          <w:rFonts w:ascii="Times New Roman" w:eastAsia="Times New Roman" w:hAnsi="Times New Roman" w:cs="Times New Roman"/>
          <w:sz w:val="20"/>
          <w:szCs w:val="20"/>
          <w:lang w:eastAsia="ru-RU"/>
        </w:rPr>
        <w:t xml:space="preserve">II </w:t>
      </w:r>
      <w:r w:rsidRPr="00A75C8D">
        <w:rPr>
          <w:rFonts w:ascii="Times New Roman" w:eastAsia="Times New Roman" w:hAnsi="Times New Roman" w:cs="Times New Roman"/>
          <w:bCs/>
          <w:sz w:val="20"/>
          <w:szCs w:val="20"/>
          <w:lang w:eastAsia="ru-RU"/>
        </w:rPr>
        <w:t>спряжения; буква ь во 2-м лице единственного числа глаголов. Правописание тся и -ться в глаголах; раздельное написание не с гла</w:t>
      </w:r>
      <w:r w:rsidRPr="00A75C8D">
        <w:rPr>
          <w:rFonts w:ascii="Times New Roman" w:eastAsia="Times New Roman" w:hAnsi="Times New Roman" w:cs="Times New Roman"/>
          <w:bCs/>
          <w:sz w:val="20"/>
          <w:szCs w:val="20"/>
          <w:lang w:eastAsia="ru-RU"/>
        </w:rPr>
        <w:softHyphen/>
        <w:t>голами.</w:t>
      </w:r>
    </w:p>
    <w:p w:rsidR="00A75C8D" w:rsidRPr="00A75C8D" w:rsidRDefault="00A75C8D" w:rsidP="00A75C8D">
      <w:pPr>
        <w:autoSpaceDE w:val="0"/>
        <w:autoSpaceDN w:val="0"/>
        <w:adjustRightInd w:val="0"/>
        <w:spacing w:after="0" w:line="240" w:lineRule="auto"/>
        <w:ind w:firstLine="34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Имя существительное: три склонения, род, падеж, число. Правописание гласных в падежных окончаниях существи</w:t>
      </w:r>
      <w:r w:rsidRPr="00A75C8D">
        <w:rPr>
          <w:rFonts w:ascii="Times New Roman" w:eastAsia="Times New Roman" w:hAnsi="Times New Roman" w:cs="Times New Roman"/>
          <w:bCs/>
          <w:sz w:val="20"/>
          <w:szCs w:val="20"/>
          <w:lang w:eastAsia="ru-RU"/>
        </w:rPr>
        <w:softHyphen/>
        <w:t>тельных. Буква ь на конце существительных после шипя</w:t>
      </w:r>
      <w:r w:rsidRPr="00A75C8D">
        <w:rPr>
          <w:rFonts w:ascii="Times New Roman" w:eastAsia="Times New Roman" w:hAnsi="Times New Roman" w:cs="Times New Roman"/>
          <w:bCs/>
          <w:sz w:val="20"/>
          <w:szCs w:val="20"/>
          <w:lang w:eastAsia="ru-RU"/>
        </w:rPr>
        <w:softHyphen/>
        <w:t>щих.</w:t>
      </w:r>
    </w:p>
    <w:p w:rsidR="00A75C8D" w:rsidRPr="00A75C8D" w:rsidRDefault="00A75C8D" w:rsidP="00A75C8D">
      <w:pPr>
        <w:autoSpaceDE w:val="0"/>
        <w:autoSpaceDN w:val="0"/>
        <w:adjustRightInd w:val="0"/>
        <w:spacing w:after="0" w:line="240" w:lineRule="auto"/>
        <w:ind w:firstLine="317"/>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Имя прилагательное: род, падеж, число. Правописание гласных в падежных окончаниях прилагательных.</w:t>
      </w:r>
    </w:p>
    <w:p w:rsidR="00A75C8D" w:rsidRPr="00A75C8D" w:rsidRDefault="00A75C8D" w:rsidP="00A75C8D">
      <w:pPr>
        <w:autoSpaceDE w:val="0"/>
        <w:autoSpaceDN w:val="0"/>
        <w:adjustRightInd w:val="0"/>
        <w:spacing w:after="0" w:line="240" w:lineRule="auto"/>
        <w:ind w:left="355"/>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Местоимения 1, 2 и 3-го лица. Наречие (ознакомление). Раздельное написание предлогов с другими словами.</w:t>
      </w:r>
    </w:p>
    <w:p w:rsidR="00A75C8D" w:rsidRPr="00A75C8D" w:rsidRDefault="00A75C8D" w:rsidP="00A75C8D">
      <w:pPr>
        <w:autoSpaceDE w:val="0"/>
        <w:autoSpaceDN w:val="0"/>
        <w:adjustRightInd w:val="0"/>
        <w:spacing w:after="0" w:line="240" w:lineRule="auto"/>
        <w:ind w:left="355"/>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Ш. Текст. Тема текста, его основная мысль. Изложе</w:t>
      </w:r>
      <w:r w:rsidRPr="00A75C8D">
        <w:rPr>
          <w:rFonts w:ascii="Times New Roman" w:eastAsia="Times New Roman" w:hAnsi="Times New Roman" w:cs="Times New Roman"/>
          <w:bCs/>
          <w:sz w:val="20"/>
          <w:szCs w:val="20"/>
          <w:lang w:eastAsia="ru-RU"/>
        </w:rPr>
        <w:softHyphen/>
        <w:t>ние подробное, по плану. Сочинение по впечатлениям. Правка текста.</w:t>
      </w:r>
    </w:p>
    <w:p w:rsidR="00A75C8D" w:rsidRPr="00A75C8D" w:rsidRDefault="00A75C8D" w:rsidP="00A75C8D">
      <w:pPr>
        <w:tabs>
          <w:tab w:val="left" w:pos="768"/>
        </w:tabs>
        <w:autoSpaceDE w:val="0"/>
        <w:autoSpaceDN w:val="0"/>
        <w:adjustRightInd w:val="0"/>
        <w:spacing w:after="0" w:line="240" w:lineRule="auto"/>
        <w:ind w:left="1429"/>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bCs/>
          <w:sz w:val="20"/>
          <w:szCs w:val="20"/>
          <w:lang w:eastAsia="ru-RU"/>
        </w:rPr>
        <w:t>Синтаксис.  Пунктуация. Культура речи</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sz w:val="20"/>
          <w:szCs w:val="20"/>
          <w:lang w:eastAsia="ru-RU"/>
        </w:rPr>
        <w:t xml:space="preserve"> I. </w:t>
      </w:r>
      <w:r w:rsidRPr="00A75C8D">
        <w:rPr>
          <w:rFonts w:ascii="Times New Roman" w:eastAsia="Times New Roman" w:hAnsi="Times New Roman" w:cs="Times New Roman"/>
          <w:bCs/>
          <w:sz w:val="20"/>
          <w:szCs w:val="20"/>
          <w:lang w:eastAsia="ru-RU"/>
        </w:rPr>
        <w:t>Основные синтаксические понятия (единицы): сло</w:t>
      </w:r>
      <w:r w:rsidRPr="00A75C8D">
        <w:rPr>
          <w:rFonts w:ascii="Times New Roman" w:eastAsia="Times New Roman" w:hAnsi="Times New Roman" w:cs="Times New Roman"/>
          <w:bCs/>
          <w:sz w:val="20"/>
          <w:szCs w:val="20"/>
          <w:lang w:eastAsia="ru-RU"/>
        </w:rPr>
        <w:softHyphen/>
        <w:t>восочетание, предложение, текст.</w:t>
      </w:r>
    </w:p>
    <w:p w:rsidR="00A75C8D" w:rsidRPr="00A75C8D" w:rsidRDefault="00A75C8D" w:rsidP="00A75C8D">
      <w:pPr>
        <w:autoSpaceDE w:val="0"/>
        <w:autoSpaceDN w:val="0"/>
        <w:adjustRightInd w:val="0"/>
        <w:spacing w:after="0" w:line="240" w:lineRule="auto"/>
        <w:ind w:left="355"/>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Пунктуация как раздел науки о языке.</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Словосочетание: главное и зависимое слово в словосоче</w:t>
      </w:r>
      <w:r w:rsidRPr="00A75C8D">
        <w:rPr>
          <w:rFonts w:ascii="Times New Roman" w:eastAsia="Times New Roman" w:hAnsi="Times New Roman" w:cs="Times New Roman"/>
          <w:bCs/>
          <w:sz w:val="20"/>
          <w:szCs w:val="20"/>
          <w:lang w:eastAsia="ru-RU"/>
        </w:rPr>
        <w:softHyphen/>
        <w:t>тании.</w:t>
      </w:r>
    </w:p>
    <w:p w:rsidR="00A75C8D" w:rsidRPr="00A75C8D" w:rsidRDefault="00A75C8D" w:rsidP="00A75C8D">
      <w:pPr>
        <w:autoSpaceDE w:val="0"/>
        <w:autoSpaceDN w:val="0"/>
        <w:adjustRightInd w:val="0"/>
        <w:spacing w:after="0" w:line="240" w:lineRule="auto"/>
        <w:ind w:firstLine="34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Предложение. Простое предложение; виды простых предложений по цели высказывания: повествовательные, вопросительные, побудительные. Восклицательные и не</w:t>
      </w:r>
      <w:r w:rsidRPr="00A75C8D">
        <w:rPr>
          <w:rFonts w:ascii="Times New Roman" w:eastAsia="Times New Roman" w:hAnsi="Times New Roman" w:cs="Times New Roman"/>
          <w:bCs/>
          <w:sz w:val="20"/>
          <w:szCs w:val="20"/>
          <w:lang w:eastAsia="ru-RU"/>
        </w:rPr>
        <w:softHyphen/>
        <w:t>восклицательные предложения. Знаки препинания: знаки завершения (в конце предложения), выделения, разделения (повторение).</w:t>
      </w:r>
    </w:p>
    <w:p w:rsidR="00A75C8D" w:rsidRPr="00A75C8D" w:rsidRDefault="00A75C8D" w:rsidP="00A75C8D">
      <w:pPr>
        <w:autoSpaceDE w:val="0"/>
        <w:autoSpaceDN w:val="0"/>
        <w:adjustRightInd w:val="0"/>
        <w:spacing w:after="0" w:line="240" w:lineRule="auto"/>
        <w:ind w:firstLine="432"/>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Грамматическая основа предложении. Тире между под</w:t>
      </w:r>
      <w:r w:rsidRPr="00A75C8D">
        <w:rPr>
          <w:rFonts w:ascii="Times New Roman" w:eastAsia="Times New Roman" w:hAnsi="Times New Roman" w:cs="Times New Roman"/>
          <w:bCs/>
          <w:sz w:val="20"/>
          <w:szCs w:val="20"/>
          <w:lang w:eastAsia="ru-RU"/>
        </w:rPr>
        <w:softHyphen/>
        <w:t>лежащим и сказуемым.</w:t>
      </w:r>
    </w:p>
    <w:p w:rsidR="00A75C8D" w:rsidRPr="00A75C8D" w:rsidRDefault="00A75C8D" w:rsidP="00A75C8D">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Главные члены предложения, второстепенны)' члены предложения:дополнение, определение, обстоятельство.</w:t>
      </w:r>
    </w:p>
    <w:p w:rsidR="00A75C8D" w:rsidRPr="00A75C8D" w:rsidRDefault="00A75C8D" w:rsidP="00A75C8D">
      <w:pPr>
        <w:autoSpaceDE w:val="0"/>
        <w:autoSpaceDN w:val="0"/>
        <w:adjustRightInd w:val="0"/>
        <w:spacing w:after="0" w:line="240" w:lineRule="auto"/>
        <w:ind w:firstLine="34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 xml:space="preserve"> Нераспространённые и распространённые предложения (с двумя главнымичленами). Предложения с однородны</w:t>
      </w:r>
      <w:r w:rsidRPr="00A75C8D">
        <w:rPr>
          <w:rFonts w:ascii="Times New Roman" w:eastAsia="Times New Roman" w:hAnsi="Times New Roman" w:cs="Times New Roman"/>
          <w:bCs/>
          <w:sz w:val="20"/>
          <w:szCs w:val="20"/>
          <w:lang w:eastAsia="ru-RU"/>
        </w:rPr>
        <w:softHyphen/>
        <w:t>ми членами, не связанными союзами, атакже связанны</w:t>
      </w:r>
      <w:r w:rsidRPr="00A75C8D">
        <w:rPr>
          <w:rFonts w:ascii="Times New Roman" w:eastAsia="Times New Roman" w:hAnsi="Times New Roman" w:cs="Times New Roman"/>
          <w:bCs/>
          <w:sz w:val="20"/>
          <w:szCs w:val="20"/>
          <w:lang w:eastAsia="ru-RU"/>
        </w:rPr>
        <w:softHyphen/>
        <w:t>ми союзами а, но и одиночным союзом и; запятая междуоднородными членами без союзов и с союзами а, но, и.</w:t>
      </w:r>
    </w:p>
    <w:p w:rsidR="00A75C8D" w:rsidRPr="00A75C8D" w:rsidRDefault="00A75C8D" w:rsidP="00A75C8D">
      <w:pPr>
        <w:autoSpaceDE w:val="0"/>
        <w:autoSpaceDN w:val="0"/>
        <w:adjustRightInd w:val="0"/>
        <w:spacing w:after="0" w:line="240" w:lineRule="auto"/>
        <w:ind w:left="365"/>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Обращение, знаки препинания при обращении.</w:t>
      </w:r>
    </w:p>
    <w:p w:rsidR="00A75C8D" w:rsidRPr="00A75C8D" w:rsidRDefault="00A75C8D" w:rsidP="00A75C8D">
      <w:pPr>
        <w:autoSpaceDE w:val="0"/>
        <w:autoSpaceDN w:val="0"/>
        <w:adjustRightInd w:val="0"/>
        <w:spacing w:after="0" w:line="240" w:lineRule="auto"/>
        <w:ind w:left="365"/>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Синтаксический разбор словосочетания и предложения.</w:t>
      </w:r>
    </w:p>
    <w:p w:rsidR="00A75C8D" w:rsidRPr="00A75C8D" w:rsidRDefault="00A75C8D" w:rsidP="00A75C8D">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 xml:space="preserve">     Сложное предложение. Наличие двух и более грам</w:t>
      </w:r>
      <w:r w:rsidRPr="00A75C8D">
        <w:rPr>
          <w:rFonts w:ascii="Times New Roman" w:eastAsia="Times New Roman" w:hAnsi="Times New Roman" w:cs="Times New Roman"/>
          <w:bCs/>
          <w:sz w:val="20"/>
          <w:szCs w:val="20"/>
          <w:lang w:eastAsia="ru-RU"/>
        </w:rPr>
        <w:softHyphen/>
        <w:t>матических основ какпризнак сложного предложения. Сложные предложения с союзами (с двумяглавными чле</w:t>
      </w:r>
      <w:r w:rsidRPr="00A75C8D">
        <w:rPr>
          <w:rFonts w:ascii="Times New Roman" w:eastAsia="Times New Roman" w:hAnsi="Times New Roman" w:cs="Times New Roman"/>
          <w:bCs/>
          <w:sz w:val="20"/>
          <w:szCs w:val="20"/>
          <w:lang w:eastAsia="ru-RU"/>
        </w:rPr>
        <w:softHyphen/>
        <w:t>нами в каждом простом предложении).</w:t>
      </w:r>
    </w:p>
    <w:p w:rsidR="00A75C8D" w:rsidRPr="00A75C8D" w:rsidRDefault="00A75C8D" w:rsidP="00A75C8D">
      <w:pPr>
        <w:autoSpaceDE w:val="0"/>
        <w:autoSpaceDN w:val="0"/>
        <w:adjustRightInd w:val="0"/>
        <w:spacing w:after="0" w:line="240" w:lineRule="auto"/>
        <w:ind w:hanging="192"/>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 xml:space="preserve">      Запятая между простыми предложениями в сложном перед и, а, но, чтобы, потому что, хотя, когда, который, что, если.</w:t>
      </w:r>
    </w:p>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 xml:space="preserve">         Прямая речь после слов автора и перед ними; знаки препинания при прямойречи. Тире в начале реплик диалога. Пунктуационный разбор простогопредложения.</w:t>
      </w:r>
    </w:p>
    <w:p w:rsidR="00A75C8D" w:rsidRPr="00A75C8D" w:rsidRDefault="00A75C8D" w:rsidP="00A75C8D">
      <w:pPr>
        <w:numPr>
          <w:ilvl w:val="0"/>
          <w:numId w:val="39"/>
        </w:numPr>
        <w:tabs>
          <w:tab w:val="left" w:pos="701"/>
        </w:tab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Умение соблюдать правила пунктуации в рамках изученного материала.Умение интонационно правильно произносить повествовательные,вопросительные, побуди</w:t>
      </w:r>
      <w:r w:rsidRPr="00A75C8D">
        <w:rPr>
          <w:rFonts w:ascii="Times New Roman" w:eastAsia="Times New Roman" w:hAnsi="Times New Roman" w:cs="Times New Roman"/>
          <w:bCs/>
          <w:sz w:val="20"/>
          <w:szCs w:val="20"/>
          <w:lang w:eastAsia="ru-RU"/>
        </w:rPr>
        <w:softHyphen/>
        <w:t>тельные и восклицательные предложения, атакже пред</w:t>
      </w:r>
      <w:r w:rsidRPr="00A75C8D">
        <w:rPr>
          <w:rFonts w:ascii="Times New Roman" w:eastAsia="Times New Roman" w:hAnsi="Times New Roman" w:cs="Times New Roman"/>
          <w:bCs/>
          <w:sz w:val="20"/>
          <w:szCs w:val="20"/>
          <w:lang w:eastAsia="ru-RU"/>
        </w:rPr>
        <w:softHyphen/>
        <w:t>ложения с обобщающим словом.</w:t>
      </w:r>
    </w:p>
    <w:p w:rsidR="00A75C8D" w:rsidRPr="00A75C8D" w:rsidRDefault="00A75C8D" w:rsidP="00A75C8D">
      <w:pPr>
        <w:numPr>
          <w:ilvl w:val="0"/>
          <w:numId w:val="40"/>
        </w:numPr>
        <w:tabs>
          <w:tab w:val="left" w:pos="778"/>
        </w:tabs>
        <w:autoSpaceDE w:val="0"/>
        <w:autoSpaceDN w:val="0"/>
        <w:adjustRightInd w:val="0"/>
        <w:spacing w:after="0" w:line="240" w:lineRule="auto"/>
        <w:ind w:firstLine="34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Диалог, этикетные диалоги. Письмо как одна из разновидностей текста.Устное и письменное сжатое изло</w:t>
      </w:r>
      <w:r w:rsidRPr="00A75C8D">
        <w:rPr>
          <w:rFonts w:ascii="Times New Roman" w:eastAsia="Times New Roman" w:hAnsi="Times New Roman" w:cs="Times New Roman"/>
          <w:bCs/>
          <w:sz w:val="20"/>
          <w:szCs w:val="20"/>
          <w:lang w:eastAsia="ru-RU"/>
        </w:rPr>
        <w:softHyphen/>
        <w:t>жение. Сочинение-повествование. Отзыв</w:t>
      </w:r>
      <w:r w:rsidRPr="00A75C8D">
        <w:rPr>
          <w:rFonts w:ascii="Times New Roman" w:eastAsia="Times New Roman" w:hAnsi="Times New Roman" w:cs="Times New Roman"/>
          <w:bCs/>
          <w:smallCaps/>
          <w:sz w:val="20"/>
          <w:szCs w:val="20"/>
          <w:lang w:eastAsia="ru-RU"/>
        </w:rPr>
        <w:t xml:space="preserve"> о </w:t>
      </w:r>
      <w:r w:rsidRPr="00A75C8D">
        <w:rPr>
          <w:rFonts w:ascii="Times New Roman" w:eastAsia="Times New Roman" w:hAnsi="Times New Roman" w:cs="Times New Roman"/>
          <w:bCs/>
          <w:sz w:val="20"/>
          <w:szCs w:val="20"/>
          <w:lang w:eastAsia="ru-RU"/>
        </w:rPr>
        <w:t>сочинении това</w:t>
      </w:r>
      <w:r w:rsidRPr="00A75C8D">
        <w:rPr>
          <w:rFonts w:ascii="Times New Roman" w:eastAsia="Times New Roman" w:hAnsi="Times New Roman" w:cs="Times New Roman"/>
          <w:bCs/>
          <w:sz w:val="20"/>
          <w:szCs w:val="20"/>
          <w:lang w:eastAsia="ru-RU"/>
        </w:rPr>
        <w:softHyphen/>
        <w:t>рища. Сочинение по картине.</w:t>
      </w:r>
    </w:p>
    <w:p w:rsidR="00A75C8D" w:rsidRPr="00A75C8D" w:rsidRDefault="00A75C8D" w:rsidP="00A75C8D">
      <w:pPr>
        <w:autoSpaceDE w:val="0"/>
        <w:autoSpaceDN w:val="0"/>
        <w:adjustRightInd w:val="0"/>
        <w:spacing w:after="0" w:line="240" w:lineRule="auto"/>
        <w:ind w:left="691" w:hanging="202"/>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b/>
          <w:bCs/>
          <w:sz w:val="20"/>
          <w:szCs w:val="20"/>
          <w:lang w:eastAsia="ru-RU"/>
        </w:rPr>
        <w:t>Фонетика. Орфоэпия. Графика. Орфография. Культура речи</w:t>
      </w:r>
    </w:p>
    <w:p w:rsidR="00A75C8D" w:rsidRPr="00A75C8D" w:rsidRDefault="00A75C8D" w:rsidP="00A75C8D">
      <w:pPr>
        <w:autoSpaceDE w:val="0"/>
        <w:autoSpaceDN w:val="0"/>
        <w:adjustRightInd w:val="0"/>
        <w:spacing w:after="0" w:line="240" w:lineRule="auto"/>
        <w:ind w:right="19"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I. Фонетика как раздел науки о языке. Звук как еди</w:t>
      </w:r>
      <w:r w:rsidRPr="00A75C8D">
        <w:rPr>
          <w:rFonts w:ascii="Times New Roman" w:eastAsia="Times New Roman" w:hAnsi="Times New Roman" w:cs="Times New Roman"/>
          <w:bCs/>
          <w:sz w:val="20"/>
          <w:szCs w:val="20"/>
          <w:lang w:eastAsia="ru-RU"/>
        </w:rPr>
        <w:softHyphen/>
        <w:t>ница языка. Звукиречи</w:t>
      </w:r>
      <w:r w:rsidRPr="00A75C8D">
        <w:rPr>
          <w:rFonts w:ascii="Times New Roman" w:eastAsia="Times New Roman" w:hAnsi="Times New Roman" w:cs="Times New Roman"/>
          <w:bCs/>
          <w:smallCaps/>
          <w:sz w:val="20"/>
          <w:szCs w:val="20"/>
          <w:lang w:eastAsia="ru-RU"/>
        </w:rPr>
        <w:t xml:space="preserve">; </w:t>
      </w:r>
      <w:r w:rsidRPr="00A75C8D">
        <w:rPr>
          <w:rFonts w:ascii="Times New Roman" w:eastAsia="Times New Roman" w:hAnsi="Times New Roman" w:cs="Times New Roman"/>
          <w:bCs/>
          <w:sz w:val="20"/>
          <w:szCs w:val="20"/>
          <w:lang w:eastAsia="ru-RU"/>
        </w:rPr>
        <w:t>гласные и согласные звуки. Твёрдые и мягкие согласные. Твёрдые и мягкиесоглас</w:t>
      </w:r>
      <w:r w:rsidRPr="00A75C8D">
        <w:rPr>
          <w:rFonts w:ascii="Times New Roman" w:eastAsia="Times New Roman" w:hAnsi="Times New Roman" w:cs="Times New Roman"/>
          <w:bCs/>
          <w:sz w:val="20"/>
          <w:szCs w:val="20"/>
          <w:lang w:eastAsia="ru-RU"/>
        </w:rPr>
        <w:softHyphen/>
        <w:t>ные, не имеющие парных звуков. Звонкие и глухие согласные. Сонорныесогласные. Звонкие и глухие согласные, не имеющие парных звуков. Гласныеи согласные и речи.</w:t>
      </w:r>
    </w:p>
    <w:p w:rsidR="00A75C8D" w:rsidRPr="00A75C8D" w:rsidRDefault="00A75C8D" w:rsidP="00A75C8D">
      <w:pPr>
        <w:autoSpaceDE w:val="0"/>
        <w:autoSpaceDN w:val="0"/>
        <w:adjustRightInd w:val="0"/>
        <w:spacing w:after="0" w:line="240" w:lineRule="auto"/>
        <w:ind w:left="336"/>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Фонетический разбор слова.</w:t>
      </w:r>
    </w:p>
    <w:p w:rsidR="00A75C8D" w:rsidRPr="00A75C8D" w:rsidRDefault="00A75C8D" w:rsidP="00A75C8D">
      <w:pPr>
        <w:autoSpaceDE w:val="0"/>
        <w:autoSpaceDN w:val="0"/>
        <w:adjustRightInd w:val="0"/>
        <w:spacing w:after="0" w:line="240" w:lineRule="auto"/>
        <w:ind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Орфоэпия. Произносительные нормы литературного язы</w:t>
      </w:r>
      <w:r w:rsidRPr="00A75C8D">
        <w:rPr>
          <w:rFonts w:ascii="Times New Roman" w:eastAsia="Times New Roman" w:hAnsi="Times New Roman" w:cs="Times New Roman"/>
          <w:bCs/>
          <w:sz w:val="20"/>
          <w:szCs w:val="20"/>
          <w:lang w:eastAsia="ru-RU"/>
        </w:rPr>
        <w:softHyphen/>
        <w:t>ка. Орфоэпические словари.</w:t>
      </w:r>
    </w:p>
    <w:p w:rsidR="00A75C8D" w:rsidRPr="00A75C8D" w:rsidRDefault="00A75C8D" w:rsidP="00A75C8D">
      <w:pPr>
        <w:autoSpaceDE w:val="0"/>
        <w:autoSpaceDN w:val="0"/>
        <w:adjustRightInd w:val="0"/>
        <w:spacing w:after="0" w:line="240" w:lineRule="auto"/>
        <w:ind w:left="355"/>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Графика как раздел науки о языке. Обозначение звуков речи на письме; алфавит. Печатные и рукописные буквы; прописные и строчные.</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Обозначение мягкости согласных. Мягкий знак для обозначения мягкости согласных. Звуковое значение букв е, ё, ю, я.</w:t>
      </w:r>
    </w:p>
    <w:p w:rsidR="00A75C8D" w:rsidRPr="00A75C8D" w:rsidRDefault="00A75C8D" w:rsidP="00A75C8D">
      <w:pPr>
        <w:autoSpaceDE w:val="0"/>
        <w:autoSpaceDN w:val="0"/>
        <w:adjustRightInd w:val="0"/>
        <w:spacing w:after="0" w:line="240" w:lineRule="auto"/>
        <w:ind w:left="355"/>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Орфографический разбор. Орфографические словари.</w:t>
      </w:r>
    </w:p>
    <w:p w:rsidR="00A75C8D" w:rsidRPr="00A75C8D" w:rsidRDefault="00A75C8D" w:rsidP="00A75C8D">
      <w:pPr>
        <w:numPr>
          <w:ilvl w:val="0"/>
          <w:numId w:val="41"/>
        </w:numPr>
        <w:tabs>
          <w:tab w:val="left" w:pos="701"/>
        </w:tabs>
        <w:autoSpaceDE w:val="0"/>
        <w:autoSpaceDN w:val="0"/>
        <w:adjustRightInd w:val="0"/>
        <w:spacing w:after="0" w:line="240" w:lineRule="auto"/>
        <w:ind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Умение соблюдать основные правила литературного произношения в рамках требований учебника; произно</w:t>
      </w:r>
      <w:r w:rsidRPr="00A75C8D">
        <w:rPr>
          <w:rFonts w:ascii="Times New Roman" w:eastAsia="Times New Roman" w:hAnsi="Times New Roman" w:cs="Times New Roman"/>
          <w:bCs/>
          <w:sz w:val="20"/>
          <w:szCs w:val="20"/>
          <w:lang w:eastAsia="ru-RU"/>
        </w:rPr>
        <w:softHyphen/>
        <w:t>сить гласные и согласные перед гласным е.</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Умение находить справки о произношении слов в раз</w:t>
      </w:r>
      <w:r w:rsidRPr="00A75C8D">
        <w:rPr>
          <w:rFonts w:ascii="Times New Roman" w:eastAsia="Times New Roman" w:hAnsi="Times New Roman" w:cs="Times New Roman"/>
          <w:bCs/>
          <w:sz w:val="20"/>
          <w:szCs w:val="20"/>
          <w:lang w:eastAsia="ru-RU"/>
        </w:rPr>
        <w:softHyphen/>
        <w:t>личных словарях (в том числе орфоэпических).</w:t>
      </w:r>
    </w:p>
    <w:p w:rsidR="00A75C8D" w:rsidRPr="00A75C8D" w:rsidRDefault="00A75C8D" w:rsidP="00A75C8D">
      <w:pPr>
        <w:numPr>
          <w:ilvl w:val="0"/>
          <w:numId w:val="42"/>
        </w:numPr>
        <w:tabs>
          <w:tab w:val="left" w:pos="778"/>
        </w:tabs>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Описание предмета, картины (натюрморта). Отбор языковых средств в зависимости от темы, задачи, адреса</w:t>
      </w:r>
      <w:r w:rsidRPr="00A75C8D">
        <w:rPr>
          <w:rFonts w:ascii="Times New Roman" w:eastAsia="Times New Roman" w:hAnsi="Times New Roman" w:cs="Times New Roman"/>
          <w:bCs/>
          <w:sz w:val="20"/>
          <w:szCs w:val="20"/>
          <w:lang w:eastAsia="ru-RU"/>
        </w:rPr>
        <w:softHyphen/>
        <w:t>та высказывания. Подробное изложение повествователь</w:t>
      </w:r>
      <w:r w:rsidRPr="00A75C8D">
        <w:rPr>
          <w:rFonts w:ascii="Times New Roman" w:eastAsia="Times New Roman" w:hAnsi="Times New Roman" w:cs="Times New Roman"/>
          <w:bCs/>
          <w:sz w:val="20"/>
          <w:szCs w:val="20"/>
          <w:lang w:eastAsia="ru-RU"/>
        </w:rPr>
        <w:softHyphen/>
        <w:t>ного текста с описанием.</w:t>
      </w:r>
    </w:p>
    <w:p w:rsidR="00A75C8D" w:rsidRPr="00A75C8D" w:rsidRDefault="00A75C8D" w:rsidP="00A75C8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b/>
          <w:bCs/>
          <w:sz w:val="20"/>
          <w:szCs w:val="20"/>
          <w:lang w:eastAsia="ru-RU"/>
        </w:rPr>
        <w:t>Лексика. Культура речи</w:t>
      </w:r>
    </w:p>
    <w:p w:rsidR="00A75C8D" w:rsidRPr="00A75C8D" w:rsidRDefault="00A75C8D" w:rsidP="00A75C8D">
      <w:pPr>
        <w:autoSpaceDE w:val="0"/>
        <w:autoSpaceDN w:val="0"/>
        <w:adjustRightInd w:val="0"/>
        <w:spacing w:after="0" w:line="240" w:lineRule="auto"/>
        <w:ind w:firstLine="32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I. Лексика как раздел науки о языке. Слово как едини</w:t>
      </w:r>
      <w:r w:rsidRPr="00A75C8D">
        <w:rPr>
          <w:rFonts w:ascii="Times New Roman" w:eastAsia="Times New Roman" w:hAnsi="Times New Roman" w:cs="Times New Roman"/>
          <w:bCs/>
          <w:sz w:val="20"/>
          <w:szCs w:val="20"/>
          <w:lang w:eastAsia="ru-RU"/>
        </w:rPr>
        <w:softHyphen/>
        <w:t>ца языка. Слово и его лексическое значение. Однозначные и многозначные слова. Прямое и переносное значение слов. Омонимы. Синонимы. Антонимы. Толковые словари.</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И. Умение пользоваться толковым словарём, словарём антонимов и др. Умение употреблять слова в свойствен</w:t>
      </w:r>
      <w:r w:rsidRPr="00A75C8D">
        <w:rPr>
          <w:rFonts w:ascii="Times New Roman" w:eastAsia="Times New Roman" w:hAnsi="Times New Roman" w:cs="Times New Roman"/>
          <w:bCs/>
          <w:sz w:val="20"/>
          <w:szCs w:val="20"/>
          <w:lang w:eastAsia="ru-RU"/>
        </w:rPr>
        <w:softHyphen/>
        <w:t>ном им значении.</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III. Сочинение-рассуждение. Подробное изложение от 3-го лица. Описание изображённого на картине.</w:t>
      </w:r>
    </w:p>
    <w:p w:rsidR="00A75C8D" w:rsidRPr="00A75C8D" w:rsidRDefault="00A75C8D" w:rsidP="00A75C8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b/>
          <w:bCs/>
          <w:sz w:val="20"/>
          <w:szCs w:val="20"/>
          <w:lang w:eastAsia="ru-RU"/>
        </w:rPr>
        <w:t>Морфемика. Орфография. Культура речи</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I. Морфемика как раздел науки о языке. Морфема как наименьшая значимая часть слов. Изменение и образова</w:t>
      </w:r>
      <w:r w:rsidRPr="00A75C8D">
        <w:rPr>
          <w:rFonts w:ascii="Times New Roman" w:eastAsia="Times New Roman" w:hAnsi="Times New Roman" w:cs="Times New Roman"/>
          <w:bCs/>
          <w:sz w:val="20"/>
          <w:szCs w:val="20"/>
          <w:lang w:eastAsia="ru-RU"/>
        </w:rPr>
        <w:softHyphen/>
        <w:t>ние слов. Основа и окончание в самостоятельных словах. Нулевое окончание. Роль окончаний в словах. Корень, суф</w:t>
      </w:r>
      <w:r w:rsidRPr="00A75C8D">
        <w:rPr>
          <w:rFonts w:ascii="Times New Roman" w:eastAsia="Times New Roman" w:hAnsi="Times New Roman" w:cs="Times New Roman"/>
          <w:bCs/>
          <w:sz w:val="20"/>
          <w:szCs w:val="20"/>
          <w:lang w:eastAsia="ru-RU"/>
        </w:rPr>
        <w:softHyphen/>
        <w:t>фикс, приставка; их назначение в слове. Чередование глас</w:t>
      </w:r>
      <w:r w:rsidRPr="00A75C8D">
        <w:rPr>
          <w:rFonts w:ascii="Times New Roman" w:eastAsia="Times New Roman" w:hAnsi="Times New Roman" w:cs="Times New Roman"/>
          <w:bCs/>
          <w:sz w:val="20"/>
          <w:szCs w:val="20"/>
          <w:lang w:eastAsia="ru-RU"/>
        </w:rPr>
        <w:softHyphen/>
        <w:t>ных и согласных в слове. Беглые гласные. Варианты мор</w:t>
      </w:r>
      <w:r w:rsidRPr="00A75C8D">
        <w:rPr>
          <w:rFonts w:ascii="Times New Roman" w:eastAsia="Times New Roman" w:hAnsi="Times New Roman" w:cs="Times New Roman"/>
          <w:bCs/>
          <w:sz w:val="20"/>
          <w:szCs w:val="20"/>
          <w:lang w:eastAsia="ru-RU"/>
        </w:rPr>
        <w:softHyphen/>
        <w:t>фем. Морфемный разбор слова.</w:t>
      </w:r>
    </w:p>
    <w:p w:rsidR="00A75C8D" w:rsidRPr="00A75C8D" w:rsidRDefault="00A75C8D" w:rsidP="00A75C8D">
      <w:pPr>
        <w:autoSpaceDE w:val="0"/>
        <w:autoSpaceDN w:val="0"/>
        <w:adjustRightInd w:val="0"/>
        <w:spacing w:after="0" w:line="240" w:lineRule="auto"/>
        <w:ind w:firstLine="336"/>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Правописание гласных и согласных в приставках; буквы з и с на конце приставок. Правописание чередующихся гласных а и о в корнях лаг//лож, раст//ращ//рос. Буквы ё — о после шипящих в корне. Буквы и - ы после ц.</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sz w:val="20"/>
          <w:szCs w:val="20"/>
          <w:lang w:eastAsia="ru-RU"/>
        </w:rPr>
        <w:t>П. Умение соблюдать правила орфографии в рамках изученного материала. Умение пользоваться орфографи</w:t>
      </w:r>
      <w:r w:rsidRPr="00A75C8D">
        <w:rPr>
          <w:rFonts w:ascii="Times New Roman" w:eastAsia="Times New Roman" w:hAnsi="Times New Roman" w:cs="Times New Roman"/>
          <w:bCs/>
          <w:sz w:val="20"/>
          <w:szCs w:val="20"/>
          <w:lang w:eastAsia="ru-RU"/>
        </w:rPr>
        <w:softHyphen/>
        <w:t>ческими словарями.</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mallCaps/>
          <w:sz w:val="20"/>
          <w:szCs w:val="20"/>
          <w:lang w:eastAsia="ru-RU"/>
        </w:rPr>
      </w:pPr>
      <w:r w:rsidRPr="00A75C8D">
        <w:rPr>
          <w:rFonts w:ascii="Times New Roman" w:eastAsia="Times New Roman" w:hAnsi="Times New Roman" w:cs="Times New Roman"/>
          <w:bCs/>
          <w:sz w:val="20"/>
          <w:szCs w:val="20"/>
          <w:lang w:eastAsia="ru-RU"/>
        </w:rPr>
        <w:t>III. Рассуждение, его структура и разновидности. Рас</w:t>
      </w:r>
      <w:r w:rsidRPr="00A75C8D">
        <w:rPr>
          <w:rFonts w:ascii="Times New Roman" w:eastAsia="Times New Roman" w:hAnsi="Times New Roman" w:cs="Times New Roman"/>
          <w:bCs/>
          <w:sz w:val="20"/>
          <w:szCs w:val="20"/>
          <w:lang w:eastAsia="ru-RU"/>
        </w:rPr>
        <w:softHyphen/>
        <w:t>суждение в повествовании. Письмо-повествование. Описа</w:t>
      </w:r>
      <w:r w:rsidRPr="00A75C8D">
        <w:rPr>
          <w:rFonts w:ascii="Times New Roman" w:eastAsia="Times New Roman" w:hAnsi="Times New Roman" w:cs="Times New Roman"/>
          <w:bCs/>
          <w:sz w:val="20"/>
          <w:szCs w:val="20"/>
          <w:lang w:eastAsia="ru-RU"/>
        </w:rPr>
        <w:softHyphen/>
        <w:t>ние картины с элементамирассуждения. Выборочное из</w:t>
      </w:r>
      <w:r w:rsidRPr="00A75C8D">
        <w:rPr>
          <w:rFonts w:ascii="Times New Roman" w:eastAsia="Times New Roman" w:hAnsi="Times New Roman" w:cs="Times New Roman"/>
          <w:bCs/>
          <w:sz w:val="20"/>
          <w:szCs w:val="20"/>
          <w:lang w:eastAsia="ru-RU"/>
        </w:rPr>
        <w:softHyphen/>
        <w:t>ложение</w:t>
      </w:r>
    </w:p>
    <w:p w:rsidR="00A75C8D" w:rsidRPr="00A75C8D" w:rsidRDefault="00A75C8D" w:rsidP="00A75C8D">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b/>
          <w:bCs/>
          <w:sz w:val="20"/>
          <w:szCs w:val="20"/>
          <w:lang w:eastAsia="ru-RU"/>
        </w:rPr>
        <w:t>Морфология. Орфография. Культура речи</w:t>
      </w:r>
    </w:p>
    <w:p w:rsidR="00A75C8D" w:rsidRPr="00A75C8D" w:rsidRDefault="00A75C8D" w:rsidP="00A75C8D">
      <w:pPr>
        <w:autoSpaceDE w:val="0"/>
        <w:autoSpaceDN w:val="0"/>
        <w:adjustRightInd w:val="0"/>
        <w:spacing w:after="0" w:line="240" w:lineRule="auto"/>
        <w:ind w:firstLine="403"/>
        <w:jc w:val="center"/>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
          <w:bCs/>
          <w:sz w:val="20"/>
          <w:szCs w:val="20"/>
          <w:lang w:eastAsia="ru-RU"/>
        </w:rPr>
        <w:t>Имя существительное</w:t>
      </w:r>
    </w:p>
    <w:p w:rsidR="00A75C8D" w:rsidRPr="00A75C8D" w:rsidRDefault="00A75C8D" w:rsidP="00A75C8D">
      <w:pPr>
        <w:autoSpaceDE w:val="0"/>
        <w:autoSpaceDN w:val="0"/>
        <w:adjustRightInd w:val="0"/>
        <w:spacing w:after="0" w:line="240" w:lineRule="auto"/>
        <w:ind w:hanging="192"/>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sz w:val="20"/>
          <w:szCs w:val="20"/>
          <w:lang w:eastAsia="ru-RU"/>
        </w:rPr>
        <w:t xml:space="preserve">I. </w:t>
      </w:r>
      <w:r w:rsidRPr="00A75C8D">
        <w:rPr>
          <w:rFonts w:ascii="Times New Roman" w:eastAsia="Times New Roman" w:hAnsi="Times New Roman" w:cs="Times New Roman"/>
          <w:bCs/>
          <w:iCs/>
          <w:sz w:val="20"/>
          <w:szCs w:val="20"/>
          <w:lang w:eastAsia="ru-RU"/>
        </w:rPr>
        <w:t>Имя существительное как часть речи. Синтаксиче</w:t>
      </w:r>
      <w:r w:rsidRPr="00A75C8D">
        <w:rPr>
          <w:rFonts w:ascii="Times New Roman" w:eastAsia="Times New Roman" w:hAnsi="Times New Roman" w:cs="Times New Roman"/>
          <w:bCs/>
          <w:iCs/>
          <w:sz w:val="20"/>
          <w:szCs w:val="20"/>
          <w:lang w:eastAsia="ru-RU"/>
        </w:rPr>
        <w:softHyphen/>
        <w:t>ская роль имени существительного в предложении.</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Существительные одушевлённые и неодушевлённые (по</w:t>
      </w:r>
      <w:r w:rsidRPr="00A75C8D">
        <w:rPr>
          <w:rFonts w:ascii="Times New Roman" w:eastAsia="Times New Roman" w:hAnsi="Times New Roman" w:cs="Times New Roman"/>
          <w:bCs/>
          <w:iCs/>
          <w:sz w:val="20"/>
          <w:szCs w:val="20"/>
          <w:lang w:eastAsia="ru-RU"/>
        </w:rPr>
        <w:softHyphen/>
        <w:t>вторение). Существительные собственные и нарицательные. Большая буква в географических названиях, в названиях улиц и площадей, в названиях исторических событий. Большая буква в названиях книг, картин и кинофильмов, спектаклей, литературных и музыкальных произведений; выделение этих названий кавычками. Род существитель</w:t>
      </w:r>
      <w:r w:rsidRPr="00A75C8D">
        <w:rPr>
          <w:rFonts w:ascii="Times New Roman" w:eastAsia="Times New Roman" w:hAnsi="Times New Roman" w:cs="Times New Roman"/>
          <w:bCs/>
          <w:iCs/>
          <w:sz w:val="20"/>
          <w:szCs w:val="20"/>
          <w:lang w:eastAsia="ru-RU"/>
        </w:rPr>
        <w:softHyphen/>
        <w:t>ных. Существительные, имеющие форму только единствен</w:t>
      </w:r>
      <w:r w:rsidRPr="00A75C8D">
        <w:rPr>
          <w:rFonts w:ascii="Times New Roman" w:eastAsia="Times New Roman" w:hAnsi="Times New Roman" w:cs="Times New Roman"/>
          <w:bCs/>
          <w:iCs/>
          <w:sz w:val="20"/>
          <w:szCs w:val="20"/>
          <w:lang w:eastAsia="ru-RU"/>
        </w:rPr>
        <w:softHyphen/>
        <w:t>ного или только множественного числа. Три склонения имён существительных. Падеж имён существительных.</w:t>
      </w:r>
    </w:p>
    <w:p w:rsidR="00A75C8D" w:rsidRPr="00A75C8D" w:rsidRDefault="00A75C8D" w:rsidP="00A75C8D">
      <w:pPr>
        <w:autoSpaceDE w:val="0"/>
        <w:autoSpaceDN w:val="0"/>
        <w:adjustRightInd w:val="0"/>
        <w:spacing w:after="0" w:line="240" w:lineRule="auto"/>
        <w:ind w:firstLine="34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Правописание гласных в падежных окончаниях имён существительных.</w:t>
      </w:r>
    </w:p>
    <w:p w:rsidR="00A75C8D" w:rsidRPr="00A75C8D" w:rsidRDefault="00A75C8D" w:rsidP="00A75C8D">
      <w:pPr>
        <w:autoSpaceDE w:val="0"/>
        <w:autoSpaceDN w:val="0"/>
        <w:adjustRightInd w:val="0"/>
        <w:spacing w:after="0" w:line="240" w:lineRule="auto"/>
        <w:ind w:left="346"/>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iCs/>
          <w:sz w:val="20"/>
          <w:szCs w:val="20"/>
          <w:lang w:eastAsia="ru-RU"/>
        </w:rPr>
        <w:t xml:space="preserve">Склонение существительных на </w:t>
      </w:r>
      <w:r w:rsidRPr="00A75C8D">
        <w:rPr>
          <w:rFonts w:ascii="Times New Roman" w:eastAsia="Times New Roman" w:hAnsi="Times New Roman" w:cs="Times New Roman"/>
          <w:bCs/>
          <w:sz w:val="20"/>
          <w:szCs w:val="20"/>
          <w:lang w:eastAsia="ru-RU"/>
        </w:rPr>
        <w:t>–ия, -ий, -ие.</w:t>
      </w:r>
    </w:p>
    <w:p w:rsidR="00A75C8D" w:rsidRPr="00A75C8D" w:rsidRDefault="00A75C8D" w:rsidP="00A75C8D">
      <w:pPr>
        <w:autoSpaceDE w:val="0"/>
        <w:autoSpaceDN w:val="0"/>
        <w:adjustRightInd w:val="0"/>
        <w:spacing w:after="0" w:line="240" w:lineRule="auto"/>
        <w:ind w:firstLine="34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xml:space="preserve">Буквы о — </w:t>
      </w:r>
      <w:r w:rsidRPr="00A75C8D">
        <w:rPr>
          <w:rFonts w:ascii="Times New Roman" w:eastAsia="Times New Roman" w:hAnsi="Times New Roman" w:cs="Times New Roman"/>
          <w:bCs/>
          <w:sz w:val="20"/>
          <w:szCs w:val="20"/>
          <w:lang w:eastAsia="ru-RU"/>
        </w:rPr>
        <w:t xml:space="preserve">е </w:t>
      </w:r>
      <w:r w:rsidRPr="00A75C8D">
        <w:rPr>
          <w:rFonts w:ascii="Times New Roman" w:eastAsia="Times New Roman" w:hAnsi="Times New Roman" w:cs="Times New Roman"/>
          <w:bCs/>
          <w:iCs/>
          <w:sz w:val="20"/>
          <w:szCs w:val="20"/>
          <w:lang w:eastAsia="ru-RU"/>
        </w:rPr>
        <w:t xml:space="preserve">после шипящих и </w:t>
      </w:r>
      <w:r w:rsidRPr="00A75C8D">
        <w:rPr>
          <w:rFonts w:ascii="Times New Roman" w:eastAsia="Times New Roman" w:hAnsi="Times New Roman" w:cs="Times New Roman"/>
          <w:bCs/>
          <w:sz w:val="20"/>
          <w:szCs w:val="20"/>
          <w:lang w:eastAsia="ru-RU"/>
        </w:rPr>
        <w:t xml:space="preserve">ц </w:t>
      </w:r>
      <w:r w:rsidRPr="00A75C8D">
        <w:rPr>
          <w:rFonts w:ascii="Times New Roman" w:eastAsia="Times New Roman" w:hAnsi="Times New Roman" w:cs="Times New Roman"/>
          <w:bCs/>
          <w:iCs/>
          <w:sz w:val="20"/>
          <w:szCs w:val="20"/>
          <w:lang w:eastAsia="ru-RU"/>
        </w:rPr>
        <w:t>в окончаниях суще</w:t>
      </w:r>
      <w:r w:rsidRPr="00A75C8D">
        <w:rPr>
          <w:rFonts w:ascii="Times New Roman" w:eastAsia="Times New Roman" w:hAnsi="Times New Roman" w:cs="Times New Roman"/>
          <w:bCs/>
          <w:iCs/>
          <w:sz w:val="20"/>
          <w:szCs w:val="20"/>
          <w:lang w:eastAsia="ru-RU"/>
        </w:rPr>
        <w:softHyphen/>
        <w:t>ствительных.</w:t>
      </w:r>
    </w:p>
    <w:p w:rsidR="00A75C8D" w:rsidRPr="00A75C8D" w:rsidRDefault="00A75C8D" w:rsidP="00A75C8D">
      <w:pPr>
        <w:autoSpaceDE w:val="0"/>
        <w:autoSpaceDN w:val="0"/>
        <w:adjustRightInd w:val="0"/>
        <w:spacing w:after="0" w:line="240" w:lineRule="auto"/>
        <w:ind w:left="355"/>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Морфологический разбор имён существительных.</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iCs/>
          <w:sz w:val="20"/>
          <w:szCs w:val="20"/>
          <w:lang w:eastAsia="ru-RU"/>
        </w:rPr>
        <w:t>И. Умение согласовывать прилагательные и глаголы в прошедшем времени с существительными, род кото</w:t>
      </w:r>
      <w:r w:rsidRPr="00A75C8D">
        <w:rPr>
          <w:rFonts w:ascii="Times New Roman" w:eastAsia="Times New Roman" w:hAnsi="Times New Roman" w:cs="Times New Roman"/>
          <w:bCs/>
          <w:iCs/>
          <w:sz w:val="20"/>
          <w:szCs w:val="20"/>
          <w:lang w:eastAsia="ru-RU"/>
        </w:rPr>
        <w:softHyphen/>
        <w:t xml:space="preserve">рых может быть определён неверно (например, </w:t>
      </w:r>
      <w:r w:rsidRPr="00A75C8D">
        <w:rPr>
          <w:rFonts w:ascii="Times New Roman" w:eastAsia="Times New Roman" w:hAnsi="Times New Roman" w:cs="Times New Roman"/>
          <w:bCs/>
          <w:sz w:val="20"/>
          <w:szCs w:val="20"/>
          <w:lang w:eastAsia="ru-RU"/>
        </w:rPr>
        <w:t>фамилия, яблоко).</w:t>
      </w:r>
    </w:p>
    <w:p w:rsidR="00A75C8D" w:rsidRPr="00A75C8D" w:rsidRDefault="00A75C8D" w:rsidP="00A75C8D">
      <w:pPr>
        <w:autoSpaceDE w:val="0"/>
        <w:autoSpaceDN w:val="0"/>
        <w:adjustRightInd w:val="0"/>
        <w:spacing w:after="0" w:line="240" w:lineRule="auto"/>
        <w:ind w:right="10" w:firstLine="32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Умение правильно образовывать у имён существитель</w:t>
      </w:r>
      <w:r w:rsidRPr="00A75C8D">
        <w:rPr>
          <w:rFonts w:ascii="Times New Roman" w:eastAsia="Times New Roman" w:hAnsi="Times New Roman" w:cs="Times New Roman"/>
          <w:bCs/>
          <w:iCs/>
          <w:sz w:val="20"/>
          <w:szCs w:val="20"/>
          <w:lang w:eastAsia="ru-RU"/>
        </w:rPr>
        <w:softHyphen/>
        <w:t xml:space="preserve">ных формы именительного </w:t>
      </w:r>
      <w:r w:rsidRPr="00A75C8D">
        <w:rPr>
          <w:rFonts w:ascii="Times New Roman" w:eastAsia="Times New Roman" w:hAnsi="Times New Roman" w:cs="Times New Roman"/>
          <w:bCs/>
          <w:sz w:val="20"/>
          <w:szCs w:val="20"/>
          <w:lang w:eastAsia="ru-RU"/>
        </w:rPr>
        <w:t xml:space="preserve">(инженеры, выборы) </w:t>
      </w:r>
      <w:r w:rsidRPr="00A75C8D">
        <w:rPr>
          <w:rFonts w:ascii="Times New Roman" w:eastAsia="Times New Roman" w:hAnsi="Times New Roman" w:cs="Times New Roman"/>
          <w:bCs/>
          <w:iCs/>
          <w:sz w:val="20"/>
          <w:szCs w:val="20"/>
          <w:lang w:eastAsia="ru-RU"/>
        </w:rPr>
        <w:t>и ро</w:t>
      </w:r>
      <w:r w:rsidRPr="00A75C8D">
        <w:rPr>
          <w:rFonts w:ascii="Times New Roman" w:eastAsia="Times New Roman" w:hAnsi="Times New Roman" w:cs="Times New Roman"/>
          <w:bCs/>
          <w:iCs/>
          <w:sz w:val="20"/>
          <w:szCs w:val="20"/>
          <w:lang w:eastAsia="ru-RU"/>
        </w:rPr>
        <w:softHyphen/>
        <w:t xml:space="preserve">дительного падежа множественного числа </w:t>
      </w:r>
      <w:r w:rsidRPr="00A75C8D">
        <w:rPr>
          <w:rFonts w:ascii="Times New Roman" w:eastAsia="Times New Roman" w:hAnsi="Times New Roman" w:cs="Times New Roman"/>
          <w:bCs/>
          <w:sz w:val="20"/>
          <w:szCs w:val="20"/>
          <w:lang w:eastAsia="ru-RU"/>
        </w:rPr>
        <w:t xml:space="preserve">(чулок, мест </w:t>
      </w:r>
      <w:r w:rsidRPr="00A75C8D">
        <w:rPr>
          <w:rFonts w:ascii="Times New Roman" w:eastAsia="Times New Roman" w:hAnsi="Times New Roman" w:cs="Times New Roman"/>
          <w:bCs/>
          <w:iCs/>
          <w:sz w:val="20"/>
          <w:szCs w:val="20"/>
          <w:lang w:eastAsia="ru-RU"/>
        </w:rPr>
        <w:t>и т. д.).</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Умение использовать в речи существительные-синони</w:t>
      </w:r>
      <w:r w:rsidRPr="00A75C8D">
        <w:rPr>
          <w:rFonts w:ascii="Times New Roman" w:eastAsia="Times New Roman" w:hAnsi="Times New Roman" w:cs="Times New Roman"/>
          <w:bCs/>
          <w:iCs/>
          <w:sz w:val="20"/>
          <w:szCs w:val="20"/>
          <w:lang w:eastAsia="ru-RU"/>
        </w:rPr>
        <w:softHyphen/>
        <w:t>мы для более точного выражения мыслей и устранения неоправданных повторений одних и тех же слов.</w:t>
      </w:r>
    </w:p>
    <w:p w:rsidR="00A75C8D" w:rsidRPr="00A75C8D" w:rsidRDefault="00A75C8D" w:rsidP="00A75C8D">
      <w:pPr>
        <w:autoSpaceDE w:val="0"/>
        <w:autoSpaceDN w:val="0"/>
        <w:adjustRightInd w:val="0"/>
        <w:spacing w:after="0" w:line="240" w:lineRule="auto"/>
        <w:ind w:firstLine="34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sz w:val="20"/>
          <w:szCs w:val="20"/>
          <w:lang w:eastAsia="ru-RU"/>
        </w:rPr>
        <w:t xml:space="preserve">III. </w:t>
      </w:r>
      <w:r w:rsidRPr="00A75C8D">
        <w:rPr>
          <w:rFonts w:ascii="Times New Roman" w:eastAsia="Times New Roman" w:hAnsi="Times New Roman" w:cs="Times New Roman"/>
          <w:bCs/>
          <w:iCs/>
          <w:sz w:val="20"/>
          <w:szCs w:val="20"/>
          <w:lang w:eastAsia="ru-RU"/>
        </w:rPr>
        <w:t>Доказательства и объяснения в рассуждении. Сжа</w:t>
      </w:r>
      <w:r w:rsidRPr="00A75C8D">
        <w:rPr>
          <w:rFonts w:ascii="Times New Roman" w:eastAsia="Times New Roman" w:hAnsi="Times New Roman" w:cs="Times New Roman"/>
          <w:bCs/>
          <w:iCs/>
          <w:sz w:val="20"/>
          <w:szCs w:val="20"/>
          <w:lang w:eastAsia="ru-RU"/>
        </w:rPr>
        <w:softHyphen/>
        <w:t>тое изложение-повествование. Подробное изложение с из</w:t>
      </w:r>
      <w:r w:rsidRPr="00A75C8D">
        <w:rPr>
          <w:rFonts w:ascii="Times New Roman" w:eastAsia="Times New Roman" w:hAnsi="Times New Roman" w:cs="Times New Roman"/>
          <w:bCs/>
          <w:iCs/>
          <w:sz w:val="20"/>
          <w:szCs w:val="20"/>
          <w:lang w:eastAsia="ru-RU"/>
        </w:rPr>
        <w:softHyphen/>
        <w:t>менением лица рассказчика.</w:t>
      </w:r>
    </w:p>
    <w:p w:rsidR="00A75C8D" w:rsidRPr="00A75C8D" w:rsidRDefault="00A75C8D" w:rsidP="00A75C8D">
      <w:pPr>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b/>
          <w:bCs/>
          <w:sz w:val="20"/>
          <w:szCs w:val="20"/>
          <w:lang w:eastAsia="ru-RU"/>
        </w:rPr>
        <w:t>Имя прилагательное</w:t>
      </w:r>
    </w:p>
    <w:p w:rsidR="00A75C8D" w:rsidRPr="00A75C8D" w:rsidRDefault="00A75C8D" w:rsidP="00A75C8D">
      <w:pPr>
        <w:autoSpaceDE w:val="0"/>
        <w:autoSpaceDN w:val="0"/>
        <w:adjustRightInd w:val="0"/>
        <w:spacing w:after="0" w:line="240" w:lineRule="auto"/>
        <w:ind w:firstLine="34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sz w:val="20"/>
          <w:szCs w:val="20"/>
          <w:lang w:eastAsia="ru-RU"/>
        </w:rPr>
        <w:t xml:space="preserve">I. </w:t>
      </w:r>
      <w:r w:rsidRPr="00A75C8D">
        <w:rPr>
          <w:rFonts w:ascii="Times New Roman" w:eastAsia="Times New Roman" w:hAnsi="Times New Roman" w:cs="Times New Roman"/>
          <w:bCs/>
          <w:iCs/>
          <w:sz w:val="20"/>
          <w:szCs w:val="20"/>
          <w:lang w:eastAsia="ru-RU"/>
        </w:rPr>
        <w:t>Имя прилагательное как часть речи. Синтаксиче</w:t>
      </w:r>
      <w:r w:rsidRPr="00A75C8D">
        <w:rPr>
          <w:rFonts w:ascii="Times New Roman" w:eastAsia="Times New Roman" w:hAnsi="Times New Roman" w:cs="Times New Roman"/>
          <w:bCs/>
          <w:iCs/>
          <w:sz w:val="20"/>
          <w:szCs w:val="20"/>
          <w:lang w:eastAsia="ru-RU"/>
        </w:rPr>
        <w:softHyphen/>
        <w:t>ская роль имени прилагательного в предложении.</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Правописание гласных в падежных окончаниях при</w:t>
      </w:r>
      <w:r w:rsidRPr="00A75C8D">
        <w:rPr>
          <w:rFonts w:ascii="Times New Roman" w:eastAsia="Times New Roman" w:hAnsi="Times New Roman" w:cs="Times New Roman"/>
          <w:bCs/>
          <w:iCs/>
          <w:sz w:val="20"/>
          <w:szCs w:val="20"/>
          <w:lang w:eastAsia="ru-RU"/>
        </w:rPr>
        <w:softHyphen/>
        <w:t>лагательных с основой на шипящую.</w:t>
      </w:r>
    </w:p>
    <w:p w:rsidR="00A75C8D" w:rsidRPr="00A75C8D" w:rsidRDefault="00A75C8D" w:rsidP="00A75C8D">
      <w:pPr>
        <w:autoSpaceDE w:val="0"/>
        <w:autoSpaceDN w:val="0"/>
        <w:adjustRightInd w:val="0"/>
        <w:spacing w:after="0" w:line="240" w:lineRule="auto"/>
        <w:ind w:left="346"/>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Полные и краткие прилагательные.</w:t>
      </w:r>
    </w:p>
    <w:p w:rsidR="00A75C8D" w:rsidRPr="00A75C8D" w:rsidRDefault="00A75C8D" w:rsidP="00A75C8D">
      <w:pPr>
        <w:tabs>
          <w:tab w:val="left" w:pos="662"/>
        </w:tabs>
        <w:autoSpaceDE w:val="0"/>
        <w:autoSpaceDN w:val="0"/>
        <w:adjustRightInd w:val="0"/>
        <w:spacing w:after="0" w:line="240" w:lineRule="auto"/>
        <w:ind w:firstLine="403"/>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Морфологический разбор имён прилагательных.</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iCs/>
          <w:sz w:val="20"/>
          <w:szCs w:val="20"/>
          <w:lang w:eastAsia="ru-RU"/>
        </w:rPr>
        <w:t>И. Умение правильно ставить ударение в краткой фор</w:t>
      </w:r>
      <w:r w:rsidRPr="00A75C8D">
        <w:rPr>
          <w:rFonts w:ascii="Times New Roman" w:eastAsia="Times New Roman" w:hAnsi="Times New Roman" w:cs="Times New Roman"/>
          <w:bCs/>
          <w:iCs/>
          <w:sz w:val="20"/>
          <w:szCs w:val="20"/>
          <w:lang w:eastAsia="ru-RU"/>
        </w:rPr>
        <w:softHyphen/>
        <w:t xml:space="preserve">ме прилагательных </w:t>
      </w:r>
      <w:r w:rsidRPr="00A75C8D">
        <w:rPr>
          <w:rFonts w:ascii="Times New Roman" w:eastAsia="Times New Roman" w:hAnsi="Times New Roman" w:cs="Times New Roman"/>
          <w:bCs/>
          <w:sz w:val="20"/>
          <w:szCs w:val="20"/>
          <w:lang w:eastAsia="ru-RU"/>
        </w:rPr>
        <w:t>(труден, трудна, трудно).</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Умение пользоваться в речи прилагательными-синони</w:t>
      </w:r>
      <w:r w:rsidRPr="00A75C8D">
        <w:rPr>
          <w:rFonts w:ascii="Times New Roman" w:eastAsia="Times New Roman" w:hAnsi="Times New Roman" w:cs="Times New Roman"/>
          <w:bCs/>
          <w:iCs/>
          <w:sz w:val="20"/>
          <w:szCs w:val="20"/>
          <w:lang w:eastAsia="ru-RU"/>
        </w:rPr>
        <w:softHyphen/>
        <w:t>мами для более точного выражения мыслей и для устра</w:t>
      </w:r>
      <w:r w:rsidRPr="00A75C8D">
        <w:rPr>
          <w:rFonts w:ascii="Times New Roman" w:eastAsia="Times New Roman" w:hAnsi="Times New Roman" w:cs="Times New Roman"/>
          <w:bCs/>
          <w:iCs/>
          <w:sz w:val="20"/>
          <w:szCs w:val="20"/>
          <w:lang w:eastAsia="ru-RU"/>
        </w:rPr>
        <w:softHyphen/>
        <w:t>нения неоправданных повторений одних и тех же слов.</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sz w:val="20"/>
          <w:szCs w:val="20"/>
          <w:lang w:eastAsia="ru-RU"/>
        </w:rPr>
        <w:t xml:space="preserve">III. </w:t>
      </w:r>
      <w:r w:rsidRPr="00A75C8D">
        <w:rPr>
          <w:rFonts w:ascii="Times New Roman" w:eastAsia="Times New Roman" w:hAnsi="Times New Roman" w:cs="Times New Roman"/>
          <w:bCs/>
          <w:iCs/>
          <w:sz w:val="20"/>
          <w:szCs w:val="20"/>
          <w:lang w:eastAsia="ru-RU"/>
        </w:rPr>
        <w:t>Описание животного. Структура данного жанра, его стилистические разновидности. Сочинение с описани</w:t>
      </w:r>
      <w:r w:rsidRPr="00A75C8D">
        <w:rPr>
          <w:rFonts w:ascii="Times New Roman" w:eastAsia="Times New Roman" w:hAnsi="Times New Roman" w:cs="Times New Roman"/>
          <w:bCs/>
          <w:iCs/>
          <w:sz w:val="20"/>
          <w:szCs w:val="20"/>
          <w:lang w:eastAsia="ru-RU"/>
        </w:rPr>
        <w:softHyphen/>
        <w:t>ем животного в рассказе (по плану).</w:t>
      </w:r>
    </w:p>
    <w:p w:rsidR="00A75C8D" w:rsidRPr="00A75C8D" w:rsidRDefault="00A75C8D" w:rsidP="00A75C8D">
      <w:pPr>
        <w:autoSpaceDE w:val="0"/>
        <w:autoSpaceDN w:val="0"/>
        <w:adjustRightInd w:val="0"/>
        <w:spacing w:after="0" w:line="240" w:lineRule="auto"/>
        <w:ind w:firstLine="394"/>
        <w:jc w:val="both"/>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b/>
          <w:bCs/>
          <w:sz w:val="20"/>
          <w:szCs w:val="20"/>
          <w:lang w:eastAsia="ru-RU"/>
        </w:rPr>
        <w:t>Глагол</w:t>
      </w:r>
    </w:p>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sz w:val="20"/>
          <w:szCs w:val="20"/>
          <w:lang w:eastAsia="ru-RU"/>
        </w:rPr>
        <w:t xml:space="preserve">I. </w:t>
      </w:r>
      <w:r w:rsidRPr="00A75C8D">
        <w:rPr>
          <w:rFonts w:ascii="Times New Roman" w:eastAsia="Times New Roman" w:hAnsi="Times New Roman" w:cs="Times New Roman"/>
          <w:bCs/>
          <w:iCs/>
          <w:sz w:val="20"/>
          <w:szCs w:val="20"/>
          <w:lang w:eastAsia="ru-RU"/>
        </w:rPr>
        <w:t xml:space="preserve">Глагол как часть речи. Синтаксическая роль глагола в предложении. </w:t>
      </w:r>
      <w:r w:rsidRPr="00A75C8D">
        <w:rPr>
          <w:rFonts w:ascii="Times New Roman" w:eastAsia="Times New Roman" w:hAnsi="Times New Roman" w:cs="Times New Roman"/>
          <w:bCs/>
          <w:sz w:val="20"/>
          <w:szCs w:val="20"/>
          <w:lang w:eastAsia="ru-RU"/>
        </w:rPr>
        <w:t xml:space="preserve">Не </w:t>
      </w:r>
      <w:r w:rsidRPr="00A75C8D">
        <w:rPr>
          <w:rFonts w:ascii="Times New Roman" w:eastAsia="Times New Roman" w:hAnsi="Times New Roman" w:cs="Times New Roman"/>
          <w:bCs/>
          <w:iCs/>
          <w:sz w:val="20"/>
          <w:szCs w:val="20"/>
          <w:lang w:eastAsia="ru-RU"/>
        </w:rPr>
        <w:t>с глаголами.</w:t>
      </w:r>
    </w:p>
    <w:p w:rsidR="00A75C8D" w:rsidRPr="00A75C8D" w:rsidRDefault="00A75C8D" w:rsidP="00A75C8D">
      <w:pPr>
        <w:autoSpaceDE w:val="0"/>
        <w:autoSpaceDN w:val="0"/>
        <w:adjustRightInd w:val="0"/>
        <w:spacing w:after="0" w:line="240" w:lineRule="auto"/>
        <w:ind w:firstLine="32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xml:space="preserve">Неопределённая форма глагола (инфинитив на </w:t>
      </w:r>
      <w:r w:rsidRPr="00A75C8D">
        <w:rPr>
          <w:rFonts w:ascii="Times New Roman" w:eastAsia="Times New Roman" w:hAnsi="Times New Roman" w:cs="Times New Roman"/>
          <w:bCs/>
          <w:sz w:val="20"/>
          <w:szCs w:val="20"/>
          <w:lang w:eastAsia="ru-RU"/>
        </w:rPr>
        <w:t xml:space="preserve">-ть (ться), -ти ( тись), -чь (чься). </w:t>
      </w:r>
      <w:r w:rsidRPr="00A75C8D">
        <w:rPr>
          <w:rFonts w:ascii="Times New Roman" w:eastAsia="Times New Roman" w:hAnsi="Times New Roman" w:cs="Times New Roman"/>
          <w:bCs/>
          <w:iCs/>
          <w:sz w:val="20"/>
          <w:szCs w:val="20"/>
          <w:lang w:eastAsia="ru-RU"/>
        </w:rPr>
        <w:t xml:space="preserve">Правописание </w:t>
      </w:r>
      <w:r w:rsidRPr="00A75C8D">
        <w:rPr>
          <w:rFonts w:ascii="Times New Roman" w:eastAsia="Times New Roman" w:hAnsi="Times New Roman" w:cs="Times New Roman"/>
          <w:bCs/>
          <w:sz w:val="20"/>
          <w:szCs w:val="20"/>
          <w:lang w:eastAsia="ru-RU"/>
        </w:rPr>
        <w:t xml:space="preserve">ться </w:t>
      </w:r>
      <w:r w:rsidRPr="00A75C8D">
        <w:rPr>
          <w:rFonts w:ascii="Times New Roman" w:eastAsia="Times New Roman" w:hAnsi="Times New Roman" w:cs="Times New Roman"/>
          <w:bCs/>
          <w:iCs/>
          <w:sz w:val="20"/>
          <w:szCs w:val="20"/>
          <w:lang w:eastAsia="ru-RU"/>
        </w:rPr>
        <w:t xml:space="preserve">и </w:t>
      </w:r>
      <w:r w:rsidRPr="00A75C8D">
        <w:rPr>
          <w:rFonts w:ascii="Times New Roman" w:eastAsia="Times New Roman" w:hAnsi="Times New Roman" w:cs="Times New Roman"/>
          <w:bCs/>
          <w:sz w:val="20"/>
          <w:szCs w:val="20"/>
          <w:lang w:eastAsia="ru-RU"/>
        </w:rPr>
        <w:t xml:space="preserve">-чь (чься) </w:t>
      </w:r>
      <w:r w:rsidRPr="00A75C8D">
        <w:rPr>
          <w:rFonts w:ascii="Times New Roman" w:eastAsia="Times New Roman" w:hAnsi="Times New Roman" w:cs="Times New Roman"/>
          <w:bCs/>
          <w:iCs/>
          <w:sz w:val="20"/>
          <w:szCs w:val="20"/>
          <w:lang w:eastAsia="ru-RU"/>
        </w:rPr>
        <w:t>в неопределённой форме (повторение).</w:t>
      </w:r>
    </w:p>
    <w:p w:rsidR="00A75C8D" w:rsidRPr="00A75C8D" w:rsidRDefault="00A75C8D" w:rsidP="00A75C8D">
      <w:pPr>
        <w:autoSpaceDE w:val="0"/>
        <w:autoSpaceDN w:val="0"/>
        <w:adjustRightInd w:val="0"/>
        <w:spacing w:after="0" w:line="240" w:lineRule="auto"/>
        <w:ind w:left="336"/>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Совершенный и несовершенный вид глагола.</w:t>
      </w:r>
    </w:p>
    <w:p w:rsidR="00A75C8D" w:rsidRPr="00A75C8D" w:rsidRDefault="00A75C8D" w:rsidP="00A75C8D">
      <w:pPr>
        <w:autoSpaceDE w:val="0"/>
        <w:autoSpaceDN w:val="0"/>
        <w:adjustRightInd w:val="0"/>
        <w:spacing w:after="0" w:line="240" w:lineRule="auto"/>
        <w:ind w:left="34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xml:space="preserve">Правописание чередующихся гласных </w:t>
      </w:r>
      <w:r w:rsidRPr="00A75C8D">
        <w:rPr>
          <w:rFonts w:ascii="Times New Roman" w:eastAsia="Times New Roman" w:hAnsi="Times New Roman" w:cs="Times New Roman"/>
          <w:bCs/>
          <w:sz w:val="20"/>
          <w:szCs w:val="20"/>
          <w:lang w:eastAsia="ru-RU"/>
        </w:rPr>
        <w:t xml:space="preserve">е </w:t>
      </w:r>
      <w:r w:rsidRPr="00A75C8D">
        <w:rPr>
          <w:rFonts w:ascii="Times New Roman" w:eastAsia="Times New Roman" w:hAnsi="Times New Roman" w:cs="Times New Roman"/>
          <w:bCs/>
          <w:iCs/>
          <w:sz w:val="20"/>
          <w:szCs w:val="20"/>
          <w:lang w:eastAsia="ru-RU"/>
        </w:rPr>
        <w:t>— ив корнях</w:t>
      </w:r>
    </w:p>
    <w:p w:rsidR="00A75C8D" w:rsidRPr="00A75C8D" w:rsidRDefault="00A75C8D" w:rsidP="00A75C8D">
      <w:pPr>
        <w:tabs>
          <w:tab w:val="left" w:leader="hyphen" w:pos="1834"/>
          <w:tab w:val="left" w:leader="hyphen" w:pos="4838"/>
        </w:tab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A75C8D">
        <w:rPr>
          <w:rFonts w:ascii="Times New Roman" w:eastAsia="Times New Roman" w:hAnsi="Times New Roman" w:cs="Times New Roman"/>
          <w:bCs/>
          <w:iCs/>
          <w:sz w:val="20"/>
          <w:szCs w:val="20"/>
          <w:lang w:eastAsia="ru-RU"/>
        </w:rPr>
        <w:t>глаголов бер // бир,</w:t>
      </w:r>
      <w:r w:rsidRPr="00A75C8D">
        <w:rPr>
          <w:rFonts w:ascii="Times New Roman" w:eastAsia="Times New Roman" w:hAnsi="Times New Roman" w:cs="Times New Roman"/>
          <w:bCs/>
          <w:sz w:val="20"/>
          <w:szCs w:val="20"/>
          <w:lang w:eastAsia="ru-RU"/>
        </w:rPr>
        <w:t xml:space="preserve"> дер // дир, мер //  мир, пер // пир, тер // тир, стел // стил.</w:t>
      </w:r>
    </w:p>
    <w:p w:rsidR="00A75C8D" w:rsidRPr="00A75C8D" w:rsidRDefault="00A75C8D" w:rsidP="00A75C8D">
      <w:pPr>
        <w:autoSpaceDE w:val="0"/>
        <w:autoSpaceDN w:val="0"/>
        <w:adjustRightInd w:val="0"/>
        <w:spacing w:after="0" w:line="240" w:lineRule="auto"/>
        <w:ind w:left="346"/>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Время глагола: прошедшее, настоящее, будущее.</w:t>
      </w:r>
    </w:p>
    <w:p w:rsidR="00A75C8D" w:rsidRPr="00A75C8D" w:rsidRDefault="00A75C8D" w:rsidP="00A75C8D">
      <w:pPr>
        <w:autoSpaceDE w:val="0"/>
        <w:autoSpaceDN w:val="0"/>
        <w:adjustRightInd w:val="0"/>
        <w:spacing w:after="0" w:line="240" w:lineRule="auto"/>
        <w:ind w:firstLine="32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Спряжение глагола. Правописание гласных в безудар</w:t>
      </w:r>
      <w:r w:rsidRPr="00A75C8D">
        <w:rPr>
          <w:rFonts w:ascii="Times New Roman" w:eastAsia="Times New Roman" w:hAnsi="Times New Roman" w:cs="Times New Roman"/>
          <w:bCs/>
          <w:iCs/>
          <w:sz w:val="20"/>
          <w:szCs w:val="20"/>
          <w:lang w:eastAsia="ru-RU"/>
        </w:rPr>
        <w:softHyphen/>
        <w:t>ных личных окончаниях глаголов.</w:t>
      </w:r>
    </w:p>
    <w:p w:rsidR="00A75C8D" w:rsidRPr="00A75C8D" w:rsidRDefault="00A75C8D" w:rsidP="00A75C8D">
      <w:pPr>
        <w:autoSpaceDE w:val="0"/>
        <w:autoSpaceDN w:val="0"/>
        <w:adjustRightInd w:val="0"/>
        <w:spacing w:after="0" w:line="240" w:lineRule="auto"/>
        <w:ind w:left="346"/>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Морфологический разбор глагола.</w:t>
      </w:r>
    </w:p>
    <w:p w:rsidR="00A75C8D" w:rsidRPr="00A75C8D" w:rsidRDefault="00A75C8D" w:rsidP="00A75C8D">
      <w:pPr>
        <w:autoSpaceDE w:val="0"/>
        <w:autoSpaceDN w:val="0"/>
        <w:adjustRightInd w:val="0"/>
        <w:spacing w:after="0" w:line="240" w:lineRule="auto"/>
        <w:ind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 xml:space="preserve">П. Соблюдение правильного ударения в глаголах, при произношении которых допускаются ошибки </w:t>
      </w:r>
      <w:r w:rsidRPr="00A75C8D">
        <w:rPr>
          <w:rFonts w:ascii="Times New Roman" w:eastAsia="Times New Roman" w:hAnsi="Times New Roman" w:cs="Times New Roman"/>
          <w:bCs/>
          <w:sz w:val="20"/>
          <w:szCs w:val="20"/>
          <w:lang w:eastAsia="ru-RU"/>
        </w:rPr>
        <w:t>(начать, по</w:t>
      </w:r>
      <w:r w:rsidRPr="00A75C8D">
        <w:rPr>
          <w:rFonts w:ascii="Times New Roman" w:eastAsia="Times New Roman" w:hAnsi="Times New Roman" w:cs="Times New Roman"/>
          <w:bCs/>
          <w:sz w:val="20"/>
          <w:szCs w:val="20"/>
          <w:lang w:eastAsia="ru-RU"/>
        </w:rPr>
        <w:softHyphen/>
        <w:t xml:space="preserve">нять: начал, понял; начала, поняла; повторит </w:t>
      </w:r>
      <w:r w:rsidRPr="00A75C8D">
        <w:rPr>
          <w:rFonts w:ascii="Times New Roman" w:eastAsia="Times New Roman" w:hAnsi="Times New Roman" w:cs="Times New Roman"/>
          <w:bCs/>
          <w:iCs/>
          <w:sz w:val="20"/>
          <w:szCs w:val="20"/>
          <w:lang w:eastAsia="ru-RU"/>
        </w:rPr>
        <w:t>и др.).</w:t>
      </w:r>
    </w:p>
    <w:p w:rsidR="00A75C8D" w:rsidRPr="00A75C8D" w:rsidRDefault="00A75C8D" w:rsidP="00A75C8D">
      <w:pPr>
        <w:autoSpaceDE w:val="0"/>
        <w:autoSpaceDN w:val="0"/>
        <w:adjustRightInd w:val="0"/>
        <w:spacing w:after="0" w:line="240" w:lineRule="auto"/>
        <w:ind w:right="10" w:firstLine="33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Умение согласовывать глагол-сказуемое в прошедшем времени с подлежащим, выраженным существительным среднего рода и собирательным существительным. Умение употреблять при глаголах существительные в нужном па</w:t>
      </w:r>
      <w:r w:rsidRPr="00A75C8D">
        <w:rPr>
          <w:rFonts w:ascii="Times New Roman" w:eastAsia="Times New Roman" w:hAnsi="Times New Roman" w:cs="Times New Roman"/>
          <w:bCs/>
          <w:iCs/>
          <w:sz w:val="20"/>
          <w:szCs w:val="20"/>
          <w:lang w:eastAsia="ru-RU"/>
        </w:rPr>
        <w:softHyphen/>
        <w:t>деже.</w:t>
      </w:r>
    </w:p>
    <w:p w:rsidR="00A75C8D" w:rsidRPr="00A75C8D" w:rsidRDefault="00A75C8D" w:rsidP="00A75C8D">
      <w:pPr>
        <w:autoSpaceDE w:val="0"/>
        <w:autoSpaceDN w:val="0"/>
        <w:adjustRightInd w:val="0"/>
        <w:spacing w:after="0" w:line="240" w:lineRule="auto"/>
        <w:ind w:right="10" w:firstLine="32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iCs/>
          <w:sz w:val="20"/>
          <w:szCs w:val="20"/>
          <w:lang w:eastAsia="ru-RU"/>
        </w:rPr>
        <w:t>Умение использовать в речи глаголы-синонимы (на</w:t>
      </w:r>
      <w:r w:rsidRPr="00A75C8D">
        <w:rPr>
          <w:rFonts w:ascii="Times New Roman" w:eastAsia="Times New Roman" w:hAnsi="Times New Roman" w:cs="Times New Roman"/>
          <w:bCs/>
          <w:iCs/>
          <w:sz w:val="20"/>
          <w:szCs w:val="20"/>
          <w:lang w:eastAsia="ru-RU"/>
        </w:rPr>
        <w:softHyphen/>
        <w:t>пример, со значением высказывания, перемещения, на</w:t>
      </w:r>
      <w:r w:rsidRPr="00A75C8D">
        <w:rPr>
          <w:rFonts w:ascii="Times New Roman" w:eastAsia="Times New Roman" w:hAnsi="Times New Roman" w:cs="Times New Roman"/>
          <w:bCs/>
          <w:iCs/>
          <w:sz w:val="20"/>
          <w:szCs w:val="20"/>
          <w:lang w:eastAsia="ru-RU"/>
        </w:rPr>
        <w:softHyphen/>
        <w:t>хождения) для более точного выражения мыслей, для устранения неоправданного повторения слов.</w:t>
      </w:r>
    </w:p>
    <w:p w:rsidR="00A75C8D" w:rsidRPr="00A75C8D" w:rsidRDefault="00A75C8D" w:rsidP="00A75C8D">
      <w:pPr>
        <w:autoSpaceDE w:val="0"/>
        <w:autoSpaceDN w:val="0"/>
        <w:adjustRightInd w:val="0"/>
        <w:spacing w:after="0" w:line="240" w:lineRule="auto"/>
        <w:ind w:right="19" w:firstLine="346"/>
        <w:jc w:val="both"/>
        <w:rPr>
          <w:rFonts w:ascii="Times New Roman" w:eastAsia="Times New Roman" w:hAnsi="Times New Roman" w:cs="Times New Roman"/>
          <w:bCs/>
          <w:iCs/>
          <w:sz w:val="20"/>
          <w:szCs w:val="20"/>
          <w:lang w:eastAsia="ru-RU"/>
        </w:rPr>
      </w:pPr>
      <w:r w:rsidRPr="00A75C8D">
        <w:rPr>
          <w:rFonts w:ascii="Times New Roman" w:eastAsia="Times New Roman" w:hAnsi="Times New Roman" w:cs="Times New Roman"/>
          <w:bCs/>
          <w:sz w:val="20"/>
          <w:szCs w:val="20"/>
          <w:lang w:eastAsia="ru-RU"/>
        </w:rPr>
        <w:t xml:space="preserve">III. </w:t>
      </w:r>
      <w:r w:rsidRPr="00A75C8D">
        <w:rPr>
          <w:rFonts w:ascii="Times New Roman" w:eastAsia="Times New Roman" w:hAnsi="Times New Roman" w:cs="Times New Roman"/>
          <w:bCs/>
          <w:iCs/>
          <w:sz w:val="20"/>
          <w:szCs w:val="20"/>
          <w:lang w:eastAsia="ru-RU"/>
        </w:rPr>
        <w:t>Понятие о рассказе, особенностях его структуры и стиля. Рассказ на тему пословицы. Невыдуманный рас</w:t>
      </w:r>
      <w:r w:rsidRPr="00A75C8D">
        <w:rPr>
          <w:rFonts w:ascii="Times New Roman" w:eastAsia="Times New Roman" w:hAnsi="Times New Roman" w:cs="Times New Roman"/>
          <w:bCs/>
          <w:iCs/>
          <w:sz w:val="20"/>
          <w:szCs w:val="20"/>
          <w:lang w:eastAsia="ru-RU"/>
        </w:rPr>
        <w:softHyphen/>
        <w:t>сказ о себе. Рассказы по сюжетным картинкам. Репор</w:t>
      </w:r>
      <w:r w:rsidRPr="00A75C8D">
        <w:rPr>
          <w:rFonts w:ascii="Times New Roman" w:eastAsia="Times New Roman" w:hAnsi="Times New Roman" w:cs="Times New Roman"/>
          <w:bCs/>
          <w:iCs/>
          <w:sz w:val="20"/>
          <w:szCs w:val="20"/>
          <w:lang w:eastAsia="ru-RU"/>
        </w:rPr>
        <w:softHyphen/>
        <w:t>таж. Устный рассказ по рисунку. Сжатое изложение рас</w:t>
      </w:r>
      <w:r w:rsidRPr="00A75C8D">
        <w:rPr>
          <w:rFonts w:ascii="Times New Roman" w:eastAsia="Times New Roman" w:hAnsi="Times New Roman" w:cs="Times New Roman"/>
          <w:bCs/>
          <w:iCs/>
          <w:sz w:val="20"/>
          <w:szCs w:val="20"/>
          <w:lang w:eastAsia="ru-RU"/>
        </w:rPr>
        <w:softHyphen/>
        <w:t>сказа. Изложение лингвистического текста.</w:t>
      </w:r>
    </w:p>
    <w:p w:rsidR="00A75C8D" w:rsidRPr="00A75C8D" w:rsidRDefault="00A75C8D" w:rsidP="00A75C8D">
      <w:pPr>
        <w:autoSpaceDE w:val="0"/>
        <w:autoSpaceDN w:val="0"/>
        <w:adjustRightInd w:val="0"/>
        <w:spacing w:before="173" w:after="0" w:line="360" w:lineRule="auto"/>
        <w:ind w:left="1190" w:firstLine="326"/>
        <w:jc w:val="both"/>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b/>
          <w:bCs/>
          <w:sz w:val="20"/>
          <w:szCs w:val="20"/>
          <w:lang w:eastAsia="ru-RU"/>
        </w:rPr>
        <w:t>Повторение и систематизация изученного в 5 классе</w:t>
      </w:r>
    </w:p>
    <w:p w:rsidR="00A75C8D" w:rsidRPr="00A75C8D" w:rsidRDefault="00A75C8D" w:rsidP="00A75C8D">
      <w:pPr>
        <w:tabs>
          <w:tab w:val="center" w:pos="4677"/>
        </w:tabs>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4.Учебно – тематический план.</w:t>
      </w:r>
    </w:p>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3"/>
        <w:gridCol w:w="2525"/>
        <w:gridCol w:w="1155"/>
        <w:gridCol w:w="850"/>
        <w:gridCol w:w="992"/>
        <w:gridCol w:w="993"/>
        <w:gridCol w:w="7371"/>
      </w:tblGrid>
      <w:tr w:rsidR="00A75C8D" w:rsidRPr="00A75C8D" w:rsidTr="002C3B3D">
        <w:trPr>
          <w:trHeight w:val="336"/>
        </w:trPr>
        <w:tc>
          <w:tcPr>
            <w:tcW w:w="823"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w:t>
            </w:r>
          </w:p>
        </w:tc>
        <w:tc>
          <w:tcPr>
            <w:tcW w:w="2525"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Название раздела</w:t>
            </w:r>
          </w:p>
        </w:tc>
        <w:tc>
          <w:tcPr>
            <w:tcW w:w="1155"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Всего</w:t>
            </w:r>
          </w:p>
        </w:tc>
        <w:tc>
          <w:tcPr>
            <w:tcW w:w="2835" w:type="dxa"/>
            <w:gridSpan w:val="3"/>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Количест-</w:t>
            </w:r>
          </w:p>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во часов</w:t>
            </w:r>
          </w:p>
        </w:tc>
        <w:tc>
          <w:tcPr>
            <w:tcW w:w="7371"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Планируемые результаты</w:t>
            </w:r>
          </w:p>
        </w:tc>
      </w:tr>
      <w:tr w:rsidR="00A75C8D" w:rsidRPr="00A75C8D" w:rsidTr="002C3B3D">
        <w:trPr>
          <w:trHeight w:val="517"/>
        </w:trPr>
        <w:tc>
          <w:tcPr>
            <w:tcW w:w="823" w:type="dxa"/>
            <w:vMerge/>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p>
        </w:tc>
        <w:tc>
          <w:tcPr>
            <w:tcW w:w="2525" w:type="dxa"/>
            <w:vMerge/>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p>
        </w:tc>
        <w:tc>
          <w:tcPr>
            <w:tcW w:w="1155" w:type="dxa"/>
            <w:vMerge/>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p>
        </w:tc>
        <w:tc>
          <w:tcPr>
            <w:tcW w:w="850" w:type="dxa"/>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Т</w:t>
            </w:r>
          </w:p>
        </w:tc>
        <w:tc>
          <w:tcPr>
            <w:tcW w:w="992" w:type="dxa"/>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Р/Р</w:t>
            </w:r>
          </w:p>
        </w:tc>
        <w:tc>
          <w:tcPr>
            <w:tcW w:w="993" w:type="dxa"/>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К</w:t>
            </w:r>
          </w:p>
        </w:tc>
        <w:tc>
          <w:tcPr>
            <w:tcW w:w="7371" w:type="dxa"/>
            <w:vMerge/>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p>
        </w:tc>
      </w:tr>
      <w:tr w:rsidR="00A75C8D" w:rsidRPr="00A75C8D" w:rsidTr="002C3B3D">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2525"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Язык и общение</w:t>
            </w:r>
          </w:p>
        </w:tc>
        <w:tc>
          <w:tcPr>
            <w:tcW w:w="1155"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w:t>
            </w:r>
          </w:p>
        </w:tc>
        <w:tc>
          <w:tcPr>
            <w:tcW w:w="850"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992"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99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 осознавать эстетическую ценность русского языка, необходимость владения русским языком для учебной деятельности; анализировать себя как слушателя.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использовать виды чтения, разные правила и приёмы аудирования в ситуации монологической и диалогической речи; вести самостоятельный поиск информации в СМИ; воспроизводить содержание прослушанного текста; извлекать фактуальную информацию из текстов.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 осознавать роль родного языка в жизни человека и общества, основную функцию языка; знать основные особенности устной и письменной речи; разграничивать письменную речь и чтение.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rPr>
          <w:trHeight w:val="66"/>
        </w:trPr>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Вспоминаем, повторяем, изучаем</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55"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20</w:t>
            </w:r>
          </w:p>
        </w:tc>
        <w:tc>
          <w:tcPr>
            <w:tcW w:w="850"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w:t>
            </w:r>
          </w:p>
        </w:tc>
        <w:tc>
          <w:tcPr>
            <w:tcW w:w="992"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w:t>
            </w:r>
          </w:p>
        </w:tc>
        <w:tc>
          <w:tcPr>
            <w:tcW w:w="99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извлекать фактуальную информацию из текстов, содержащих теоретические сведения; соблюдать в практике письменного общеня изученное орфографическое правило.</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 стремление к речевому совершенствованию; интерес к созданию собственных текстов; достаточный объём словарного запаса и усвоенных грамматических средств для выражения мыслей в письменной форме.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 знать предмет изучения синтаксиса, пунктуации; знать о роли  знаков препинания  в понимании смысла предложения; применять синтаксические знаний и умения в практике правописания.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Синтаксис. Пунктуация. Культура речи.</w:t>
            </w:r>
          </w:p>
        </w:tc>
        <w:tc>
          <w:tcPr>
            <w:tcW w:w="1155"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30</w:t>
            </w:r>
          </w:p>
        </w:tc>
        <w:tc>
          <w:tcPr>
            <w:tcW w:w="850"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22</w:t>
            </w:r>
          </w:p>
        </w:tc>
        <w:tc>
          <w:tcPr>
            <w:tcW w:w="992"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w:t>
            </w:r>
          </w:p>
        </w:tc>
        <w:tc>
          <w:tcPr>
            <w:tcW w:w="99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 знать предмет изучения синтаксиса, пунктуации; знать о роли  знаков препинания  в понимании смысла предложения; применять синтаксические знаний и умения в практике правописания.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извлекать фактуальную информацию из текстов, содержащих теоретические сведения; создавать разные виды текстов с учётом замысла и ситуации; вычитывать информацию , представленную в схеме.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 осознание ответственности за написанное; интерес к созданию сжатой формы исходного текста; потребность сохранить чистоту русского языка; умение чувствовать выразительность речи.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Фонетика. Орфоэпия. Графика.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Орфография. Культура речи.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55"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w:t>
            </w:r>
          </w:p>
        </w:tc>
        <w:tc>
          <w:tcPr>
            <w:tcW w:w="850"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w:t>
            </w:r>
          </w:p>
        </w:tc>
        <w:tc>
          <w:tcPr>
            <w:tcW w:w="992"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w:t>
            </w:r>
          </w:p>
        </w:tc>
        <w:tc>
          <w:tcPr>
            <w:tcW w:w="99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 интерес к изучению языка; стремление к совершенствованию собственной речи; интерес к созданию собственных текстов.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извлекать фактуальную информацию из текстов, вычитывать информацию , представленную в схеме, преобразовывать информацию из текстовой формы в форму таблицы; осуществлять самоконтроль за произношением отдельных слов и звуков в потоке речи.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 совершенствование навыков различения разных звуков; нормативное произношение слов; применение фонетико- орфоэпических знаний и умений в речевой практике; использование орфоэпического словаря для овладения произносительной культурой.</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Лексика. Культура речи.</w:t>
            </w:r>
          </w:p>
        </w:tc>
        <w:tc>
          <w:tcPr>
            <w:tcW w:w="1155"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w:t>
            </w:r>
          </w:p>
        </w:tc>
        <w:tc>
          <w:tcPr>
            <w:tcW w:w="850"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w:t>
            </w:r>
          </w:p>
        </w:tc>
        <w:tc>
          <w:tcPr>
            <w:tcW w:w="992"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99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 осознание лексического богатства русского языка, гордость за язык; стремление к речевому совершенствованию; достаточный объём словарного запаса для свободного выражения мыслей и чувств.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извлекать фактуальную информацию из текстов, пользоваться толковым словарём, извлекать из них нужную информацию.</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 употребление лексических средств в соответствии со значением и ситуацией общения; произведение лексического разбора слов; извлечение необходимой информации из лексических словарей и использование её в различных видах деятельности.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Морфемика.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Орфография.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Культура речи.</w:t>
            </w:r>
          </w:p>
        </w:tc>
        <w:tc>
          <w:tcPr>
            <w:tcW w:w="115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22</w:t>
            </w:r>
          </w:p>
        </w:tc>
        <w:tc>
          <w:tcPr>
            <w:tcW w:w="8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17</w:t>
            </w:r>
          </w:p>
        </w:tc>
        <w:tc>
          <w:tcPr>
            <w:tcW w:w="992"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w:t>
            </w:r>
          </w:p>
        </w:tc>
        <w:tc>
          <w:tcPr>
            <w:tcW w:w="99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 стремление к речевому совершенствованию; достаточный объём словарного запаса для свободного выражения мыслей и чувств.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извлекать фактуальную информацию из текстов, содержащих теоретические сведения.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 применение знаний и умений по морфемике и словообразованию в практике правописания.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Морфология.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Имя существитель-ное</w:t>
            </w:r>
          </w:p>
        </w:tc>
        <w:tc>
          <w:tcPr>
            <w:tcW w:w="115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21</w:t>
            </w:r>
          </w:p>
        </w:tc>
        <w:tc>
          <w:tcPr>
            <w:tcW w:w="8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w:t>
            </w:r>
          </w:p>
        </w:tc>
        <w:tc>
          <w:tcPr>
            <w:tcW w:w="992"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w:t>
            </w:r>
          </w:p>
        </w:tc>
        <w:tc>
          <w:tcPr>
            <w:tcW w:w="99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 стремление к речевому совершенствованию; достаточный объём словарного запаса для свободного выражения мыслей и чувств.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извлекать фактуальную информацию из текстов, содержащих теоретические сведения, способность сохранять логичность, связность, соответствие теме высказывания, вычитывать информацию , представленную в схеме, преобразовывать информацию из текстовой формы в форму таблицы;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П.:распознавание имени существительного по грамматическому значению, морфологическим признакам и синтаксической роли; применение морфологических знаний и умений в практике правописания.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7.1</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Имя прилагательное</w:t>
            </w:r>
          </w:p>
        </w:tc>
        <w:tc>
          <w:tcPr>
            <w:tcW w:w="115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w:t>
            </w:r>
          </w:p>
        </w:tc>
        <w:tc>
          <w:tcPr>
            <w:tcW w:w="8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w:t>
            </w:r>
          </w:p>
        </w:tc>
        <w:tc>
          <w:tcPr>
            <w:tcW w:w="992"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w:t>
            </w:r>
          </w:p>
        </w:tc>
        <w:tc>
          <w:tcPr>
            <w:tcW w:w="99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Л.: стремление к речевому совершенствованию; достаточный объём словарного запаса для свободного выражения мыслей и чувств.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извлекать фактуальную информацию из текстов, содержащих теоретические сведения, способность сохранять логичность, связность, соответствие теме высказывания, вычитывать информацию , представленную в схеме, преобразовывать информацию из текстовой формы в форму таблицы;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 распознавание имени прилагательного по грамматическому значению, морфологическим признакам и синтаксической роли; применение морфологических знаний и умений в практике правописания.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rPr>
          <w:trHeight w:val="1356"/>
        </w:trPr>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7.2</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Глагол</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5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35</w:t>
            </w:r>
          </w:p>
        </w:tc>
        <w:tc>
          <w:tcPr>
            <w:tcW w:w="8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28</w:t>
            </w:r>
          </w:p>
        </w:tc>
        <w:tc>
          <w:tcPr>
            <w:tcW w:w="992"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w:t>
            </w:r>
          </w:p>
        </w:tc>
        <w:tc>
          <w:tcPr>
            <w:tcW w:w="99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Л.: стремление к речевому совершенствованию; достаточный объём словарного запаса для свободного выражения мыслей и чувств.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 извлекать фактуальную информацию из текстов, содержащих теоретические сведения, способность сохранять логичность, связность, соответствие теме высказывания, вычитывать информацию , представленную в схеме, преобразовывать информацию из текстовой формы в форму таблицы;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 распознавание глагола по грамматическому значению, морфологическим признакам и синтаксической роли; применение морфологических знаний и умений в практике правописания.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rPr>
          <w:trHeight w:val="1216"/>
        </w:trPr>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w:t>
            </w:r>
          </w:p>
        </w:tc>
        <w:tc>
          <w:tcPr>
            <w:tcW w:w="252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Повторение и систематизация изученного в 5 классе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55"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w:t>
            </w:r>
          </w:p>
        </w:tc>
        <w:tc>
          <w:tcPr>
            <w:tcW w:w="8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w:t>
            </w:r>
          </w:p>
        </w:tc>
        <w:tc>
          <w:tcPr>
            <w:tcW w:w="992"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99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Л.:  стремление к речевому совершенствованию; достаточный объём словарного запаса для свободного выражения мыслей и чувств.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М.: уметь вести самостоятельный поиск информации; определять успешность своей работы; соблюдать изученные орфографические правила; адекватно понимать информацию; строить высказывание; обосновывать свою точку зрения; определять успешность своей работы.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П.: знать разделы науки о языке и изучаемые в них единицы языка; систематизировать изученное по всем разделам; устанавливать взаимосвязи языковых явлений и разделов науки о языке друг с другом.</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rPr>
          <w:trHeight w:val="1216"/>
        </w:trPr>
        <w:tc>
          <w:tcPr>
            <w:tcW w:w="82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p>
        </w:tc>
        <w:tc>
          <w:tcPr>
            <w:tcW w:w="2525"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Итого </w:t>
            </w:r>
          </w:p>
        </w:tc>
        <w:tc>
          <w:tcPr>
            <w:tcW w:w="1155"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175</w:t>
            </w:r>
          </w:p>
        </w:tc>
        <w:tc>
          <w:tcPr>
            <w:tcW w:w="850"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130</w:t>
            </w:r>
          </w:p>
        </w:tc>
        <w:tc>
          <w:tcPr>
            <w:tcW w:w="992"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36</w:t>
            </w:r>
          </w:p>
        </w:tc>
        <w:tc>
          <w:tcPr>
            <w:tcW w:w="993" w:type="dxa"/>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w:t>
            </w:r>
          </w:p>
        </w:tc>
        <w:tc>
          <w:tcPr>
            <w:tcW w:w="7371"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bl>
    <w:p w:rsidR="00A75C8D" w:rsidRPr="00A75C8D" w:rsidRDefault="00A75C8D" w:rsidP="00A75C8D">
      <w:pPr>
        <w:autoSpaceDE w:val="0"/>
        <w:autoSpaceDN w:val="0"/>
        <w:adjustRightInd w:val="0"/>
        <w:spacing w:after="0" w:line="240" w:lineRule="auto"/>
        <w:jc w:val="both"/>
        <w:rPr>
          <w:rFonts w:ascii="Times New Roman" w:eastAsia="Times New Roman" w:hAnsi="Times New Roman" w:cs="Times New Roman"/>
          <w:bCs/>
          <w:iCs/>
          <w:sz w:val="20"/>
          <w:szCs w:val="20"/>
          <w:lang w:eastAsia="ru-RU"/>
        </w:rPr>
      </w:pPr>
    </w:p>
    <w:p w:rsidR="00A75C8D" w:rsidRPr="00A75C8D" w:rsidRDefault="00A75C8D" w:rsidP="00A75C8D">
      <w:pPr>
        <w:spacing w:after="0" w:line="240" w:lineRule="auto"/>
        <w:ind w:firstLine="709"/>
        <w:jc w:val="center"/>
        <w:rPr>
          <w:rFonts w:ascii="Times New Roman" w:eastAsia="Times New Roman" w:hAnsi="Times New Roman" w:cs="Times New Roman"/>
          <w:b/>
          <w:sz w:val="20"/>
          <w:szCs w:val="20"/>
          <w:lang w:eastAsia="ru-RU"/>
        </w:rPr>
      </w:pPr>
    </w:p>
    <w:p w:rsidR="00A75C8D" w:rsidRPr="00A75C8D" w:rsidRDefault="00A75C8D" w:rsidP="00A75C8D">
      <w:pPr>
        <w:spacing w:after="0" w:line="240" w:lineRule="auto"/>
        <w:ind w:firstLine="709"/>
        <w:jc w:val="center"/>
        <w:rPr>
          <w:rFonts w:ascii="Times New Roman" w:eastAsia="Times New Roman" w:hAnsi="Times New Roman" w:cs="Times New Roman"/>
          <w:b/>
          <w:sz w:val="20"/>
          <w:szCs w:val="20"/>
          <w:lang w:eastAsia="ru-RU"/>
        </w:rPr>
      </w:pPr>
    </w:p>
    <w:p w:rsidR="00A75C8D" w:rsidRPr="00A75C8D" w:rsidRDefault="00A75C8D" w:rsidP="00A75C8D">
      <w:pPr>
        <w:spacing w:after="0" w:line="240" w:lineRule="auto"/>
        <w:ind w:firstLine="709"/>
        <w:jc w:val="center"/>
        <w:rPr>
          <w:rFonts w:ascii="Times New Roman" w:eastAsia="Times New Roman" w:hAnsi="Times New Roman" w:cs="Times New Roman"/>
          <w:b/>
          <w:sz w:val="20"/>
          <w:szCs w:val="20"/>
          <w:lang w:eastAsia="ru-RU"/>
        </w:rPr>
      </w:pPr>
    </w:p>
    <w:p w:rsidR="00A75C8D" w:rsidRPr="00A75C8D" w:rsidRDefault="00A75C8D" w:rsidP="00A75C8D">
      <w:pPr>
        <w:spacing w:after="0" w:line="240" w:lineRule="auto"/>
        <w:ind w:firstLine="709"/>
        <w:jc w:val="center"/>
        <w:rPr>
          <w:rFonts w:ascii="Times New Roman" w:eastAsia="Times New Roman" w:hAnsi="Times New Roman" w:cs="Times New Roman"/>
          <w:b/>
          <w:sz w:val="20"/>
          <w:szCs w:val="20"/>
          <w:lang w:eastAsia="ru-RU"/>
        </w:rPr>
      </w:pPr>
    </w:p>
    <w:p w:rsidR="00A75C8D" w:rsidRPr="00A75C8D" w:rsidRDefault="00A75C8D" w:rsidP="00A75C8D">
      <w:pPr>
        <w:spacing w:after="0" w:line="240" w:lineRule="auto"/>
        <w:ind w:firstLine="709"/>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5. Требования к уровню подготовки учащихся за курс русского языка 5 класса</w:t>
      </w:r>
    </w:p>
    <w:p w:rsidR="00A75C8D" w:rsidRPr="00A75C8D" w:rsidRDefault="00A75C8D" w:rsidP="00A75C8D">
      <w:pPr>
        <w:spacing w:after="0" w:line="240" w:lineRule="auto"/>
        <w:ind w:firstLine="709"/>
        <w:jc w:val="center"/>
        <w:rPr>
          <w:rFonts w:ascii="Times New Roman" w:eastAsia="Times New Roman" w:hAnsi="Times New Roman" w:cs="Times New Roman"/>
          <w:b/>
          <w:sz w:val="20"/>
          <w:szCs w:val="20"/>
          <w:lang w:eastAsia="ru-RU"/>
        </w:rPr>
      </w:pP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I. Учащиеся должны </w:t>
      </w:r>
      <w:r w:rsidRPr="00A75C8D">
        <w:rPr>
          <w:rFonts w:ascii="Times New Roman" w:eastAsia="Times New Roman" w:hAnsi="Times New Roman" w:cs="Times New Roman"/>
          <w:i/>
          <w:sz w:val="20"/>
          <w:szCs w:val="20"/>
          <w:lang w:eastAsia="ru-RU"/>
        </w:rPr>
        <w:t>знать</w:t>
      </w:r>
      <w:r w:rsidRPr="00A75C8D">
        <w:rPr>
          <w:rFonts w:ascii="Times New Roman" w:eastAsia="Times New Roman" w:hAnsi="Times New Roman" w:cs="Times New Roman"/>
          <w:sz w:val="20"/>
          <w:szCs w:val="20"/>
          <w:lang w:eastAsia="ru-RU"/>
        </w:rPr>
        <w:t xml:space="preserve"> определения основных изучаемых в 5 классе языковых явлений, речеведческих понятий, орфографических и пунктуационных правил, обосновывать свои ответы и приводить нужные примеры.</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p>
    <w:p w:rsidR="00A75C8D" w:rsidRPr="00A75C8D" w:rsidRDefault="00A75C8D" w:rsidP="00A75C8D">
      <w:pPr>
        <w:spacing w:after="0" w:line="240" w:lineRule="auto"/>
        <w:ind w:firstLine="709"/>
        <w:jc w:val="both"/>
        <w:rPr>
          <w:rFonts w:ascii="Times New Roman" w:eastAsia="Times New Roman" w:hAnsi="Times New Roman" w:cs="Times New Roman"/>
          <w:i/>
          <w:sz w:val="20"/>
          <w:szCs w:val="20"/>
          <w:lang w:eastAsia="ru-RU"/>
        </w:rPr>
      </w:pPr>
      <w:r w:rsidRPr="00A75C8D">
        <w:rPr>
          <w:rFonts w:ascii="Times New Roman" w:eastAsia="Times New Roman" w:hAnsi="Times New Roman" w:cs="Times New Roman"/>
          <w:sz w:val="20"/>
          <w:szCs w:val="20"/>
          <w:lang w:eastAsia="ru-RU"/>
        </w:rPr>
        <w:t xml:space="preserve">II. К концу 5 класса учащиеся должны </w:t>
      </w:r>
      <w:r w:rsidRPr="00A75C8D">
        <w:rPr>
          <w:rFonts w:ascii="Times New Roman" w:eastAsia="Times New Roman" w:hAnsi="Times New Roman" w:cs="Times New Roman"/>
          <w:i/>
          <w:sz w:val="20"/>
          <w:szCs w:val="20"/>
          <w:lang w:eastAsia="ru-RU"/>
        </w:rPr>
        <w:t>овладеть</w:t>
      </w:r>
      <w:r w:rsidRPr="00A75C8D">
        <w:rPr>
          <w:rFonts w:ascii="Times New Roman" w:eastAsia="Times New Roman" w:hAnsi="Times New Roman" w:cs="Times New Roman"/>
          <w:sz w:val="20"/>
          <w:szCs w:val="20"/>
          <w:lang w:eastAsia="ru-RU"/>
        </w:rPr>
        <w:t xml:space="preserve"> следующими </w:t>
      </w:r>
      <w:r w:rsidRPr="00A75C8D">
        <w:rPr>
          <w:rFonts w:ascii="Times New Roman" w:eastAsia="Times New Roman" w:hAnsi="Times New Roman" w:cs="Times New Roman"/>
          <w:i/>
          <w:sz w:val="20"/>
          <w:szCs w:val="20"/>
          <w:lang w:eastAsia="ru-RU"/>
        </w:rPr>
        <w:t>умениями и навыками:</w:t>
      </w:r>
    </w:p>
    <w:p w:rsidR="00A75C8D" w:rsidRPr="00A75C8D" w:rsidRDefault="00A75C8D" w:rsidP="00A75C8D">
      <w:pPr>
        <w:numPr>
          <w:ilvl w:val="0"/>
          <w:numId w:val="43"/>
        </w:numPr>
        <w:spacing w:after="0" w:line="240" w:lineRule="auto"/>
        <w:ind w:left="284" w:hanging="284"/>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разбирать слова фонетически, по составу и морфологически, а предложения (с двумя главными членами) – синтаксически. Составлять простые и сложные предложения изученных видов; </w:t>
      </w:r>
    </w:p>
    <w:p w:rsidR="00A75C8D" w:rsidRPr="00A75C8D" w:rsidRDefault="00A75C8D" w:rsidP="00A75C8D">
      <w:pPr>
        <w:numPr>
          <w:ilvl w:val="0"/>
          <w:numId w:val="43"/>
        </w:numPr>
        <w:spacing w:after="0" w:line="240" w:lineRule="auto"/>
        <w:ind w:left="284" w:hanging="284"/>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разъяснять значения известных слов и правильно употреблять их. Пользоваться орфографическим и толковым словарями; </w:t>
      </w:r>
    </w:p>
    <w:p w:rsidR="00A75C8D" w:rsidRPr="00A75C8D" w:rsidRDefault="00A75C8D" w:rsidP="00A75C8D">
      <w:pPr>
        <w:numPr>
          <w:ilvl w:val="0"/>
          <w:numId w:val="43"/>
        </w:numPr>
        <w:spacing w:after="0" w:line="240" w:lineRule="auto"/>
        <w:ind w:left="284" w:hanging="284"/>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соблюдать произносительные нормы литературного языка в пределах изученного материала.</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По </w:t>
      </w:r>
      <w:r w:rsidRPr="00A75C8D">
        <w:rPr>
          <w:rFonts w:ascii="Times New Roman" w:eastAsia="Times New Roman" w:hAnsi="Times New Roman" w:cs="Times New Roman"/>
          <w:i/>
          <w:sz w:val="20"/>
          <w:szCs w:val="20"/>
          <w:lang w:eastAsia="ru-RU"/>
        </w:rPr>
        <w:t>орфографии</w:t>
      </w:r>
      <w:r w:rsidRPr="00A75C8D">
        <w:rPr>
          <w:rFonts w:ascii="Times New Roman" w:eastAsia="Times New Roman" w:hAnsi="Times New Roman" w:cs="Times New Roman"/>
          <w:sz w:val="20"/>
          <w:szCs w:val="20"/>
          <w:lang w:eastAsia="ru-RU"/>
        </w:rPr>
        <w:t>. Находить в словах с изученными орфограммами ошибки и исправлять их.</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Правильно писать слова с непроверяемыми орфограммами, изученными в 5 классе.</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По </w:t>
      </w:r>
      <w:r w:rsidRPr="00A75C8D">
        <w:rPr>
          <w:rFonts w:ascii="Times New Roman" w:eastAsia="Times New Roman" w:hAnsi="Times New Roman" w:cs="Times New Roman"/>
          <w:i/>
          <w:sz w:val="20"/>
          <w:szCs w:val="20"/>
          <w:lang w:eastAsia="ru-RU"/>
        </w:rPr>
        <w:t>пунктуации.</w:t>
      </w:r>
      <w:r w:rsidRPr="00A75C8D">
        <w:rPr>
          <w:rFonts w:ascii="Times New Roman" w:eastAsia="Times New Roman" w:hAnsi="Times New Roman" w:cs="Times New Roman"/>
          <w:sz w:val="20"/>
          <w:szCs w:val="20"/>
          <w:lang w:eastAsia="ru-RU"/>
        </w:rPr>
        <w:t xml:space="preserve"> Находить в предложениях смысловые отрезки, которые необходимо выделить знаками препинания, обосновывать выбор знаков препинания и расставлять их в предложениях в соответствии с изученными правилами.</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По </w:t>
      </w:r>
      <w:r w:rsidRPr="00A75C8D">
        <w:rPr>
          <w:rFonts w:ascii="Times New Roman" w:eastAsia="Times New Roman" w:hAnsi="Times New Roman" w:cs="Times New Roman"/>
          <w:i/>
          <w:sz w:val="20"/>
          <w:szCs w:val="20"/>
          <w:lang w:eastAsia="ru-RU"/>
        </w:rPr>
        <w:t>развитию речи</w:t>
      </w:r>
      <w:r w:rsidRPr="00A75C8D">
        <w:rPr>
          <w:rFonts w:ascii="Times New Roman" w:eastAsia="Times New Roman" w:hAnsi="Times New Roman" w:cs="Times New Roman"/>
          <w:sz w:val="20"/>
          <w:szCs w:val="20"/>
          <w:lang w:eastAsia="ru-RU"/>
        </w:rPr>
        <w:t>. Определять тему и основную мысль текста, его стиль. подробно и сжато излагать повествовательные тексты (в том числе с элементами описания предметов, животных). Составлять простой план исходного и собственного текста. Писать сочинения повествовательного характера на заданную тему, рассказы о случаях из жизни, а также описывать отдельные предметы, животных по наблюдениям, опыту, по картине.</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Совершенствовать содержание и языковое оформление своего текста (в соответствии с изученным языковым материалом).</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Правильно в смысловом и стилистическом отношении использовать языковые средства в текстах разного содержания.</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Грамотно пользоваться известными лексическими и грамматическими средствами в устной и письменной речи.</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Совершенствовать содержание и языковое оформление своего текста (в соответствии с изученным языковым материалом).</w:t>
      </w:r>
    </w:p>
    <w:p w:rsidR="00A75C8D" w:rsidRPr="00A75C8D" w:rsidRDefault="00A75C8D" w:rsidP="00A75C8D">
      <w:pPr>
        <w:spacing w:after="0" w:line="240" w:lineRule="auto"/>
        <w:ind w:firstLine="709"/>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Пользоваться орфографическими, орфоэпическими, морфемными и толковыми словарями.</w:t>
      </w:r>
    </w:p>
    <w:p w:rsidR="00A75C8D" w:rsidRPr="00A75C8D" w:rsidRDefault="00A75C8D" w:rsidP="00A75C8D">
      <w:pPr>
        <w:spacing w:after="0" w:line="240" w:lineRule="auto"/>
        <w:ind w:left="540"/>
        <w:jc w:val="center"/>
        <w:rPr>
          <w:rFonts w:ascii="Times New Roman" w:eastAsia="Times New Roman" w:hAnsi="Times New Roman" w:cs="Times New Roman"/>
          <w:b/>
          <w:bCs/>
          <w:sz w:val="20"/>
          <w:szCs w:val="20"/>
          <w:lang w:eastAsia="ru-RU"/>
        </w:rPr>
      </w:pPr>
      <w:r w:rsidRPr="00A75C8D">
        <w:rPr>
          <w:rFonts w:ascii="Times New Roman" w:eastAsia="Times New Roman" w:hAnsi="Times New Roman" w:cs="Times New Roman"/>
          <w:sz w:val="20"/>
          <w:szCs w:val="20"/>
          <w:lang w:eastAsia="ru-RU"/>
        </w:rPr>
        <w:t>6.</w:t>
      </w:r>
      <w:r w:rsidRPr="00A75C8D">
        <w:rPr>
          <w:rFonts w:ascii="Times New Roman" w:eastAsia="Times New Roman" w:hAnsi="Times New Roman" w:cs="Times New Roman"/>
          <w:b/>
          <w:bCs/>
          <w:sz w:val="20"/>
          <w:szCs w:val="20"/>
          <w:lang w:eastAsia="ru-RU"/>
        </w:rPr>
        <w:t xml:space="preserve"> Комплект учебников и учебно-методических пособий, обеспечивающих процесс образования по русскому языку по данной программе</w:t>
      </w:r>
    </w:p>
    <w:tbl>
      <w:tblPr>
        <w:tblW w:w="14884" w:type="dxa"/>
        <w:tblInd w:w="108" w:type="dxa"/>
        <w:tblLayout w:type="fixed"/>
        <w:tblCellMar>
          <w:left w:w="0" w:type="dxa"/>
          <w:right w:w="0" w:type="dxa"/>
        </w:tblCellMar>
        <w:tblLook w:val="04A0"/>
      </w:tblPr>
      <w:tblGrid>
        <w:gridCol w:w="2937"/>
        <w:gridCol w:w="6277"/>
        <w:gridCol w:w="5670"/>
      </w:tblGrid>
      <w:tr w:rsidR="00A75C8D" w:rsidRPr="00A75C8D" w:rsidTr="002C3B3D">
        <w:tc>
          <w:tcPr>
            <w:tcW w:w="29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Учебники</w:t>
            </w:r>
          </w:p>
        </w:tc>
        <w:tc>
          <w:tcPr>
            <w:tcW w:w="627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Учебные пособия</w:t>
            </w:r>
          </w:p>
        </w:tc>
        <w:tc>
          <w:tcPr>
            <w:tcW w:w="567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Методические пособия</w:t>
            </w:r>
          </w:p>
        </w:tc>
      </w:tr>
      <w:tr w:rsidR="00A75C8D" w:rsidRPr="00A75C8D" w:rsidTr="002C3B3D">
        <w:tc>
          <w:tcPr>
            <w:tcW w:w="29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75C8D" w:rsidRPr="00A75C8D" w:rsidRDefault="00A75C8D" w:rsidP="00A75C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Ладыженская Т.А., Баранов М.Т.,  Тростенцова Л.А. Русский язык. 5 класс: учебник в 2-х частях. Москва «Просвещение»  2012.</w:t>
            </w:r>
          </w:p>
          <w:p w:rsidR="00A75C8D" w:rsidRPr="00A75C8D" w:rsidRDefault="00A75C8D" w:rsidP="00A75C8D">
            <w:pPr>
              <w:spacing w:before="100" w:beforeAutospacing="1" w:after="100" w:afterAutospacing="1" w:line="240" w:lineRule="auto"/>
              <w:jc w:val="both"/>
              <w:rPr>
                <w:rFonts w:ascii="Times New Roman" w:eastAsia="Times New Roman" w:hAnsi="Times New Roman" w:cs="Times New Roman"/>
                <w:sz w:val="20"/>
                <w:szCs w:val="20"/>
                <w:lang w:eastAsia="ru-RU"/>
              </w:rPr>
            </w:pPr>
          </w:p>
        </w:tc>
        <w:tc>
          <w:tcPr>
            <w:tcW w:w="6277" w:type="dxa"/>
            <w:tcBorders>
              <w:top w:val="nil"/>
              <w:left w:val="nil"/>
              <w:bottom w:val="single" w:sz="8" w:space="0" w:color="auto"/>
              <w:right w:val="single" w:sz="8" w:space="0" w:color="auto"/>
            </w:tcBorders>
            <w:tcMar>
              <w:top w:w="0" w:type="dxa"/>
              <w:left w:w="108" w:type="dxa"/>
              <w:bottom w:w="0" w:type="dxa"/>
              <w:right w:w="108" w:type="dxa"/>
            </w:tcMar>
          </w:tcPr>
          <w:p w:rsidR="00A75C8D" w:rsidRPr="00A75C8D" w:rsidRDefault="00A75C8D" w:rsidP="00A75C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Ефремова Е.А. Русский язык 5 класс. Рабочая тетрадь. Москва «Просвещение» 2012.</w:t>
            </w:r>
          </w:p>
          <w:p w:rsidR="00A75C8D" w:rsidRPr="00A75C8D" w:rsidRDefault="00A75C8D" w:rsidP="00A75C8D">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Гостева Ю.Н. Контрольные работы в новом формате Москва. «Интеллект-Центр» 2012.</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Богданова Г.А. «Лингвистический тренажёр»</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Москва. «Просвещение» 2011.</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Цыбулько И.П. Русский язык. Тематический контроль. Москва. «Национальное образование» 2012.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ШибаловаЛ.В.      Контрольные и проверочные работы по русскому языку. 5 класс: к учебнику Ладыженской Т.А. Москва «Экзамен» 2013.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Ладыженская  Т.А.Русский язык. 5 класс. Методические рекомендации. Москва «Просвещение» 2012.</w:t>
            </w:r>
          </w:p>
        </w:tc>
      </w:tr>
    </w:tbl>
    <w:p w:rsidR="00A75C8D" w:rsidRPr="00A75C8D" w:rsidRDefault="00A75C8D" w:rsidP="00A75C8D">
      <w:pPr>
        <w:spacing w:after="0" w:line="360" w:lineRule="auto"/>
        <w:jc w:val="both"/>
        <w:rPr>
          <w:rFonts w:ascii="Times New Roman" w:eastAsia="Times New Roman" w:hAnsi="Times New Roman" w:cs="Times New Roman"/>
          <w:b/>
          <w:sz w:val="20"/>
          <w:szCs w:val="20"/>
          <w:lang w:eastAsia="ru-RU"/>
        </w:rPr>
      </w:pPr>
    </w:p>
    <w:p w:rsidR="00A75C8D" w:rsidRPr="00A75C8D" w:rsidRDefault="00A75C8D" w:rsidP="00A75C8D">
      <w:pPr>
        <w:spacing w:after="0" w:line="240" w:lineRule="auto"/>
        <w:jc w:val="both"/>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7.  Список литературы</w:t>
      </w:r>
    </w:p>
    <w:p w:rsidR="00A75C8D" w:rsidRPr="00A75C8D" w:rsidRDefault="00A75C8D" w:rsidP="00A75C8D">
      <w:pPr>
        <w:spacing w:after="0" w:line="240" w:lineRule="auto"/>
        <w:jc w:val="both"/>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 xml:space="preserve">     Основная</w:t>
      </w:r>
    </w:p>
    <w:p w:rsidR="00A75C8D" w:rsidRPr="00A75C8D" w:rsidRDefault="00A75C8D" w:rsidP="00A75C8D">
      <w:pPr>
        <w:numPr>
          <w:ilvl w:val="0"/>
          <w:numId w:val="44"/>
        </w:num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Государственный стандарт основного общего образования по русскому языку;</w:t>
      </w:r>
    </w:p>
    <w:p w:rsidR="00A75C8D" w:rsidRPr="00A75C8D" w:rsidRDefault="00A75C8D" w:rsidP="00A75C8D">
      <w:pPr>
        <w:numPr>
          <w:ilvl w:val="0"/>
          <w:numId w:val="44"/>
        </w:num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Программа основного общего образования по русскому языку для общеобразовательных учреждений с русским языком обучения;</w:t>
      </w:r>
    </w:p>
    <w:p w:rsidR="00A75C8D" w:rsidRPr="00A75C8D" w:rsidRDefault="00A75C8D" w:rsidP="00A75C8D">
      <w:pPr>
        <w:numPr>
          <w:ilvl w:val="0"/>
          <w:numId w:val="44"/>
        </w:num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Концепция модернизации Российского образования;</w:t>
      </w:r>
    </w:p>
    <w:p w:rsidR="00A75C8D" w:rsidRPr="00A75C8D" w:rsidRDefault="00A75C8D" w:rsidP="00A75C8D">
      <w:pPr>
        <w:numPr>
          <w:ilvl w:val="0"/>
          <w:numId w:val="44"/>
        </w:num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w:t>
      </w:r>
    </w:p>
    <w:p w:rsidR="00A75C8D" w:rsidRPr="00A75C8D" w:rsidRDefault="00A75C8D" w:rsidP="00A75C8D">
      <w:pPr>
        <w:numPr>
          <w:ilvl w:val="0"/>
          <w:numId w:val="44"/>
        </w:num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Примерные программы по учебным предметам. Русский язык 5-9 классы. Учебное издание. </w:t>
      </w:r>
    </w:p>
    <w:p w:rsidR="00A75C8D" w:rsidRPr="00A75C8D" w:rsidRDefault="00A75C8D" w:rsidP="00A75C8D">
      <w:pPr>
        <w:numPr>
          <w:ilvl w:val="0"/>
          <w:numId w:val="44"/>
        </w:num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Рабочие программы. Русский язык. Предметная линия учебников Т.А.Ладыженская и др.</w:t>
      </w:r>
    </w:p>
    <w:p w:rsidR="00A75C8D" w:rsidRPr="00A75C8D" w:rsidRDefault="00A75C8D" w:rsidP="00A75C8D">
      <w:pPr>
        <w:numPr>
          <w:ilvl w:val="0"/>
          <w:numId w:val="44"/>
        </w:numPr>
        <w:spacing w:after="0" w:line="240" w:lineRule="auto"/>
        <w:jc w:val="both"/>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Ладыженская Т.А. Методические рекомендации. Русский язык.5 класс.</w:t>
      </w:r>
    </w:p>
    <w:tbl>
      <w:tblPr>
        <w:tblpPr w:leftFromText="180" w:rightFromText="180" w:horzAnchor="margin" w:tblpY="504"/>
        <w:tblW w:w="15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124"/>
        <w:gridCol w:w="750"/>
        <w:gridCol w:w="1156"/>
        <w:gridCol w:w="1136"/>
        <w:gridCol w:w="1570"/>
        <w:gridCol w:w="4076"/>
        <w:gridCol w:w="3213"/>
        <w:gridCol w:w="48"/>
        <w:gridCol w:w="1086"/>
      </w:tblGrid>
      <w:tr w:rsidR="00A75C8D" w:rsidRPr="00A75C8D" w:rsidTr="002C3B3D">
        <w:tc>
          <w:tcPr>
            <w:tcW w:w="636"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 п/п</w:t>
            </w:r>
          </w:p>
        </w:tc>
        <w:tc>
          <w:tcPr>
            <w:tcW w:w="2124"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Тема урока</w:t>
            </w:r>
          </w:p>
        </w:tc>
        <w:tc>
          <w:tcPr>
            <w:tcW w:w="750" w:type="dxa"/>
            <w:vMerge w:val="restart"/>
            <w:textDirection w:val="btLr"/>
          </w:tcPr>
          <w:p w:rsidR="00A75C8D" w:rsidRPr="00A75C8D" w:rsidRDefault="00A75C8D" w:rsidP="00A75C8D">
            <w:pPr>
              <w:spacing w:after="0" w:line="240" w:lineRule="auto"/>
              <w:ind w:left="113" w:right="113"/>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Количество часов</w:t>
            </w:r>
          </w:p>
        </w:tc>
        <w:tc>
          <w:tcPr>
            <w:tcW w:w="2292" w:type="dxa"/>
            <w:gridSpan w:val="2"/>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Сроки изучения</w:t>
            </w:r>
          </w:p>
        </w:tc>
        <w:tc>
          <w:tcPr>
            <w:tcW w:w="1570"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Тип урока</w:t>
            </w:r>
          </w:p>
        </w:tc>
        <w:tc>
          <w:tcPr>
            <w:tcW w:w="4076"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УУД</w:t>
            </w:r>
          </w:p>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Личностные</w:t>
            </w:r>
          </w:p>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Познавательные</w:t>
            </w:r>
          </w:p>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Коммуникативные</w:t>
            </w:r>
          </w:p>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Регулятивные</w:t>
            </w:r>
          </w:p>
        </w:tc>
        <w:tc>
          <w:tcPr>
            <w:tcW w:w="3213" w:type="dxa"/>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Возможные виды деятельности обучающихся</w:t>
            </w:r>
          </w:p>
        </w:tc>
        <w:tc>
          <w:tcPr>
            <w:tcW w:w="1134" w:type="dxa"/>
            <w:gridSpan w:val="2"/>
            <w:vMerge w:val="restart"/>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Примечание</w:t>
            </w:r>
          </w:p>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p>
        </w:tc>
      </w:tr>
      <w:tr w:rsidR="00A75C8D" w:rsidRPr="00A75C8D" w:rsidTr="002C3B3D">
        <w:trPr>
          <w:trHeight w:val="1505"/>
        </w:trPr>
        <w:tc>
          <w:tcPr>
            <w:tcW w:w="636" w:type="dxa"/>
            <w:vMerge/>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2124" w:type="dxa"/>
            <w:vMerge/>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750" w:type="dxa"/>
            <w:vMerge/>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56" w:type="dxa"/>
          </w:tcPr>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по плану</w:t>
            </w:r>
          </w:p>
        </w:tc>
        <w:tc>
          <w:tcPr>
            <w:tcW w:w="1136" w:type="dxa"/>
          </w:tcPr>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по факту</w:t>
            </w:r>
          </w:p>
        </w:tc>
        <w:tc>
          <w:tcPr>
            <w:tcW w:w="1570" w:type="dxa"/>
            <w:vMerge/>
          </w:tcPr>
          <w:p w:rsidR="00A75C8D" w:rsidRPr="00A75C8D" w:rsidRDefault="00A75C8D" w:rsidP="00A75C8D">
            <w:pPr>
              <w:spacing w:after="0" w:line="240" w:lineRule="auto"/>
              <w:rPr>
                <w:rFonts w:ascii="Times New Roman" w:eastAsia="Times New Roman" w:hAnsi="Times New Roman" w:cs="Times New Roman"/>
                <w:b/>
                <w:sz w:val="20"/>
                <w:szCs w:val="20"/>
                <w:lang w:eastAsia="ru-RU"/>
              </w:rPr>
            </w:pPr>
          </w:p>
        </w:tc>
        <w:tc>
          <w:tcPr>
            <w:tcW w:w="4076" w:type="dxa"/>
            <w:vMerge/>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vMerge/>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4" w:type="dxa"/>
            <w:gridSpan w:val="2"/>
            <w:vMerge/>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sz w:val="20"/>
                <w:szCs w:val="20"/>
                <w:lang w:eastAsia="ru-RU"/>
              </w:rPr>
              <w:t>Раздел 1. ЯЗЫК И ОБЩЕНИЕ (3 часа)</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Язык и чело</w:t>
            </w:r>
            <w:r w:rsidRPr="00A75C8D">
              <w:rPr>
                <w:rFonts w:ascii="Times New Roman" w:eastAsia="Calibri" w:hAnsi="Times New Roman" w:cs="Times New Roman"/>
                <w:color w:val="000000"/>
                <w:spacing w:val="1"/>
                <w:sz w:val="20"/>
                <w:szCs w:val="20"/>
                <w:lang w:eastAsia="ru-RU"/>
              </w:rPr>
              <w:softHyphen/>
              <w:t>век. Язык и речь</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2.09</w:t>
            </w: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spacing w:after="0" w:line="240" w:lineRule="auto"/>
              <w:rPr>
                <w:rFonts w:ascii="Times New Roman" w:eastAsia="Courier New" w:hAnsi="Times New Roman" w:cs="Times New Roman"/>
                <w:color w:val="000000"/>
                <w:spacing w:val="-1"/>
                <w:sz w:val="20"/>
                <w:szCs w:val="20"/>
                <w:lang w:eastAsia="ru-RU"/>
              </w:rPr>
            </w:pPr>
            <w:r w:rsidRPr="00A75C8D">
              <w:rPr>
                <w:rFonts w:ascii="Times New Roman" w:eastAsia="Courier New" w:hAnsi="Times New Roman" w:cs="Times New Roman"/>
                <w:b/>
                <w:i/>
                <w:color w:val="000000"/>
                <w:spacing w:val="40"/>
                <w:sz w:val="20"/>
                <w:szCs w:val="20"/>
                <w:lang w:eastAsia="ru-RU"/>
              </w:rPr>
              <w:t>Личностные</w:t>
            </w:r>
            <w:r w:rsidRPr="00A75C8D">
              <w:rPr>
                <w:rFonts w:ascii="Times New Roman" w:eastAsia="Courier New" w:hAnsi="Times New Roman" w:cs="Times New Roman"/>
                <w:color w:val="000000"/>
                <w:spacing w:val="40"/>
                <w:sz w:val="20"/>
                <w:szCs w:val="20"/>
                <w:lang w:eastAsia="ru-RU"/>
              </w:rPr>
              <w:t>:</w:t>
            </w:r>
            <w:r w:rsidRPr="00A75C8D">
              <w:rPr>
                <w:rFonts w:ascii="Times New Roman" w:eastAsia="Courier New" w:hAnsi="Times New Roman" w:cs="Times New Roman"/>
                <w:color w:val="000000"/>
                <w:spacing w:val="-1"/>
                <w:sz w:val="20"/>
                <w:szCs w:val="20"/>
                <w:lang w:eastAsia="ru-RU"/>
              </w:rPr>
              <w:t>осознавать эстетическую ценность русского языка, необходимость владения русским языком для учебной деятельности; анализировать себя как слушателя.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b/>
                <w:bCs/>
                <w:i/>
                <w:iCs/>
                <w:color w:val="000000"/>
                <w:spacing w:val="-4"/>
                <w:sz w:val="20"/>
                <w:szCs w:val="20"/>
                <w:lang w:eastAsia="ru-RU"/>
              </w:rPr>
              <w:t>Коммуникативные:</w:t>
            </w:r>
            <w:r w:rsidRPr="00A75C8D">
              <w:rPr>
                <w:rFonts w:ascii="Times New Roman" w:eastAsia="Calibri" w:hAnsi="Times New Roman" w:cs="Times New Roman"/>
                <w:color w:val="000000"/>
                <w:spacing w:val="1"/>
                <w:sz w:val="20"/>
                <w:szCs w:val="20"/>
                <w:lang w:eastAsia="ru-RU"/>
              </w:rPr>
              <w:t>слушать и слышать друг друга; с достаточной полнотой и точностью выражать свои мысли в соответствии с зада</w:t>
            </w:r>
            <w:r w:rsidRPr="00A75C8D">
              <w:rPr>
                <w:rFonts w:ascii="Times New Roman" w:eastAsia="Calibri" w:hAnsi="Times New Roman" w:cs="Times New Roman"/>
                <w:color w:val="000000"/>
                <w:spacing w:val="1"/>
                <w:sz w:val="20"/>
                <w:szCs w:val="20"/>
                <w:lang w:eastAsia="ru-RU"/>
              </w:rPr>
              <w:softHyphen/>
              <w:t xml:space="preserve">чами и условиями коммуникации. </w:t>
            </w:r>
            <w:r w:rsidRPr="00A75C8D">
              <w:rPr>
                <w:rFonts w:ascii="Times New Roman" w:eastAsia="Calibri" w:hAnsi="Times New Roman" w:cs="Times New Roman"/>
                <w:b/>
                <w:bCs/>
                <w:i/>
                <w:iCs/>
                <w:color w:val="000000"/>
                <w:spacing w:val="-4"/>
                <w:sz w:val="20"/>
                <w:szCs w:val="20"/>
                <w:lang w:eastAsia="ru-RU"/>
              </w:rPr>
              <w:t>Регулятивные:</w:t>
            </w:r>
            <w:r w:rsidRPr="00A75C8D">
              <w:rPr>
                <w:rFonts w:ascii="Times New Roman" w:eastAsia="Calibri" w:hAnsi="Times New Roman" w:cs="Times New Roman"/>
                <w:color w:val="000000"/>
                <w:spacing w:val="1"/>
                <w:sz w:val="20"/>
                <w:szCs w:val="20"/>
                <w:lang w:eastAsia="ru-RU"/>
              </w:rPr>
              <w:t>самостоятельно выделять и формулировать познавательную цель; ис</w:t>
            </w:r>
            <w:r w:rsidRPr="00A75C8D">
              <w:rPr>
                <w:rFonts w:ascii="Times New Roman" w:eastAsia="Calibri" w:hAnsi="Times New Roman" w:cs="Times New Roman"/>
                <w:color w:val="000000"/>
                <w:spacing w:val="1"/>
                <w:sz w:val="20"/>
                <w:szCs w:val="20"/>
                <w:lang w:eastAsia="ru-RU"/>
              </w:rPr>
              <w:softHyphen/>
              <w:t xml:space="preserve">кать и выделять необходимую информацию. </w:t>
            </w:r>
            <w:r w:rsidRPr="00A75C8D">
              <w:rPr>
                <w:rFonts w:ascii="Times New Roman" w:eastAsia="Calibri" w:hAnsi="Times New Roman" w:cs="Times New Roman"/>
                <w:b/>
                <w:bCs/>
                <w:i/>
                <w:iCs/>
                <w:color w:val="000000"/>
                <w:spacing w:val="-4"/>
                <w:sz w:val="20"/>
                <w:szCs w:val="20"/>
                <w:lang w:eastAsia="ru-RU"/>
              </w:rPr>
              <w:t>Познавательные:</w:t>
            </w:r>
            <w:r w:rsidRPr="00A75C8D">
              <w:rPr>
                <w:rFonts w:ascii="Times New Roman" w:eastAsia="Calibri" w:hAnsi="Times New Roman" w:cs="Times New Roman"/>
                <w:color w:val="000000"/>
                <w:spacing w:val="1"/>
                <w:sz w:val="20"/>
                <w:szCs w:val="20"/>
                <w:lang w:eastAsia="ru-RU"/>
              </w:rPr>
              <w:t>объяснять языковые явле</w:t>
            </w:r>
            <w:r w:rsidRPr="00A75C8D">
              <w:rPr>
                <w:rFonts w:ascii="Times New Roman" w:eastAsia="Calibri"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alibri" w:hAnsi="Times New Roman" w:cs="Times New Roman"/>
                <w:color w:val="000000"/>
                <w:spacing w:val="1"/>
                <w:sz w:val="20"/>
                <w:szCs w:val="20"/>
                <w:lang w:eastAsia="ru-RU"/>
              </w:rPr>
              <w:softHyphen/>
              <w:t>мые в ходе исследования структуры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умений построения и реализации новых знаний (понятий, способов дейст</w:t>
            </w:r>
            <w:r w:rsidRPr="00A75C8D">
              <w:rPr>
                <w:rFonts w:ascii="Times New Roman" w:eastAsia="Calibri" w:hAnsi="Times New Roman" w:cs="Times New Roman"/>
                <w:color w:val="000000"/>
                <w:spacing w:val="1"/>
                <w:sz w:val="20"/>
                <w:szCs w:val="20"/>
                <w:lang w:eastAsia="ru-RU"/>
              </w:rPr>
              <w:softHyphen/>
              <w:t>вий): изучение содержания пара</w:t>
            </w:r>
            <w:r w:rsidRPr="00A75C8D">
              <w:rPr>
                <w:rFonts w:ascii="Times New Roman" w:eastAsia="Calibri" w:hAnsi="Times New Roman" w:cs="Times New Roman"/>
                <w:color w:val="000000"/>
                <w:spacing w:val="1"/>
                <w:sz w:val="20"/>
                <w:szCs w:val="20"/>
                <w:lang w:eastAsia="ru-RU"/>
              </w:rPr>
              <w:softHyphen/>
              <w:t>графа учебника, работа с орфограм</w:t>
            </w:r>
            <w:r w:rsidRPr="00A75C8D">
              <w:rPr>
                <w:rFonts w:ascii="Times New Roman" w:eastAsia="Calibri" w:hAnsi="Times New Roman" w:cs="Times New Roman"/>
                <w:color w:val="000000"/>
                <w:spacing w:val="1"/>
                <w:sz w:val="20"/>
                <w:szCs w:val="20"/>
                <w:lang w:eastAsia="ru-RU"/>
              </w:rPr>
              <w:softHyphen/>
              <w:t>мами, анализ текста</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Язык и его единицы</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4.09</w:t>
            </w: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iCs/>
                <w:color w:val="000000"/>
                <w:spacing w:val="-1"/>
                <w:sz w:val="20"/>
                <w:szCs w:val="20"/>
                <w:lang w:eastAsia="ru-RU"/>
              </w:rPr>
              <w:t>участвовать в оценке работ, ответов одноклассников на основе заданных критериев успешности учебной деятельности</w:t>
            </w: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добывать недостающую информацию с помощью вопросов (познава</w:t>
            </w:r>
            <w:r w:rsidRPr="00A75C8D">
              <w:rPr>
                <w:rFonts w:ascii="Times New Roman" w:eastAsia="Times New Roman" w:hAnsi="Times New Roman" w:cs="Times New Roman"/>
                <w:color w:val="000000"/>
                <w:spacing w:val="1"/>
                <w:sz w:val="20"/>
                <w:szCs w:val="20"/>
                <w:lang w:eastAsia="ru-RU"/>
              </w:rPr>
              <w:softHyphen/>
              <w:t>тельная инициативность).</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применять методы информа</w:t>
            </w:r>
            <w:r w:rsidRPr="00A75C8D">
              <w:rPr>
                <w:rFonts w:ascii="Times New Roman" w:eastAsia="Times New Roman" w:hAnsi="Times New Roman" w:cs="Times New Roman"/>
                <w:color w:val="000000"/>
                <w:spacing w:val="1"/>
                <w:sz w:val="20"/>
                <w:szCs w:val="20"/>
                <w:lang w:eastAsia="ru-RU"/>
              </w:rPr>
              <w:softHyphen/>
              <w:t>ционного поиска, в том числе с помощью компьютерных средств.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структуры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составление плана статьи, фронтальная беседа, комплекс</w:t>
            </w:r>
            <w:r w:rsidRPr="00A75C8D">
              <w:rPr>
                <w:rFonts w:ascii="Times New Roman" w:eastAsia="Calibri" w:hAnsi="Times New Roman" w:cs="Times New Roman"/>
                <w:color w:val="000000"/>
                <w:spacing w:val="1"/>
                <w:sz w:val="20"/>
                <w:szCs w:val="20"/>
                <w:lang w:eastAsia="ru-RU"/>
              </w:rPr>
              <w:softHyphen/>
              <w:t>ное повторение,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Стили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4.09</w:t>
            </w: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i/>
                <w:iCs/>
                <w:color w:val="000000"/>
                <w:spacing w:val="-1"/>
                <w:sz w:val="20"/>
                <w:szCs w:val="20"/>
                <w:lang w:val="en-US" w:eastAsia="ru-RU"/>
              </w:rPr>
              <w:t>P</w:t>
            </w:r>
            <w:r w:rsidRPr="00A75C8D">
              <w:rPr>
                <w:rFonts w:ascii="Times New Roman" w:eastAsia="Calibri" w:hAnsi="Times New Roman" w:cs="Times New Roman"/>
                <w:i/>
                <w:iCs/>
                <w:color w:val="000000"/>
                <w:spacing w:val="-1"/>
                <w:sz w:val="20"/>
                <w:szCs w:val="20"/>
                <w:lang w:eastAsia="ru-RU"/>
              </w:rPr>
              <w:t>.р.</w:t>
            </w:r>
            <w:r w:rsidRPr="00A75C8D">
              <w:rPr>
                <w:rFonts w:ascii="Times New Roman" w:eastAsia="Calibri" w:hAnsi="Times New Roman" w:cs="Times New Roman"/>
                <w:color w:val="000000"/>
                <w:spacing w:val="1"/>
                <w:sz w:val="20"/>
                <w:szCs w:val="20"/>
                <w:lang w:eastAsia="ru-RU"/>
              </w:rPr>
              <w:t xml:space="preserve"> Урок общемето-ди</w:t>
            </w:r>
            <w:r w:rsidRPr="00A75C8D">
              <w:rPr>
                <w:rFonts w:ascii="Times New Roman" w:eastAsia="Calibri" w:hAnsi="Times New Roman" w:cs="Times New Roman"/>
                <w:color w:val="000000"/>
                <w:spacing w:val="1"/>
                <w:sz w:val="20"/>
                <w:szCs w:val="20"/>
                <w:lang w:eastAsia="ru-RU"/>
              </w:rPr>
              <w:softHyphen/>
              <w:t>ческой направлен-ности</w:t>
            </w:r>
          </w:p>
        </w:tc>
        <w:tc>
          <w:tcPr>
            <w:tcW w:w="4076" w:type="dxa"/>
          </w:tcPr>
          <w:p w:rsidR="00A75C8D" w:rsidRPr="00A75C8D" w:rsidRDefault="00A75C8D" w:rsidP="00A75C8D">
            <w:pPr>
              <w:spacing w:after="0" w:line="240" w:lineRule="auto"/>
              <w:rPr>
                <w:rFonts w:ascii="Times New Roman" w:eastAsia="Calibri" w:hAnsi="Times New Roman" w:cs="Times New Roman"/>
                <w:b/>
                <w:bCs/>
                <w:i/>
                <w:iCs/>
                <w:color w:val="000000"/>
                <w:spacing w:val="-4"/>
                <w:sz w:val="20"/>
                <w:szCs w:val="20"/>
                <w:lang w:eastAsia="ru-RU"/>
              </w:rPr>
            </w:pPr>
            <w:r w:rsidRPr="00A75C8D">
              <w:rPr>
                <w:rFonts w:ascii="Times New Roman" w:eastAsia="Calibri"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sz w:val="20"/>
                <w:szCs w:val="20"/>
                <w:lang w:eastAsia="ru-RU"/>
              </w:rPr>
              <w:t xml:space="preserve">проявлять </w:t>
            </w:r>
            <w:r w:rsidRPr="00A75C8D">
              <w:rPr>
                <w:rFonts w:ascii="Times New Roman" w:eastAsia="Times New Roman" w:hAnsi="Times New Roman" w:cs="Times New Roman"/>
                <w:iCs/>
                <w:sz w:val="20"/>
                <w:szCs w:val="20"/>
                <w:lang w:eastAsia="ru-RU"/>
              </w:rPr>
              <w:t>чувство личной ответственности за своё поведение на основе содержания текстов учебника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b/>
                <w:bCs/>
                <w:i/>
                <w:iCs/>
                <w:color w:val="000000"/>
                <w:spacing w:val="-4"/>
                <w:sz w:val="20"/>
                <w:szCs w:val="20"/>
                <w:lang w:eastAsia="ru-RU"/>
              </w:rPr>
              <w:t>Коммуникативные:</w:t>
            </w:r>
            <w:r w:rsidRPr="00A75C8D">
              <w:rPr>
                <w:rFonts w:ascii="Times New Roman" w:eastAsia="Calibri" w:hAnsi="Times New Roman" w:cs="Times New Roman"/>
                <w:color w:val="000000"/>
                <w:spacing w:val="1"/>
                <w:sz w:val="20"/>
                <w:szCs w:val="20"/>
                <w:lang w:eastAsia="ru-RU"/>
              </w:rPr>
              <w:t>проявлять речевые дейст</w:t>
            </w:r>
            <w:r w:rsidRPr="00A75C8D">
              <w:rPr>
                <w:rFonts w:ascii="Times New Roman" w:eastAsia="Calibri" w:hAnsi="Times New Roman" w:cs="Times New Roman"/>
                <w:color w:val="000000"/>
                <w:spacing w:val="1"/>
                <w:sz w:val="20"/>
                <w:szCs w:val="20"/>
                <w:lang w:eastAsia="ru-RU"/>
              </w:rPr>
              <w:softHyphen/>
              <w:t>вия: использовать адекватные языковые сред</w:t>
            </w:r>
            <w:r w:rsidRPr="00A75C8D">
              <w:rPr>
                <w:rFonts w:ascii="Times New Roman" w:eastAsia="Calibri" w:hAnsi="Times New Roman" w:cs="Times New Roman"/>
                <w:color w:val="000000"/>
                <w:spacing w:val="1"/>
                <w:sz w:val="20"/>
                <w:szCs w:val="20"/>
                <w:lang w:eastAsia="ru-RU"/>
              </w:rPr>
              <w:softHyphen/>
              <w:t>ства для отображения в форме речевых выска</w:t>
            </w:r>
            <w:r w:rsidRPr="00A75C8D">
              <w:rPr>
                <w:rFonts w:ascii="Times New Roman" w:eastAsia="Calibri" w:hAnsi="Times New Roman" w:cs="Times New Roman"/>
                <w:color w:val="000000"/>
                <w:spacing w:val="1"/>
                <w:sz w:val="20"/>
                <w:szCs w:val="20"/>
                <w:lang w:eastAsia="ru-RU"/>
              </w:rPr>
              <w:softHyphen/>
              <w:t xml:space="preserve">зываний своих чувств, мыслей, побуждений и иных составляющих внутреннего мира. </w:t>
            </w:r>
            <w:r w:rsidRPr="00A75C8D">
              <w:rPr>
                <w:rFonts w:ascii="Times New Roman" w:eastAsia="Calibri" w:hAnsi="Times New Roman" w:cs="Times New Roman"/>
                <w:b/>
                <w:bCs/>
                <w:i/>
                <w:iCs/>
                <w:color w:val="000000"/>
                <w:spacing w:val="-4"/>
                <w:sz w:val="20"/>
                <w:szCs w:val="20"/>
                <w:lang w:eastAsia="ru-RU"/>
              </w:rPr>
              <w:t>Регулятивные:</w:t>
            </w:r>
            <w:r w:rsidRPr="00A75C8D">
              <w:rPr>
                <w:rFonts w:ascii="Times New Roman" w:eastAsia="Calibri" w:hAnsi="Times New Roman" w:cs="Times New Roman"/>
                <w:color w:val="000000"/>
                <w:spacing w:val="1"/>
                <w:sz w:val="20"/>
                <w:szCs w:val="20"/>
                <w:lang w:eastAsia="ru-RU"/>
              </w:rPr>
              <w:t>осознавать самого себя как дви</w:t>
            </w:r>
            <w:r w:rsidRPr="00A75C8D">
              <w:rPr>
                <w:rFonts w:ascii="Times New Roman" w:eastAsia="Calibri" w:hAnsi="Times New Roman" w:cs="Times New Roman"/>
                <w:color w:val="000000"/>
                <w:spacing w:val="1"/>
                <w:sz w:val="20"/>
                <w:szCs w:val="20"/>
                <w:lang w:eastAsia="ru-RU"/>
              </w:rPr>
              <w:softHyphen/>
              <w:t>жущую силу своего научения, свою способ</w:t>
            </w:r>
            <w:r w:rsidRPr="00A75C8D">
              <w:rPr>
                <w:rFonts w:ascii="Times New Roman" w:eastAsia="Calibri" w:hAnsi="Times New Roman" w:cs="Times New Roman"/>
                <w:color w:val="000000"/>
                <w:spacing w:val="1"/>
                <w:sz w:val="20"/>
                <w:szCs w:val="20"/>
                <w:lang w:eastAsia="ru-RU"/>
              </w:rPr>
              <w:softHyphen/>
              <w:t>ность к мобилизации сил и энергии, волевому усилию — к выбору в ситуации мотивационно</w:t>
            </w:r>
            <w:r w:rsidRPr="00A75C8D">
              <w:rPr>
                <w:rFonts w:ascii="Times New Roman" w:eastAsia="Calibri" w:hAnsi="Times New Roman" w:cs="Times New Roman"/>
                <w:color w:val="000000"/>
                <w:spacing w:val="1"/>
                <w:sz w:val="20"/>
                <w:szCs w:val="20"/>
                <w:lang w:eastAsia="ru-RU"/>
              </w:rPr>
              <w:softHyphen/>
              <w:t xml:space="preserve">го конфликта, к преодолению препятствий. </w:t>
            </w:r>
            <w:r w:rsidRPr="00A75C8D">
              <w:rPr>
                <w:rFonts w:ascii="Times New Roman" w:eastAsia="Calibri" w:hAnsi="Times New Roman" w:cs="Times New Roman"/>
                <w:b/>
                <w:bCs/>
                <w:i/>
                <w:iCs/>
                <w:color w:val="000000"/>
                <w:spacing w:val="-4"/>
                <w:sz w:val="20"/>
                <w:szCs w:val="20"/>
                <w:lang w:eastAsia="ru-RU"/>
              </w:rPr>
              <w:t>Познавательные:</w:t>
            </w:r>
            <w:r w:rsidRPr="00A75C8D">
              <w:rPr>
                <w:rFonts w:ascii="Times New Roman" w:eastAsia="Calibri" w:hAnsi="Times New Roman" w:cs="Times New Roman"/>
                <w:color w:val="000000"/>
                <w:spacing w:val="1"/>
                <w:sz w:val="20"/>
                <w:szCs w:val="20"/>
                <w:lang w:eastAsia="ru-RU"/>
              </w:rPr>
              <w:t>объяснять языковые явле</w:t>
            </w:r>
            <w:r w:rsidRPr="00A75C8D">
              <w:rPr>
                <w:rFonts w:ascii="Times New Roman" w:eastAsia="Calibri"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alibri" w:hAnsi="Times New Roman" w:cs="Times New Roman"/>
                <w:color w:val="000000"/>
                <w:spacing w:val="1"/>
                <w:sz w:val="20"/>
                <w:szCs w:val="20"/>
                <w:lang w:eastAsia="ru-RU"/>
              </w:rPr>
              <w:softHyphen/>
              <w:t>мые в ходе исследования структуры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дея</w:t>
            </w:r>
            <w:r w:rsidRPr="00A75C8D">
              <w:rPr>
                <w:rFonts w:ascii="Times New Roman" w:eastAsia="Calibri" w:hAnsi="Times New Roman" w:cs="Times New Roman"/>
                <w:color w:val="000000"/>
                <w:spacing w:val="1"/>
                <w:sz w:val="20"/>
                <w:szCs w:val="20"/>
                <w:lang w:eastAsia="ru-RU"/>
              </w:rPr>
              <w:softHyphen/>
              <w:t>тельностных способностей и спо</w:t>
            </w:r>
            <w:r w:rsidRPr="00A75C8D">
              <w:rPr>
                <w:rFonts w:ascii="Times New Roman" w:eastAsia="Calibri" w:hAnsi="Times New Roman" w:cs="Times New Roman"/>
                <w:color w:val="000000"/>
                <w:spacing w:val="1"/>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pacing w:val="1"/>
                <w:sz w:val="20"/>
                <w:szCs w:val="20"/>
                <w:lang w:eastAsia="ru-RU"/>
              </w:rPr>
              <w:softHyphen/>
              <w:t>метного содержания: комплексное повторение, самостоятельная ра</w:t>
            </w:r>
            <w:r w:rsidRPr="00A75C8D">
              <w:rPr>
                <w:rFonts w:ascii="Times New Roman" w:eastAsia="Calibri" w:hAnsi="Times New Roman" w:cs="Times New Roman"/>
                <w:color w:val="000000"/>
                <w:spacing w:val="1"/>
                <w:sz w:val="20"/>
                <w:szCs w:val="20"/>
                <w:lang w:eastAsia="ru-RU"/>
              </w:rPr>
              <w:softHyphen/>
              <w:t>бота с портфолио (таблица компо</w:t>
            </w:r>
            <w:r w:rsidRPr="00A75C8D">
              <w:rPr>
                <w:rFonts w:ascii="Times New Roman" w:eastAsia="Calibri" w:hAnsi="Times New Roman" w:cs="Times New Roman"/>
                <w:color w:val="000000"/>
                <w:spacing w:val="1"/>
                <w:sz w:val="20"/>
                <w:szCs w:val="20"/>
                <w:lang w:eastAsia="ru-RU"/>
              </w:rPr>
              <w:softHyphen/>
              <w:t>зиционных и языковых признаков стиля речи), коллективное проек</w:t>
            </w:r>
            <w:r w:rsidRPr="00A75C8D">
              <w:rPr>
                <w:rFonts w:ascii="Times New Roman" w:eastAsia="Calibri" w:hAnsi="Times New Roman" w:cs="Times New Roman"/>
                <w:color w:val="000000"/>
                <w:spacing w:val="1"/>
                <w:sz w:val="20"/>
                <w:szCs w:val="20"/>
                <w:lang w:eastAsia="ru-RU"/>
              </w:rPr>
              <w:softHyphen/>
              <w:t>тирование способов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Раздел 2. ВСПОМИНАЕМ, ПОВТОРЯЕМ, ИЗУЧАЕМ (26 часов)</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Звуки и буквы. Произ</w:t>
            </w:r>
            <w:r w:rsidRPr="00A75C8D">
              <w:rPr>
                <w:rFonts w:ascii="Times New Roman" w:eastAsia="Calibri" w:hAnsi="Times New Roman" w:cs="Times New Roman"/>
                <w:color w:val="000000"/>
                <w:spacing w:val="1"/>
                <w:sz w:val="20"/>
                <w:szCs w:val="20"/>
                <w:lang w:eastAsia="ru-RU"/>
              </w:rPr>
              <w:softHyphen/>
              <w:t>ношение и правопи</w:t>
            </w:r>
            <w:r w:rsidRPr="00A75C8D">
              <w:rPr>
                <w:rFonts w:ascii="Times New Roman" w:eastAsia="Calibri" w:hAnsi="Times New Roman" w:cs="Times New Roman"/>
                <w:color w:val="000000"/>
                <w:spacing w:val="1"/>
                <w:sz w:val="20"/>
                <w:szCs w:val="20"/>
                <w:lang w:eastAsia="ru-RU"/>
              </w:rPr>
              <w:softHyphen/>
              <w:t>сание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5.09</w:t>
            </w: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sz w:val="20"/>
                <w:szCs w:val="20"/>
                <w:lang w:eastAsia="ru-RU"/>
              </w:rPr>
              <w:t>участвовать в оценке работ, ответов одноклассников на основе заданных критериев успешности учебной деятельности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владеть монологической и диалогической формами речи в соответ</w:t>
            </w:r>
            <w:r w:rsidRPr="00A75C8D">
              <w:rPr>
                <w:rFonts w:ascii="Times New Roman" w:eastAsia="Times New Roman" w:hAnsi="Times New Roman" w:cs="Times New Roman"/>
                <w:color w:val="000000"/>
                <w:spacing w:val="1"/>
                <w:sz w:val="20"/>
                <w:szCs w:val="20"/>
                <w:lang w:eastAsia="ru-RU"/>
              </w:rPr>
              <w:softHyphen/>
              <w:t>ствии с грамматическими и синтаксическими нормами родного языка.</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определять новый уровень отношения к самому себе как субъекту дея</w:t>
            </w:r>
            <w:r w:rsidRPr="00A75C8D">
              <w:rPr>
                <w:rFonts w:ascii="Times New Roman" w:eastAsia="Times New Roman" w:hAnsi="Times New Roman" w:cs="Times New Roman"/>
                <w:color w:val="000000"/>
                <w:spacing w:val="1"/>
                <w:sz w:val="20"/>
                <w:szCs w:val="20"/>
                <w:lang w:eastAsia="ru-RU"/>
              </w:rPr>
              <w:softHyphen/>
              <w:t>тельности.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структуры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pacing w:val="1"/>
                <w:sz w:val="20"/>
                <w:szCs w:val="20"/>
                <w:lang w:eastAsia="ru-RU"/>
              </w:rPr>
              <w:softHyphen/>
              <w:t>вания собственных затруднений в деятельности): индивидуальная и парная работа с дидактическим материалом, проектирование вы</w:t>
            </w:r>
            <w:r w:rsidRPr="00A75C8D">
              <w:rPr>
                <w:rFonts w:ascii="Times New Roman" w:eastAsia="Calibri" w:hAnsi="Times New Roman" w:cs="Times New Roman"/>
                <w:color w:val="000000"/>
                <w:spacing w:val="1"/>
                <w:sz w:val="20"/>
                <w:szCs w:val="20"/>
                <w:lang w:eastAsia="ru-RU"/>
              </w:rPr>
              <w:softHyphen/>
              <w:t>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w:t>
            </w:r>
          </w:p>
        </w:tc>
        <w:tc>
          <w:tcPr>
            <w:tcW w:w="2124" w:type="dxa"/>
          </w:tcPr>
          <w:p w:rsidR="00A75C8D" w:rsidRPr="00A75C8D" w:rsidRDefault="00A75C8D" w:rsidP="00A75C8D">
            <w:pPr>
              <w:widowControl w:val="0"/>
              <w:spacing w:after="60" w:line="240" w:lineRule="auto"/>
              <w:jc w:val="center"/>
              <w:rPr>
                <w:rFonts w:ascii="Times New Roman" w:eastAsia="Times New Roman" w:hAnsi="Times New Roman" w:cs="Times New Roman"/>
                <w:color w:val="000000"/>
                <w:spacing w:val="1"/>
                <w:sz w:val="20"/>
                <w:szCs w:val="20"/>
                <w:lang w:eastAsia="ru-RU"/>
              </w:rPr>
            </w:pPr>
          </w:p>
          <w:p w:rsidR="00A75C8D" w:rsidRPr="00A75C8D" w:rsidRDefault="00A75C8D" w:rsidP="00A75C8D">
            <w:pPr>
              <w:widowControl w:val="0"/>
              <w:spacing w:after="60" w:line="240" w:lineRule="auto"/>
              <w:jc w:val="center"/>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color w:val="000000"/>
                <w:spacing w:val="1"/>
                <w:sz w:val="20"/>
                <w:szCs w:val="20"/>
                <w:lang w:eastAsia="ru-RU"/>
              </w:rPr>
              <w:t>Орфограмма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8.09</w:t>
            </w: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Урок ре</w:t>
            </w:r>
            <w:r w:rsidRPr="00A75C8D">
              <w:rPr>
                <w:rFonts w:ascii="Times New Roman" w:eastAsia="Calibri" w:hAnsi="Times New Roman" w:cs="Times New Roman"/>
                <w:color w:val="000000"/>
                <w:spacing w:val="1"/>
                <w:sz w:val="20"/>
                <w:szCs w:val="20"/>
                <w:lang w:eastAsia="ru-RU"/>
              </w:rPr>
              <w:softHyphen/>
              <w:t>флексии</w:t>
            </w:r>
          </w:p>
        </w:tc>
        <w:tc>
          <w:tcPr>
            <w:tcW w:w="4076" w:type="dxa"/>
          </w:tcPr>
          <w:p w:rsidR="00A75C8D" w:rsidRPr="00A75C8D" w:rsidRDefault="00A75C8D" w:rsidP="00A75C8D">
            <w:pPr>
              <w:spacing w:after="0" w:line="240" w:lineRule="auto"/>
              <w:rPr>
                <w:rFonts w:ascii="Times New Roman" w:eastAsia="Calibri" w:hAnsi="Times New Roman" w:cs="Times New Roman"/>
                <w:bCs/>
                <w:iCs/>
                <w:color w:val="000000"/>
                <w:spacing w:val="-4"/>
                <w:sz w:val="20"/>
                <w:szCs w:val="20"/>
                <w:lang w:eastAsia="ru-RU"/>
              </w:rPr>
            </w:pPr>
            <w:r w:rsidRPr="00A75C8D">
              <w:rPr>
                <w:rFonts w:ascii="Times New Roman" w:eastAsia="Calibri" w:hAnsi="Times New Roman" w:cs="Times New Roman"/>
                <w:b/>
                <w:bCs/>
                <w:i/>
                <w:iCs/>
                <w:color w:val="000000"/>
                <w:spacing w:val="-4"/>
                <w:sz w:val="20"/>
                <w:szCs w:val="20"/>
                <w:lang w:eastAsia="ru-RU"/>
              </w:rPr>
              <w:t>Личностные: уметь вести диалог на основе равноправных отношений и взаимного уважения</w:t>
            </w:r>
          </w:p>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b/>
                <w:bCs/>
                <w:i/>
                <w:iCs/>
                <w:color w:val="000000"/>
                <w:spacing w:val="-4"/>
                <w:sz w:val="20"/>
                <w:szCs w:val="20"/>
                <w:lang w:eastAsia="ru-RU"/>
              </w:rPr>
              <w:t>Коммуникативные:</w:t>
            </w:r>
            <w:r w:rsidRPr="00A75C8D">
              <w:rPr>
                <w:rFonts w:ascii="Times New Roman" w:eastAsia="Calibri" w:hAnsi="Times New Roman" w:cs="Times New Roman"/>
                <w:color w:val="000000"/>
                <w:spacing w:val="1"/>
                <w:sz w:val="20"/>
                <w:szCs w:val="20"/>
                <w:lang w:eastAsia="ru-RU"/>
              </w:rPr>
              <w:t>устанавливать рабочие отношения, эффективно сотрудничать и спо</w:t>
            </w:r>
            <w:r w:rsidRPr="00A75C8D">
              <w:rPr>
                <w:rFonts w:ascii="Times New Roman" w:eastAsia="Calibri" w:hAnsi="Times New Roman" w:cs="Times New Roman"/>
                <w:color w:val="000000"/>
                <w:spacing w:val="1"/>
                <w:sz w:val="20"/>
                <w:szCs w:val="20"/>
                <w:lang w:eastAsia="ru-RU"/>
              </w:rPr>
              <w:softHyphen/>
              <w:t>собствовать продуктивной кооперации.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формировать ситуацию само</w:t>
            </w:r>
            <w:r w:rsidRPr="00A75C8D">
              <w:rPr>
                <w:rFonts w:ascii="Times New Roman" w:eastAsia="Times New Roman" w:hAnsi="Times New Roman" w:cs="Times New Roman"/>
                <w:color w:val="000000"/>
                <w:spacing w:val="1"/>
                <w:sz w:val="20"/>
                <w:szCs w:val="20"/>
                <w:lang w:eastAsia="ru-RU"/>
              </w:rPr>
              <w:softHyphen/>
              <w:t>регуляции эмоциональных и функциональ</w:t>
            </w:r>
            <w:r w:rsidRPr="00A75C8D">
              <w:rPr>
                <w:rFonts w:ascii="Times New Roman" w:eastAsia="Times New Roman" w:hAnsi="Times New Roman" w:cs="Times New Roman"/>
                <w:color w:val="000000"/>
                <w:spacing w:val="1"/>
                <w:sz w:val="20"/>
                <w:szCs w:val="20"/>
                <w:lang w:eastAsia="ru-RU"/>
              </w:rPr>
              <w:softHyphen/>
              <w:t>ных состояний, т. е. формировать операцио</w:t>
            </w:r>
            <w:r w:rsidRPr="00A75C8D">
              <w:rPr>
                <w:rFonts w:ascii="Times New Roman" w:eastAsia="Times New Roman" w:hAnsi="Times New Roman" w:cs="Times New Roman"/>
                <w:color w:val="000000"/>
                <w:spacing w:val="1"/>
                <w:sz w:val="20"/>
                <w:szCs w:val="20"/>
                <w:lang w:eastAsia="ru-RU"/>
              </w:rPr>
              <w:softHyphen/>
              <w:t>нальный опыт.</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структуры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систематизации изучаемого пред</w:t>
            </w:r>
            <w:r w:rsidRPr="00A75C8D">
              <w:rPr>
                <w:rFonts w:ascii="Times New Roman" w:eastAsia="Calibri" w:hAnsi="Times New Roman" w:cs="Times New Roman"/>
                <w:color w:val="000000"/>
                <w:spacing w:val="1"/>
                <w:sz w:val="20"/>
                <w:szCs w:val="20"/>
                <w:lang w:eastAsia="ru-RU"/>
              </w:rPr>
              <w:softHyphen/>
              <w:t>метного содержания: комплексное повторение ранее изученных орфо</w:t>
            </w:r>
            <w:r w:rsidRPr="00A75C8D">
              <w:rPr>
                <w:rFonts w:ascii="Times New Roman" w:eastAsia="Calibri" w:hAnsi="Times New Roman" w:cs="Times New Roman"/>
                <w:color w:val="000000"/>
                <w:spacing w:val="1"/>
                <w:sz w:val="20"/>
                <w:szCs w:val="20"/>
                <w:lang w:eastAsia="ru-RU"/>
              </w:rPr>
              <w:softHyphen/>
              <w:t>грамм на основе текста, стартовое тестирование, комментирование презентации и конспектирование ее содержания, проектирование вы</w:t>
            </w:r>
            <w:r w:rsidRPr="00A75C8D">
              <w:rPr>
                <w:rFonts w:ascii="Times New Roman" w:eastAsia="Calibri" w:hAnsi="Times New Roman" w:cs="Times New Roman"/>
                <w:color w:val="000000"/>
                <w:spacing w:val="1"/>
                <w:sz w:val="20"/>
                <w:szCs w:val="20"/>
                <w:lang w:eastAsia="ru-RU"/>
              </w:rPr>
              <w:softHyphen/>
              <w:t>полнения домашнего задания, ком</w:t>
            </w:r>
            <w:r w:rsidRPr="00A75C8D">
              <w:rPr>
                <w:rFonts w:ascii="Times New Roman" w:eastAsia="Calibri" w:hAnsi="Times New Roman" w:cs="Times New Roman"/>
                <w:color w:val="000000"/>
                <w:spacing w:val="1"/>
                <w:sz w:val="20"/>
                <w:szCs w:val="20"/>
                <w:lang w:eastAsia="ru-RU"/>
              </w:rPr>
              <w:softHyphen/>
              <w:t>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Право</w:t>
            </w:r>
            <w:r w:rsidRPr="00A75C8D">
              <w:rPr>
                <w:rFonts w:ascii="Times New Roman" w:eastAsia="Calibri" w:hAnsi="Times New Roman" w:cs="Times New Roman"/>
                <w:color w:val="000000"/>
                <w:spacing w:val="1"/>
                <w:sz w:val="20"/>
                <w:szCs w:val="20"/>
                <w:lang w:eastAsia="ru-RU"/>
              </w:rPr>
              <w:softHyphen/>
              <w:t>писание проверяе</w:t>
            </w:r>
            <w:r w:rsidRPr="00A75C8D">
              <w:rPr>
                <w:rFonts w:ascii="Times New Roman" w:eastAsia="Calibri" w:hAnsi="Times New Roman" w:cs="Times New Roman"/>
                <w:color w:val="000000"/>
                <w:spacing w:val="1"/>
                <w:sz w:val="20"/>
                <w:szCs w:val="20"/>
                <w:lang w:eastAsia="ru-RU"/>
              </w:rPr>
              <w:softHyphen/>
              <w:t>мых без</w:t>
            </w:r>
            <w:r w:rsidRPr="00A75C8D">
              <w:rPr>
                <w:rFonts w:ascii="Times New Roman" w:eastAsia="Calibri" w:hAnsi="Times New Roman" w:cs="Times New Roman"/>
                <w:color w:val="000000"/>
                <w:spacing w:val="1"/>
                <w:sz w:val="20"/>
                <w:szCs w:val="20"/>
                <w:lang w:eastAsia="ru-RU"/>
              </w:rPr>
              <w:softHyphen/>
              <w:t>ударных гласных в корне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9.09</w:t>
            </w: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ре</w:t>
            </w:r>
            <w:r w:rsidRPr="00A75C8D">
              <w:rPr>
                <w:rFonts w:ascii="Times New Roman" w:eastAsia="Calibri" w:hAnsi="Times New Roman" w:cs="Times New Roman"/>
                <w:color w:val="000000"/>
                <w:spacing w:val="1"/>
                <w:sz w:val="20"/>
                <w:szCs w:val="20"/>
                <w:lang w:eastAsia="ru-RU"/>
              </w:rPr>
              <w:softHyphen/>
              <w:t>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проявлять активность во взаимодействии для решения коммуникативных и познавательных задач</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ре</w:t>
            </w:r>
            <w:r w:rsidRPr="00A75C8D">
              <w:rPr>
                <w:rFonts w:ascii="Times New Roman" w:eastAsia="Times New Roman" w:hAnsi="Times New Roman" w:cs="Times New Roman"/>
                <w:color w:val="000000"/>
                <w:spacing w:val="1"/>
                <w:sz w:val="20"/>
                <w:szCs w:val="20"/>
                <w:lang w:eastAsia="ru-RU"/>
              </w:rPr>
              <w:softHyphen/>
              <w:t xml:space="preserve">чевого отображения (описания, объяснения) содержания совершаемых действий в форме речевых значений с целью ориентировки.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формировать ситуацию само</w:t>
            </w:r>
            <w:r w:rsidRPr="00A75C8D">
              <w:rPr>
                <w:rFonts w:ascii="Times New Roman" w:eastAsia="Times New Roman" w:hAnsi="Times New Roman" w:cs="Times New Roman"/>
                <w:color w:val="000000"/>
                <w:spacing w:val="1"/>
                <w:sz w:val="20"/>
                <w:szCs w:val="20"/>
                <w:lang w:eastAsia="ru-RU"/>
              </w:rPr>
              <w:softHyphen/>
              <w:t>регуляции - рефлексии.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структуры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работа с интерактив</w:t>
            </w:r>
            <w:r w:rsidRPr="00A75C8D">
              <w:rPr>
                <w:rFonts w:ascii="Times New Roman" w:eastAsia="Calibri" w:hAnsi="Times New Roman" w:cs="Times New Roman"/>
                <w:color w:val="000000"/>
                <w:spacing w:val="1"/>
                <w:sz w:val="20"/>
                <w:szCs w:val="20"/>
                <w:lang w:eastAsia="ru-RU"/>
              </w:rPr>
              <w:softHyphen/>
              <w:t>ной доской, фронтальная беседа, проектирование выполнения до</w:t>
            </w:r>
            <w:r w:rsidRPr="00A75C8D">
              <w:rPr>
                <w:rFonts w:ascii="Times New Roman" w:eastAsia="Calibri" w:hAnsi="Times New Roman" w:cs="Times New Roman"/>
                <w:color w:val="000000"/>
                <w:spacing w:val="1"/>
                <w:sz w:val="20"/>
                <w:szCs w:val="20"/>
                <w:lang w:eastAsia="ru-RU"/>
              </w:rPr>
              <w:softHyphen/>
              <w:t>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Право</w:t>
            </w:r>
            <w:r w:rsidRPr="00A75C8D">
              <w:rPr>
                <w:rFonts w:ascii="Times New Roman" w:eastAsia="Calibri" w:hAnsi="Times New Roman" w:cs="Times New Roman"/>
                <w:color w:val="000000"/>
                <w:spacing w:val="1"/>
                <w:sz w:val="20"/>
                <w:szCs w:val="20"/>
                <w:lang w:eastAsia="ru-RU"/>
              </w:rPr>
              <w:softHyphen/>
              <w:t>писание непрове</w:t>
            </w:r>
            <w:r w:rsidRPr="00A75C8D">
              <w:rPr>
                <w:rFonts w:ascii="Times New Roman" w:eastAsia="Calibri" w:hAnsi="Times New Roman" w:cs="Times New Roman"/>
                <w:color w:val="000000"/>
                <w:spacing w:val="1"/>
                <w:sz w:val="20"/>
                <w:szCs w:val="20"/>
                <w:lang w:eastAsia="ru-RU"/>
              </w:rPr>
              <w:softHyphen/>
              <w:t>ряемых безудар</w:t>
            </w:r>
            <w:r w:rsidRPr="00A75C8D">
              <w:rPr>
                <w:rFonts w:ascii="Times New Roman" w:eastAsia="Calibri" w:hAnsi="Times New Roman" w:cs="Times New Roman"/>
                <w:color w:val="000000"/>
                <w:spacing w:val="1"/>
                <w:sz w:val="20"/>
                <w:szCs w:val="20"/>
                <w:lang w:eastAsia="ru-RU"/>
              </w:rPr>
              <w:softHyphen/>
              <w:t>ных глас</w:t>
            </w:r>
            <w:r w:rsidRPr="00A75C8D">
              <w:rPr>
                <w:rFonts w:ascii="Times New Roman" w:eastAsia="Calibri" w:hAnsi="Times New Roman" w:cs="Times New Roman"/>
                <w:color w:val="000000"/>
                <w:spacing w:val="1"/>
                <w:sz w:val="20"/>
                <w:szCs w:val="20"/>
                <w:lang w:eastAsia="ru-RU"/>
              </w:rPr>
              <w:softHyphen/>
              <w:t>ных в кор</w:t>
            </w:r>
            <w:r w:rsidRPr="00A75C8D">
              <w:rPr>
                <w:rFonts w:ascii="Times New Roman" w:eastAsia="Calibri" w:hAnsi="Times New Roman" w:cs="Times New Roman"/>
                <w:color w:val="000000"/>
                <w:spacing w:val="1"/>
                <w:sz w:val="20"/>
                <w:szCs w:val="20"/>
                <w:lang w:eastAsia="ru-RU"/>
              </w:rPr>
              <w:softHyphen/>
              <w:t>не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11.09</w:t>
            </w: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уметь вести диалог на основе равноправных отношений и взаимного уважения</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ра</w:t>
            </w:r>
            <w:r w:rsidRPr="00A75C8D">
              <w:rPr>
                <w:rFonts w:ascii="Times New Roman" w:eastAsia="Times New Roman" w:hAnsi="Times New Roman" w:cs="Times New Roman"/>
                <w:color w:val="000000"/>
                <w:spacing w:val="1"/>
                <w:sz w:val="20"/>
                <w:szCs w:val="20"/>
                <w:lang w:eastAsia="ru-RU"/>
              </w:rPr>
              <w:softHyphen/>
              <w:t xml:space="preserve">боты в группе (включая ситуации учебного сотрудничества и проектные формы работы).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формировать ситуацию са</w:t>
            </w:r>
            <w:r w:rsidRPr="00A75C8D">
              <w:rPr>
                <w:rFonts w:ascii="Times New Roman" w:eastAsia="Times New Roman" w:hAnsi="Times New Roman" w:cs="Times New Roman"/>
                <w:color w:val="000000"/>
                <w:spacing w:val="1"/>
                <w:sz w:val="20"/>
                <w:szCs w:val="20"/>
                <w:lang w:eastAsia="ru-RU"/>
              </w:rPr>
              <w:softHyphen/>
              <w:t>морегуляции, т. е. операционального опыта (учебных знаний и умений).</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структуры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pacing w:val="1"/>
                <w:sz w:val="20"/>
                <w:szCs w:val="20"/>
                <w:lang w:eastAsia="ru-RU"/>
              </w:rPr>
              <w:softHyphen/>
              <w:t>вания собственных затруднений в деятельности): работа с портфо</w:t>
            </w:r>
            <w:r w:rsidRPr="00A75C8D">
              <w:rPr>
                <w:rFonts w:ascii="Times New Roman" w:eastAsia="Calibri" w:hAnsi="Times New Roman" w:cs="Times New Roman"/>
                <w:color w:val="000000"/>
                <w:spacing w:val="1"/>
                <w:sz w:val="20"/>
                <w:szCs w:val="20"/>
                <w:lang w:eastAsia="ru-RU"/>
              </w:rPr>
              <w:softHyphen/>
              <w:t>лио в парах сильный — слабый, самостоятельная работа с дидак</w:t>
            </w:r>
            <w:r w:rsidRPr="00A75C8D">
              <w:rPr>
                <w:rFonts w:ascii="Times New Roman" w:eastAsia="Calibri" w:hAnsi="Times New Roman" w:cs="Times New Roman"/>
                <w:color w:val="000000"/>
                <w:spacing w:val="1"/>
                <w:sz w:val="20"/>
                <w:szCs w:val="20"/>
                <w:lang w:eastAsia="ru-RU"/>
              </w:rPr>
              <w:softHyphen/>
              <w:t>тическим материалом, взаимопро</w:t>
            </w:r>
            <w:r w:rsidRPr="00A75C8D">
              <w:rPr>
                <w:rFonts w:ascii="Times New Roman" w:eastAsia="Calibri" w:hAnsi="Times New Roman" w:cs="Times New Roman"/>
                <w:color w:val="000000"/>
                <w:spacing w:val="1"/>
                <w:sz w:val="20"/>
                <w:szCs w:val="20"/>
                <w:lang w:eastAsia="ru-RU"/>
              </w:rPr>
              <w:softHyphen/>
              <w:t>верка по алгоритму проведения взаимопроверки,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Правопи</w:t>
            </w:r>
            <w:r w:rsidRPr="00A75C8D">
              <w:rPr>
                <w:rFonts w:ascii="Times New Roman" w:eastAsia="Calibri" w:hAnsi="Times New Roman" w:cs="Times New Roman"/>
                <w:color w:val="000000"/>
                <w:spacing w:val="1"/>
                <w:sz w:val="20"/>
                <w:szCs w:val="20"/>
                <w:lang w:eastAsia="ru-RU"/>
              </w:rPr>
              <w:softHyphen/>
              <w:t>сание про</w:t>
            </w:r>
            <w:r w:rsidRPr="00A75C8D">
              <w:rPr>
                <w:rFonts w:ascii="Times New Roman" w:eastAsia="Calibri" w:hAnsi="Times New Roman" w:cs="Times New Roman"/>
                <w:color w:val="000000"/>
                <w:spacing w:val="1"/>
                <w:sz w:val="20"/>
                <w:szCs w:val="20"/>
                <w:lang w:eastAsia="ru-RU"/>
              </w:rPr>
              <w:softHyphen/>
              <w:t>веряемых согласных в корне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12.09</w:t>
            </w: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Calibri" w:hAnsi="Times New Roman" w:cs="Times New Roman"/>
                <w:color w:val="000000"/>
                <w:spacing w:val="1"/>
                <w:sz w:val="20"/>
                <w:szCs w:val="20"/>
                <w:lang w:eastAsia="ru-RU"/>
              </w:rPr>
              <w:t>формировать устойчивую мо</w:t>
            </w:r>
            <w:r w:rsidRPr="00A75C8D">
              <w:rPr>
                <w:rFonts w:ascii="Times New Roman" w:eastAsia="Calibri" w:hAnsi="Times New Roman" w:cs="Times New Roman"/>
                <w:color w:val="000000"/>
                <w:spacing w:val="1"/>
                <w:sz w:val="20"/>
                <w:szCs w:val="20"/>
                <w:lang w:eastAsia="ru-RU"/>
              </w:rPr>
              <w:softHyphen/>
              <w:t>тивацию к са</w:t>
            </w:r>
            <w:r w:rsidRPr="00A75C8D">
              <w:rPr>
                <w:rFonts w:ascii="Times New Roman" w:eastAsia="Calibri" w:hAnsi="Times New Roman" w:cs="Times New Roman"/>
                <w:color w:val="000000"/>
                <w:spacing w:val="1"/>
                <w:sz w:val="20"/>
                <w:szCs w:val="20"/>
                <w:lang w:eastAsia="ru-RU"/>
              </w:rPr>
              <w:softHyphen/>
              <w:t>мостоятельной и коллективной аналитической деятельности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ре</w:t>
            </w:r>
            <w:r w:rsidRPr="00A75C8D">
              <w:rPr>
                <w:rFonts w:ascii="Times New Roman" w:eastAsia="Times New Roman" w:hAnsi="Times New Roman" w:cs="Times New Roman"/>
                <w:color w:val="000000"/>
                <w:spacing w:val="1"/>
                <w:sz w:val="20"/>
                <w:szCs w:val="20"/>
                <w:lang w:eastAsia="ru-RU"/>
              </w:rPr>
              <w:softHyphen/>
              <w:t>чевых действий: использования адекватных языковых средств для отображения в форме речевых высказываний своих чувств, мыслей, побуждений и иных составляющих внутрен</w:t>
            </w:r>
            <w:r w:rsidRPr="00A75C8D">
              <w:rPr>
                <w:rFonts w:ascii="Times New Roman" w:eastAsia="Times New Roman" w:hAnsi="Times New Roman" w:cs="Times New Roman"/>
                <w:color w:val="000000"/>
                <w:spacing w:val="1"/>
                <w:sz w:val="20"/>
                <w:szCs w:val="20"/>
                <w:lang w:eastAsia="ru-RU"/>
              </w:rPr>
              <w:softHyphen/>
              <w:t>него мира.</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мобилизации сил и энергии, волевому усилию — к выбору в ситуации мотивационного конфликта, к преодолению препятствий.</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состава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pacing w:val="1"/>
                <w:sz w:val="20"/>
                <w:szCs w:val="20"/>
                <w:lang w:eastAsia="ru-RU"/>
              </w:rPr>
              <w:softHyphen/>
              <w:t>вания собственных затруднений в деятельности): отработка навыков в рабочих печатных тетрадях, фрон</w:t>
            </w:r>
            <w:r w:rsidRPr="00A75C8D">
              <w:rPr>
                <w:rFonts w:ascii="Times New Roman" w:eastAsia="Calibri" w:hAnsi="Times New Roman" w:cs="Times New Roman"/>
                <w:color w:val="000000"/>
                <w:spacing w:val="1"/>
                <w:sz w:val="20"/>
                <w:szCs w:val="20"/>
                <w:lang w:eastAsia="ru-RU"/>
              </w:rPr>
              <w:softHyphen/>
              <w:t>тальная устная работа по учебнику, проектирование выполнения до</w:t>
            </w:r>
            <w:r w:rsidRPr="00A75C8D">
              <w:rPr>
                <w:rFonts w:ascii="Times New Roman" w:eastAsia="Calibri" w:hAnsi="Times New Roman" w:cs="Times New Roman"/>
                <w:color w:val="000000"/>
                <w:spacing w:val="1"/>
                <w:sz w:val="20"/>
                <w:szCs w:val="20"/>
                <w:lang w:eastAsia="ru-RU"/>
              </w:rPr>
              <w:softHyphen/>
              <w:t>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Право</w:t>
            </w:r>
            <w:r w:rsidRPr="00A75C8D">
              <w:rPr>
                <w:rFonts w:ascii="Times New Roman" w:eastAsia="Calibri" w:hAnsi="Times New Roman" w:cs="Times New Roman"/>
                <w:color w:val="000000"/>
                <w:spacing w:val="1"/>
                <w:sz w:val="20"/>
                <w:szCs w:val="20"/>
                <w:lang w:eastAsia="ru-RU"/>
              </w:rPr>
              <w:softHyphen/>
              <w:t>писание непроиз</w:t>
            </w:r>
            <w:r w:rsidRPr="00A75C8D">
              <w:rPr>
                <w:rFonts w:ascii="Times New Roman" w:eastAsia="Calibri" w:hAnsi="Times New Roman" w:cs="Times New Roman"/>
                <w:color w:val="000000"/>
                <w:spacing w:val="1"/>
                <w:sz w:val="20"/>
                <w:szCs w:val="20"/>
                <w:lang w:eastAsia="ru-RU"/>
              </w:rPr>
              <w:softHyphen/>
              <w:t>носимых согласных в корне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12.09</w:t>
            </w: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Calibri" w:hAnsi="Times New Roman" w:cs="Times New Roman"/>
                <w:color w:val="000000"/>
                <w:spacing w:val="1"/>
                <w:sz w:val="20"/>
                <w:szCs w:val="20"/>
                <w:lang w:eastAsia="ru-RU"/>
              </w:rPr>
              <w:t>формировать устойчивую мо</w:t>
            </w:r>
            <w:r w:rsidRPr="00A75C8D">
              <w:rPr>
                <w:rFonts w:ascii="Times New Roman" w:eastAsia="Calibri" w:hAnsi="Times New Roman" w:cs="Times New Roman"/>
                <w:color w:val="000000"/>
                <w:spacing w:val="1"/>
                <w:sz w:val="20"/>
                <w:szCs w:val="20"/>
                <w:lang w:eastAsia="ru-RU"/>
              </w:rPr>
              <w:softHyphen/>
              <w:t>тивацию к са</w:t>
            </w:r>
            <w:r w:rsidRPr="00A75C8D">
              <w:rPr>
                <w:rFonts w:ascii="Times New Roman" w:eastAsia="Calibri" w:hAnsi="Times New Roman" w:cs="Times New Roman"/>
                <w:color w:val="000000"/>
                <w:spacing w:val="1"/>
                <w:sz w:val="20"/>
                <w:szCs w:val="20"/>
                <w:lang w:eastAsia="ru-RU"/>
              </w:rPr>
              <w:softHyphen/>
              <w:t>мостоятельной и коллективной аналитической деятельности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устанавливать рабочие отношения, эффективно сотрудничать и спо</w:t>
            </w:r>
            <w:r w:rsidRPr="00A75C8D">
              <w:rPr>
                <w:rFonts w:ascii="Times New Roman" w:eastAsia="Times New Roman" w:hAnsi="Times New Roman" w:cs="Times New Roman"/>
                <w:color w:val="000000"/>
                <w:spacing w:val="1"/>
                <w:sz w:val="20"/>
                <w:szCs w:val="20"/>
                <w:lang w:eastAsia="ru-RU"/>
              </w:rPr>
              <w:softHyphen/>
              <w:t xml:space="preserve">собствовать продуктивной кооперации.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формировать ситуацию само</w:t>
            </w:r>
            <w:r w:rsidRPr="00A75C8D">
              <w:rPr>
                <w:rFonts w:ascii="Times New Roman" w:eastAsia="Times New Roman" w:hAnsi="Times New Roman" w:cs="Times New Roman"/>
                <w:color w:val="000000"/>
                <w:spacing w:val="1"/>
                <w:sz w:val="20"/>
                <w:szCs w:val="20"/>
                <w:lang w:eastAsia="ru-RU"/>
              </w:rPr>
              <w:softHyphen/>
              <w:t>регуляции эмоциональных и функциональ</w:t>
            </w:r>
            <w:r w:rsidRPr="00A75C8D">
              <w:rPr>
                <w:rFonts w:ascii="Times New Roman" w:eastAsia="Times New Roman" w:hAnsi="Times New Roman" w:cs="Times New Roman"/>
                <w:color w:val="000000"/>
                <w:spacing w:val="1"/>
                <w:sz w:val="20"/>
                <w:szCs w:val="20"/>
                <w:lang w:eastAsia="ru-RU"/>
              </w:rPr>
              <w:softHyphen/>
              <w:t>ных состояний, т. е. формировать операцио</w:t>
            </w:r>
            <w:r w:rsidRPr="00A75C8D">
              <w:rPr>
                <w:rFonts w:ascii="Times New Roman" w:eastAsia="Times New Roman" w:hAnsi="Times New Roman" w:cs="Times New Roman"/>
                <w:color w:val="000000"/>
                <w:spacing w:val="1"/>
                <w:sz w:val="20"/>
                <w:szCs w:val="20"/>
                <w:lang w:eastAsia="ru-RU"/>
              </w:rPr>
              <w:softHyphen/>
              <w:t>нальный опыт.</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состава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дейст</w:t>
            </w:r>
            <w:r w:rsidRPr="00A75C8D">
              <w:rPr>
                <w:rFonts w:ascii="Times New Roman" w:eastAsia="Calibri" w:hAnsi="Times New Roman" w:cs="Times New Roman"/>
                <w:color w:val="000000"/>
                <w:spacing w:val="1"/>
                <w:sz w:val="20"/>
                <w:szCs w:val="20"/>
                <w:lang w:eastAsia="ru-RU"/>
              </w:rPr>
              <w:softHyphen/>
              <w:t>вий и т. д.): анализ текста, работа с интерактивной доской, объясни</w:t>
            </w:r>
            <w:r w:rsidRPr="00A75C8D">
              <w:rPr>
                <w:rFonts w:ascii="Times New Roman" w:eastAsia="Calibri" w:hAnsi="Times New Roman" w:cs="Times New Roman"/>
                <w:color w:val="000000"/>
                <w:spacing w:val="1"/>
                <w:sz w:val="20"/>
                <w:szCs w:val="20"/>
                <w:lang w:eastAsia="ru-RU"/>
              </w:rPr>
              <w:softHyphen/>
              <w:t>тельный диктант, взаимопроверка по алгоритму проведения взаимо</w:t>
            </w:r>
            <w:r w:rsidRPr="00A75C8D">
              <w:rPr>
                <w:rFonts w:ascii="Times New Roman" w:eastAsia="Calibri" w:hAnsi="Times New Roman" w:cs="Times New Roman"/>
                <w:color w:val="000000"/>
                <w:spacing w:val="1"/>
                <w:sz w:val="20"/>
                <w:szCs w:val="20"/>
                <w:lang w:eastAsia="ru-RU"/>
              </w:rPr>
              <w:softHyphen/>
              <w:t>проверки, проектирование выпол</w:t>
            </w:r>
            <w:r w:rsidRPr="00A75C8D">
              <w:rPr>
                <w:rFonts w:ascii="Times New Roman" w:eastAsia="Calibri" w:hAnsi="Times New Roman" w:cs="Times New Roman"/>
                <w:color w:val="000000"/>
                <w:spacing w:val="1"/>
                <w:sz w:val="20"/>
                <w:szCs w:val="20"/>
                <w:lang w:eastAsia="ru-RU"/>
              </w:rPr>
              <w:softHyphen/>
              <w:t>нения домашнего задания, коммен</w:t>
            </w:r>
            <w:r w:rsidRPr="00A75C8D">
              <w:rPr>
                <w:rFonts w:ascii="Times New Roman" w:eastAsia="Calibri" w:hAnsi="Times New Roman" w:cs="Times New Roman"/>
                <w:color w:val="000000"/>
                <w:spacing w:val="1"/>
                <w:sz w:val="20"/>
                <w:szCs w:val="20"/>
                <w:lang w:eastAsia="ru-RU"/>
              </w:rPr>
              <w:softHyphen/>
              <w:t>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 xml:space="preserve">Буквы </w:t>
            </w:r>
            <w:r w:rsidRPr="00A75C8D">
              <w:rPr>
                <w:rFonts w:ascii="Times New Roman" w:eastAsia="Calibri" w:hAnsi="Times New Roman" w:cs="Times New Roman"/>
                <w:i/>
                <w:iCs/>
                <w:color w:val="000000"/>
                <w:spacing w:val="-1"/>
                <w:sz w:val="20"/>
                <w:szCs w:val="20"/>
                <w:lang w:eastAsia="ru-RU"/>
              </w:rPr>
              <w:t>и, у, а</w:t>
            </w:r>
            <w:r w:rsidRPr="00A75C8D">
              <w:rPr>
                <w:rFonts w:ascii="Times New Roman" w:eastAsia="Calibri" w:hAnsi="Times New Roman" w:cs="Times New Roman"/>
                <w:color w:val="000000"/>
                <w:spacing w:val="1"/>
                <w:sz w:val="20"/>
                <w:szCs w:val="20"/>
                <w:lang w:eastAsia="ru-RU"/>
              </w:rPr>
              <w:t xml:space="preserve"> после шипящих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15.09</w:t>
            </w: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ре</w:t>
            </w:r>
            <w:r w:rsidRPr="00A75C8D">
              <w:rPr>
                <w:rFonts w:ascii="Times New Roman" w:eastAsia="Calibri" w:hAnsi="Times New Roman" w:cs="Times New Roman"/>
                <w:color w:val="000000"/>
                <w:spacing w:val="1"/>
                <w:sz w:val="20"/>
                <w:szCs w:val="20"/>
                <w:lang w:eastAsia="ru-RU"/>
              </w:rPr>
              <w:softHyphen/>
              <w:t>флексии</w:t>
            </w:r>
          </w:p>
        </w:tc>
        <w:tc>
          <w:tcPr>
            <w:tcW w:w="4076" w:type="dxa"/>
          </w:tcPr>
          <w:p w:rsidR="00A75C8D" w:rsidRPr="00A75C8D" w:rsidRDefault="00A75C8D" w:rsidP="00A75C8D">
            <w:pPr>
              <w:spacing w:after="0" w:line="240" w:lineRule="auto"/>
              <w:rPr>
                <w:rFonts w:ascii="Times New Roman" w:eastAsia="Calibri" w:hAnsi="Times New Roman" w:cs="Times New Roman"/>
                <w:b/>
                <w:bCs/>
                <w:i/>
                <w:iCs/>
                <w:color w:val="000000"/>
                <w:spacing w:val="-4"/>
                <w:sz w:val="20"/>
                <w:szCs w:val="20"/>
                <w:lang w:eastAsia="ru-RU"/>
              </w:rPr>
            </w:pPr>
            <w:r w:rsidRPr="00A75C8D">
              <w:rPr>
                <w:rFonts w:ascii="Times New Roman" w:eastAsia="Calibri" w:hAnsi="Times New Roman" w:cs="Times New Roman"/>
                <w:b/>
                <w:bCs/>
                <w:i/>
                <w:iCs/>
                <w:color w:val="000000"/>
                <w:spacing w:val="-4"/>
                <w:sz w:val="20"/>
                <w:szCs w:val="20"/>
                <w:lang w:eastAsia="ru-RU"/>
              </w:rPr>
              <w:t xml:space="preserve">Личностные: </w:t>
            </w:r>
            <w:r w:rsidRPr="00A75C8D">
              <w:rPr>
                <w:rFonts w:ascii="Times New Roman" w:eastAsia="Calibri" w:hAnsi="Times New Roman" w:cs="Times New Roman"/>
                <w:color w:val="000000"/>
                <w:spacing w:val="1"/>
                <w:sz w:val="20"/>
                <w:szCs w:val="20"/>
                <w:lang w:eastAsia="ru-RU"/>
              </w:rPr>
              <w:t>формировать устойчивую мо</w:t>
            </w:r>
            <w:r w:rsidRPr="00A75C8D">
              <w:rPr>
                <w:rFonts w:ascii="Times New Roman" w:eastAsia="Calibri" w:hAnsi="Times New Roman" w:cs="Times New Roman"/>
                <w:color w:val="000000"/>
                <w:spacing w:val="1"/>
                <w:sz w:val="20"/>
                <w:szCs w:val="20"/>
                <w:lang w:eastAsia="ru-RU"/>
              </w:rPr>
              <w:softHyphen/>
              <w:t>тивацию к обучению</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b/>
                <w:bCs/>
                <w:i/>
                <w:iCs/>
                <w:color w:val="000000"/>
                <w:spacing w:val="-4"/>
                <w:sz w:val="20"/>
                <w:szCs w:val="20"/>
                <w:lang w:eastAsia="ru-RU"/>
              </w:rPr>
              <w:t>Коммуникативные:</w:t>
            </w:r>
            <w:r w:rsidRPr="00A75C8D">
              <w:rPr>
                <w:rFonts w:ascii="Times New Roman" w:eastAsia="Calibri" w:hAnsi="Times New Roman" w:cs="Times New Roman"/>
                <w:color w:val="000000"/>
                <w:spacing w:val="1"/>
                <w:sz w:val="20"/>
                <w:szCs w:val="20"/>
                <w:lang w:eastAsia="ru-RU"/>
              </w:rPr>
              <w:t>формировать навыки ра</w:t>
            </w:r>
            <w:r w:rsidRPr="00A75C8D">
              <w:rPr>
                <w:rFonts w:ascii="Times New Roman" w:eastAsia="Calibri" w:hAnsi="Times New Roman" w:cs="Times New Roman"/>
                <w:color w:val="000000"/>
                <w:spacing w:val="1"/>
                <w:sz w:val="20"/>
                <w:szCs w:val="20"/>
                <w:lang w:eastAsia="ru-RU"/>
              </w:rPr>
              <w:softHyphen/>
              <w:t xml:space="preserve">боты в группе (включая ситуации учебного сотрудничества и проектные формы работы). </w:t>
            </w:r>
            <w:r w:rsidRPr="00A75C8D">
              <w:rPr>
                <w:rFonts w:ascii="Times New Roman" w:eastAsia="Calibri" w:hAnsi="Times New Roman" w:cs="Times New Roman"/>
                <w:b/>
                <w:bCs/>
                <w:i/>
                <w:iCs/>
                <w:color w:val="000000"/>
                <w:spacing w:val="-4"/>
                <w:sz w:val="20"/>
                <w:szCs w:val="20"/>
                <w:lang w:eastAsia="ru-RU"/>
              </w:rPr>
              <w:t>Регулятивные:</w:t>
            </w:r>
            <w:r w:rsidRPr="00A75C8D">
              <w:rPr>
                <w:rFonts w:ascii="Times New Roman" w:eastAsia="Calibri" w:hAnsi="Times New Roman" w:cs="Times New Roman"/>
                <w:color w:val="000000"/>
                <w:spacing w:val="1"/>
                <w:sz w:val="20"/>
                <w:szCs w:val="20"/>
                <w:lang w:eastAsia="ru-RU"/>
              </w:rPr>
              <w:t>формировать ситуацию са</w:t>
            </w:r>
            <w:r w:rsidRPr="00A75C8D">
              <w:rPr>
                <w:rFonts w:ascii="Times New Roman" w:eastAsia="Calibri" w:hAnsi="Times New Roman" w:cs="Times New Roman"/>
                <w:color w:val="000000"/>
                <w:spacing w:val="1"/>
                <w:sz w:val="20"/>
                <w:szCs w:val="20"/>
                <w:lang w:eastAsia="ru-RU"/>
              </w:rPr>
              <w:softHyphen/>
              <w:t xml:space="preserve">морегуляции, т. е. операциональный опыт (учебных знаний и умений); сотрудничества в совместном решении задач. </w:t>
            </w:r>
            <w:r w:rsidRPr="00A75C8D">
              <w:rPr>
                <w:rFonts w:ascii="Times New Roman" w:eastAsia="Calibri" w:hAnsi="Times New Roman" w:cs="Times New Roman"/>
                <w:b/>
                <w:bCs/>
                <w:i/>
                <w:iCs/>
                <w:color w:val="000000"/>
                <w:spacing w:val="-4"/>
                <w:sz w:val="20"/>
                <w:szCs w:val="20"/>
                <w:lang w:eastAsia="ru-RU"/>
              </w:rPr>
              <w:t>Познавательные:</w:t>
            </w:r>
            <w:r w:rsidRPr="00A75C8D">
              <w:rPr>
                <w:rFonts w:ascii="Times New Roman" w:eastAsia="Calibri" w:hAnsi="Times New Roman" w:cs="Times New Roman"/>
                <w:color w:val="000000"/>
                <w:spacing w:val="1"/>
                <w:sz w:val="20"/>
                <w:szCs w:val="20"/>
                <w:lang w:eastAsia="ru-RU"/>
              </w:rPr>
              <w:t>объяснять языковые явле</w:t>
            </w:r>
            <w:r w:rsidRPr="00A75C8D">
              <w:rPr>
                <w:rFonts w:ascii="Times New Roman" w:eastAsia="Calibri"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alibri" w:hAnsi="Times New Roman" w:cs="Times New Roman"/>
                <w:color w:val="000000"/>
                <w:spacing w:val="1"/>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работа в парах силь</w:t>
            </w:r>
            <w:r w:rsidRPr="00A75C8D">
              <w:rPr>
                <w:rFonts w:ascii="Times New Roman" w:eastAsia="Calibri" w:hAnsi="Times New Roman" w:cs="Times New Roman"/>
                <w:color w:val="000000"/>
                <w:spacing w:val="1"/>
                <w:sz w:val="20"/>
                <w:szCs w:val="20"/>
                <w:lang w:eastAsia="ru-RU"/>
              </w:rPr>
              <w:softHyphen/>
              <w:t>ный — слабый, текущий тестовый контроль, работа с орфограммами, объяснительный диктант, взаимо</w:t>
            </w:r>
            <w:r w:rsidRPr="00A75C8D">
              <w:rPr>
                <w:rFonts w:ascii="Times New Roman" w:eastAsia="Calibri" w:hAnsi="Times New Roman" w:cs="Times New Roman"/>
                <w:color w:val="000000"/>
                <w:spacing w:val="1"/>
                <w:sz w:val="20"/>
                <w:szCs w:val="20"/>
                <w:lang w:eastAsia="ru-RU"/>
              </w:rPr>
              <w:softHyphen/>
              <w:t>проверка по алгоритму проведения взаимопроверки,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Разделительные ъ и ь </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16.09</w:t>
            </w: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ре</w:t>
            </w:r>
            <w:r w:rsidRPr="00A75C8D">
              <w:rPr>
                <w:rFonts w:ascii="Times New Roman" w:eastAsia="Calibri" w:hAnsi="Times New Roman" w:cs="Times New Roman"/>
                <w:color w:val="000000"/>
                <w:spacing w:val="1"/>
                <w:sz w:val="20"/>
                <w:szCs w:val="20"/>
                <w:lang w:eastAsia="ru-RU"/>
              </w:rPr>
              <w:softHyphen/>
              <w:t>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iCs/>
                <w:color w:val="000000"/>
                <w:sz w:val="20"/>
                <w:szCs w:val="20"/>
                <w:lang w:eastAsia="ar-SA"/>
              </w:rPr>
              <w:t>проявлять активность во взаимодействии</w:t>
            </w:r>
            <w:r w:rsidRPr="00A75C8D">
              <w:rPr>
                <w:rFonts w:ascii="Times New Roman" w:eastAsia="NewtonCSanPin-Regular" w:hAnsi="Times New Roman" w:cs="Times New Roman"/>
                <w:sz w:val="20"/>
                <w:szCs w:val="20"/>
                <w:lang w:eastAsia="ru-RU"/>
              </w:rPr>
              <w:t>для решения коммуникативных и познавательных задач</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владеть монологической и диалогической формами речи в соответ</w:t>
            </w:r>
            <w:r w:rsidRPr="00A75C8D">
              <w:rPr>
                <w:rFonts w:ascii="Times New Roman" w:eastAsia="Times New Roman" w:hAnsi="Times New Roman" w:cs="Times New Roman"/>
                <w:color w:val="000000"/>
                <w:spacing w:val="1"/>
                <w:sz w:val="20"/>
                <w:szCs w:val="20"/>
                <w:lang w:eastAsia="ru-RU"/>
              </w:rPr>
              <w:softHyphen/>
              <w:t>ствии с грамматическими и синтаксическими нормами родного языка.</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определять новый уровень от</w:t>
            </w:r>
            <w:r w:rsidRPr="00A75C8D">
              <w:rPr>
                <w:rFonts w:ascii="Times New Roman" w:eastAsia="Times New Roman" w:hAnsi="Times New Roman" w:cs="Times New Roman"/>
                <w:color w:val="000000"/>
                <w:spacing w:val="1"/>
                <w:sz w:val="20"/>
                <w:szCs w:val="20"/>
                <w:lang w:eastAsia="ru-RU"/>
              </w:rPr>
              <w:softHyphen/>
              <w:t>ношения к самому себе как субъекту деятель</w:t>
            </w:r>
            <w:r w:rsidRPr="00A75C8D">
              <w:rPr>
                <w:rFonts w:ascii="Times New Roman" w:eastAsia="Times New Roman" w:hAnsi="Times New Roman" w:cs="Times New Roman"/>
                <w:color w:val="000000"/>
                <w:spacing w:val="1"/>
                <w:sz w:val="20"/>
                <w:szCs w:val="20"/>
                <w:lang w:eastAsia="ru-RU"/>
              </w:rPr>
              <w:softHyphen/>
              <w:t>ности; проектировать траектории развития через включение в новые виды деятельности и формы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индивидуальная и кол</w:t>
            </w:r>
            <w:r w:rsidRPr="00A75C8D">
              <w:rPr>
                <w:rFonts w:ascii="Times New Roman" w:eastAsia="Calibri" w:hAnsi="Times New Roman" w:cs="Times New Roman"/>
                <w:color w:val="000000"/>
                <w:spacing w:val="1"/>
                <w:sz w:val="20"/>
                <w:szCs w:val="20"/>
                <w:lang w:eastAsia="ru-RU"/>
              </w:rPr>
              <w:softHyphen/>
              <w:t>лективная работа с портфолио, из</w:t>
            </w:r>
            <w:r w:rsidRPr="00A75C8D">
              <w:rPr>
                <w:rFonts w:ascii="Times New Roman" w:eastAsia="Calibri" w:hAnsi="Times New Roman" w:cs="Times New Roman"/>
                <w:color w:val="000000"/>
                <w:spacing w:val="1"/>
                <w:sz w:val="20"/>
                <w:szCs w:val="20"/>
                <w:lang w:eastAsia="ru-RU"/>
              </w:rPr>
              <w:softHyphen/>
              <w:t>учение содержания параграфа учеб</w:t>
            </w:r>
            <w:r w:rsidRPr="00A75C8D">
              <w:rPr>
                <w:rFonts w:ascii="Times New Roman" w:eastAsia="Calibri" w:hAnsi="Times New Roman" w:cs="Times New Roman"/>
                <w:color w:val="000000"/>
                <w:spacing w:val="1"/>
                <w:sz w:val="20"/>
                <w:szCs w:val="20"/>
                <w:lang w:eastAsia="ru-RU"/>
              </w:rPr>
              <w:softHyphen/>
              <w:t>ника,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Раздельное написание предлогов с другими словами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18.09</w:t>
            </w: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Урок</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 xml:space="preserve"> ре</w:t>
            </w:r>
            <w:r w:rsidRPr="00A75C8D">
              <w:rPr>
                <w:rFonts w:ascii="Times New Roman" w:eastAsia="Calibri" w:hAnsi="Times New Roman" w:cs="Times New Roman"/>
                <w:color w:val="000000"/>
                <w:spacing w:val="1"/>
                <w:sz w:val="20"/>
                <w:szCs w:val="20"/>
                <w:lang w:eastAsia="ru-RU"/>
              </w:rPr>
              <w:softHyphen/>
              <w:t>флексии</w:t>
            </w:r>
          </w:p>
        </w:tc>
        <w:tc>
          <w:tcPr>
            <w:tcW w:w="4076" w:type="dxa"/>
          </w:tcPr>
          <w:p w:rsidR="00A75C8D" w:rsidRPr="00A75C8D" w:rsidRDefault="00A75C8D" w:rsidP="00A75C8D">
            <w:pPr>
              <w:widowControl w:val="0"/>
              <w:spacing w:after="0" w:line="240" w:lineRule="auto"/>
              <w:rPr>
                <w:rFonts w:ascii="Times New Roman" w:eastAsia="Courier New" w:hAnsi="Times New Roman" w:cs="Times New Roman"/>
                <w:color w:val="000000"/>
                <w:spacing w:val="-1"/>
                <w:sz w:val="20"/>
                <w:szCs w:val="20"/>
                <w:lang w:eastAsia="ru-RU"/>
              </w:rPr>
            </w:pPr>
            <w:r w:rsidRPr="00A75C8D">
              <w:rPr>
                <w:rFonts w:ascii="Times New Roman" w:eastAsia="Courier New" w:hAnsi="Times New Roman" w:cs="Times New Roman"/>
                <w:b/>
                <w:i/>
                <w:color w:val="000000"/>
                <w:spacing w:val="40"/>
                <w:sz w:val="20"/>
                <w:szCs w:val="20"/>
                <w:lang w:eastAsia="ru-RU"/>
              </w:rPr>
              <w:t>Личностные:</w:t>
            </w:r>
            <w:r w:rsidRPr="00A75C8D">
              <w:rPr>
                <w:rFonts w:ascii="Times New Roman" w:eastAsia="Courier New" w:hAnsi="Times New Roman" w:cs="Times New Roman"/>
                <w:color w:val="000000"/>
                <w:spacing w:val="-1"/>
                <w:sz w:val="20"/>
                <w:szCs w:val="20"/>
                <w:lang w:eastAsia="ru-RU"/>
              </w:rPr>
              <w:t xml:space="preserve"> учащийся оценивает ситуацию на уроке с точки зрения важности образования; положительно относится к учению, к познавательной деятельности, желает приобре</w:t>
            </w:r>
            <w:r w:rsidRPr="00A75C8D">
              <w:rPr>
                <w:rFonts w:ascii="Times New Roman" w:eastAsia="Courier New" w:hAnsi="Times New Roman" w:cs="Times New Roman"/>
                <w:color w:val="000000"/>
                <w:spacing w:val="-1"/>
                <w:sz w:val="20"/>
                <w:szCs w:val="20"/>
                <w:lang w:eastAsia="ru-RU"/>
              </w:rPr>
              <w:softHyphen/>
              <w:t>тать новые знания, умения, совершенствовать имеющиеся</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добывать недостающую информацию с помощью вопросов (познава</w:t>
            </w:r>
            <w:r w:rsidRPr="00A75C8D">
              <w:rPr>
                <w:rFonts w:ascii="Times New Roman" w:eastAsia="Times New Roman" w:hAnsi="Times New Roman" w:cs="Times New Roman"/>
                <w:color w:val="000000"/>
                <w:spacing w:val="1"/>
                <w:sz w:val="20"/>
                <w:szCs w:val="20"/>
                <w:lang w:eastAsia="ru-RU"/>
              </w:rPr>
              <w:softHyphen/>
              <w:t>тельная инициативность).</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Регулятивные:</w:t>
            </w:r>
            <w:r w:rsidRPr="00A75C8D">
              <w:rPr>
                <w:rFonts w:ascii="Times New Roman" w:eastAsia="Courier New" w:hAnsi="Times New Roman" w:cs="Times New Roman"/>
                <w:color w:val="000000"/>
                <w:spacing w:val="1"/>
                <w:sz w:val="20"/>
                <w:szCs w:val="20"/>
                <w:lang w:eastAsia="ru-RU"/>
              </w:rPr>
              <w:t>формировать ситуацию са</w:t>
            </w:r>
            <w:r w:rsidRPr="00A75C8D">
              <w:rPr>
                <w:rFonts w:ascii="Times New Roman" w:eastAsia="Courier New" w:hAnsi="Times New Roman" w:cs="Times New Roman"/>
                <w:color w:val="000000"/>
                <w:spacing w:val="1"/>
                <w:sz w:val="20"/>
                <w:szCs w:val="20"/>
                <w:lang w:eastAsia="ru-RU"/>
              </w:rPr>
              <w:softHyphen/>
              <w:t xml:space="preserve">морегуляции, т. е. операциональный опыт (учебных знаний и умений): сотрудничать в совместном решении задач. </w:t>
            </w: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самостоятельная ра</w:t>
            </w:r>
            <w:r w:rsidRPr="00A75C8D">
              <w:rPr>
                <w:rFonts w:ascii="Times New Roman" w:eastAsia="Calibri" w:hAnsi="Times New Roman" w:cs="Times New Roman"/>
                <w:color w:val="000000"/>
                <w:spacing w:val="1"/>
                <w:sz w:val="20"/>
                <w:szCs w:val="20"/>
                <w:lang w:eastAsia="ru-RU"/>
              </w:rPr>
              <w:softHyphen/>
              <w:t>бота с дидактическим материалом, фронтальная устная работа по учеб</w:t>
            </w:r>
            <w:r w:rsidRPr="00A75C8D">
              <w:rPr>
                <w:rFonts w:ascii="Times New Roman" w:eastAsia="Calibri" w:hAnsi="Times New Roman" w:cs="Times New Roman"/>
                <w:color w:val="000000"/>
                <w:spacing w:val="1"/>
                <w:sz w:val="20"/>
                <w:szCs w:val="20"/>
                <w:lang w:eastAsia="ru-RU"/>
              </w:rPr>
              <w:softHyphen/>
              <w:t>нику, комплексное повторение, проектирование выполнения до</w:t>
            </w:r>
            <w:r w:rsidRPr="00A75C8D">
              <w:rPr>
                <w:rFonts w:ascii="Times New Roman" w:eastAsia="Calibri" w:hAnsi="Times New Roman" w:cs="Times New Roman"/>
                <w:color w:val="000000"/>
                <w:spacing w:val="1"/>
                <w:sz w:val="20"/>
                <w:szCs w:val="20"/>
                <w:lang w:eastAsia="ru-RU"/>
              </w:rPr>
              <w:softHyphen/>
              <w:t>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Текст</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19.09</w:t>
            </w: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i/>
                <w:iCs/>
                <w:color w:val="000000"/>
                <w:spacing w:val="-1"/>
                <w:sz w:val="20"/>
                <w:szCs w:val="20"/>
                <w:lang w:val="en-US" w:eastAsia="ru-RU"/>
              </w:rPr>
              <w:t>P</w:t>
            </w:r>
            <w:r w:rsidRPr="00A75C8D">
              <w:rPr>
                <w:rFonts w:ascii="Times New Roman" w:eastAsia="Calibri" w:hAnsi="Times New Roman" w:cs="Times New Roman"/>
                <w:i/>
                <w:iCs/>
                <w:color w:val="000000"/>
                <w:spacing w:val="-1"/>
                <w:sz w:val="20"/>
                <w:szCs w:val="20"/>
                <w:lang w:eastAsia="ru-RU"/>
              </w:rPr>
              <w:t>.</w:t>
            </w:r>
            <w:r w:rsidRPr="00A75C8D">
              <w:rPr>
                <w:rFonts w:ascii="Times New Roman" w:eastAsia="Calibri" w:hAnsi="Times New Roman" w:cs="Times New Roman"/>
                <w:i/>
                <w:iCs/>
                <w:color w:val="000000"/>
                <w:spacing w:val="-1"/>
                <w:sz w:val="20"/>
                <w:szCs w:val="20"/>
                <w:lang w:val="en-US" w:eastAsia="ru-RU"/>
              </w:rPr>
              <w:t>P</w:t>
            </w:r>
            <w:r w:rsidRPr="00A75C8D">
              <w:rPr>
                <w:rFonts w:ascii="Times New Roman" w:eastAsia="Calibri" w:hAnsi="Times New Roman" w:cs="Times New Roman"/>
                <w:i/>
                <w:iCs/>
                <w:color w:val="000000"/>
                <w:spacing w:val="-1"/>
                <w:sz w:val="20"/>
                <w:szCs w:val="20"/>
                <w:lang w:eastAsia="ru-RU"/>
              </w:rPr>
              <w:t>.</w:t>
            </w:r>
            <w:r w:rsidRPr="00A75C8D">
              <w:rPr>
                <w:rFonts w:ascii="Times New Roman" w:eastAsia="Calibri" w:hAnsi="Times New Roman" w:cs="Times New Roman"/>
                <w:color w:val="000000"/>
                <w:spacing w:val="1"/>
                <w:sz w:val="20"/>
                <w:szCs w:val="20"/>
                <w:lang w:eastAsia="ru-RU"/>
              </w:rPr>
              <w:t xml:space="preserve"> Урок обще- методи- ческой направлен-ности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проявлять чувство личной ответственности за своё поведение на основе содержания текстов учебника</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представлять конкретное содержание и сообщать его в письменной и устной форме.</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определять новый уровень отношения к самому себе как субъекту дея</w:t>
            </w:r>
            <w:r w:rsidRPr="00A75C8D">
              <w:rPr>
                <w:rFonts w:ascii="Times New Roman" w:eastAsia="Times New Roman" w:hAnsi="Times New Roman" w:cs="Times New Roman"/>
                <w:color w:val="000000"/>
                <w:spacing w:val="1"/>
                <w:sz w:val="20"/>
                <w:szCs w:val="20"/>
                <w:lang w:eastAsia="ru-RU"/>
              </w:rPr>
              <w:softHyphen/>
              <w:t>тельности.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языковой анализ тек</w:t>
            </w:r>
            <w:r w:rsidRPr="00A75C8D">
              <w:rPr>
                <w:rFonts w:ascii="Times New Roman" w:eastAsia="Calibri" w:hAnsi="Times New Roman" w:cs="Times New Roman"/>
                <w:color w:val="000000"/>
                <w:spacing w:val="1"/>
                <w:sz w:val="20"/>
                <w:szCs w:val="20"/>
                <w:lang w:eastAsia="ru-RU"/>
              </w:rPr>
              <w:softHyphen/>
              <w:t>ста, составление алгоритма для от</w:t>
            </w:r>
            <w:r w:rsidRPr="00A75C8D">
              <w:rPr>
                <w:rFonts w:ascii="Times New Roman" w:eastAsia="Calibri" w:hAnsi="Times New Roman" w:cs="Times New Roman"/>
                <w:color w:val="000000"/>
                <w:spacing w:val="1"/>
                <w:sz w:val="20"/>
                <w:szCs w:val="20"/>
                <w:lang w:eastAsia="ru-RU"/>
              </w:rPr>
              <w:softHyphen/>
              <w:t>вета по определению языковых осо</w:t>
            </w:r>
            <w:r w:rsidRPr="00A75C8D">
              <w:rPr>
                <w:rFonts w:ascii="Times New Roman" w:eastAsia="Calibri" w:hAnsi="Times New Roman" w:cs="Times New Roman"/>
                <w:color w:val="000000"/>
                <w:spacing w:val="1"/>
                <w:sz w:val="20"/>
                <w:szCs w:val="20"/>
                <w:lang w:eastAsia="ru-RU"/>
              </w:rPr>
              <w:softHyphen/>
              <w:t>бенностей текста,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14-15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Обучающее изложение (по Г.А.Скре- бицкому, упр. 70)</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19.09</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22.09</w:t>
            </w: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i/>
                <w:iCs/>
                <w:color w:val="000000"/>
                <w:spacing w:val="-1"/>
                <w:sz w:val="20"/>
                <w:szCs w:val="20"/>
                <w:lang w:val="en-US" w:eastAsia="ru-RU"/>
              </w:rPr>
              <w:t>P</w:t>
            </w:r>
            <w:r w:rsidRPr="00A75C8D">
              <w:rPr>
                <w:rFonts w:ascii="Times New Roman" w:eastAsia="Calibri" w:hAnsi="Times New Roman" w:cs="Times New Roman"/>
                <w:i/>
                <w:iCs/>
                <w:color w:val="000000"/>
                <w:spacing w:val="-1"/>
                <w:sz w:val="20"/>
                <w:szCs w:val="20"/>
                <w:lang w:eastAsia="ru-RU"/>
              </w:rPr>
              <w:t>.</w:t>
            </w:r>
            <w:r w:rsidRPr="00A75C8D">
              <w:rPr>
                <w:rFonts w:ascii="Times New Roman" w:eastAsia="Calibri" w:hAnsi="Times New Roman" w:cs="Times New Roman"/>
                <w:i/>
                <w:iCs/>
                <w:color w:val="000000"/>
                <w:spacing w:val="-1"/>
                <w:sz w:val="20"/>
                <w:szCs w:val="20"/>
                <w:lang w:val="en-US" w:eastAsia="ru-RU"/>
              </w:rPr>
              <w:t>P</w:t>
            </w:r>
            <w:r w:rsidRPr="00A75C8D">
              <w:rPr>
                <w:rFonts w:ascii="Times New Roman" w:eastAsia="Calibri" w:hAnsi="Times New Roman" w:cs="Times New Roman"/>
                <w:i/>
                <w:iCs/>
                <w:color w:val="000000"/>
                <w:spacing w:val="-1"/>
                <w:sz w:val="20"/>
                <w:szCs w:val="20"/>
                <w:lang w:eastAsia="ru-RU"/>
              </w:rPr>
              <w:t>.</w:t>
            </w:r>
            <w:r w:rsidRPr="00A75C8D">
              <w:rPr>
                <w:rFonts w:ascii="Times New Roman" w:eastAsia="Calibri" w:hAnsi="Times New Roman" w:cs="Times New Roman"/>
                <w:color w:val="000000"/>
                <w:spacing w:val="1"/>
                <w:sz w:val="20"/>
                <w:szCs w:val="20"/>
                <w:lang w:eastAsia="ru-RU"/>
              </w:rPr>
              <w:t xml:space="preserve"> Уро</w:t>
            </w:r>
            <w:r w:rsidRPr="00A75C8D">
              <w:rPr>
                <w:rFonts w:ascii="Times New Roman" w:eastAsia="Calibri" w:hAnsi="Times New Roman" w:cs="Times New Roman"/>
                <w:color w:val="000000"/>
                <w:spacing w:val="1"/>
                <w:sz w:val="20"/>
                <w:szCs w:val="20"/>
                <w:lang w:eastAsia="ru-RU"/>
              </w:rPr>
              <w:softHyphen/>
              <w:t>ки разви</w:t>
            </w:r>
            <w:r w:rsidRPr="00A75C8D">
              <w:rPr>
                <w:rFonts w:ascii="Times New Roman" w:eastAsia="Calibri" w:hAnsi="Times New Roman" w:cs="Times New Roman"/>
                <w:color w:val="000000"/>
                <w:spacing w:val="1"/>
                <w:sz w:val="20"/>
                <w:szCs w:val="20"/>
                <w:lang w:eastAsia="ru-RU"/>
              </w:rPr>
              <w:softHyphen/>
              <w:t>вающего контроля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sz w:val="20"/>
                <w:szCs w:val="20"/>
                <w:lang w:eastAsia="ru-RU"/>
              </w:rPr>
              <w:t>осознавать ответственность за написанное; интерес к созданию сжатой формы исходного текста; потребность сохранить чистоту русского языка; умение чувствовать выразительность речи.</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владеть монологической и диалогической формами речи в соответ</w:t>
            </w:r>
            <w:r w:rsidRPr="00A75C8D">
              <w:rPr>
                <w:rFonts w:ascii="Times New Roman" w:eastAsia="Times New Roman" w:hAnsi="Times New Roman" w:cs="Times New Roman"/>
                <w:color w:val="000000"/>
                <w:spacing w:val="1"/>
                <w:sz w:val="20"/>
                <w:szCs w:val="20"/>
                <w:lang w:eastAsia="ru-RU"/>
              </w:rPr>
              <w:softHyphen/>
              <w:t>ствии с грамматическими и синтаксическими нормами родного языка.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Регулятивные:</w:t>
            </w:r>
            <w:r w:rsidRPr="00A75C8D">
              <w:rPr>
                <w:rFonts w:ascii="Times New Roman" w:eastAsia="Courier New" w:hAnsi="Times New Roman" w:cs="Times New Roman"/>
                <w:color w:val="000000"/>
                <w:spacing w:val="1"/>
                <w:sz w:val="20"/>
                <w:szCs w:val="20"/>
                <w:lang w:eastAsia="ru-RU"/>
              </w:rPr>
              <w:t>проектировать траектории раз</w:t>
            </w:r>
            <w:r w:rsidRPr="00A75C8D">
              <w:rPr>
                <w:rFonts w:ascii="Times New Roman" w:eastAsia="Courier New" w:hAnsi="Times New Roman" w:cs="Times New Roman"/>
                <w:color w:val="000000"/>
                <w:spacing w:val="1"/>
                <w:sz w:val="20"/>
                <w:szCs w:val="20"/>
                <w:lang w:eastAsia="ru-RU"/>
              </w:rPr>
              <w:softHyphen/>
              <w:t>вития через включение в новые виды деятель</w:t>
            </w:r>
            <w:r w:rsidRPr="00A75C8D">
              <w:rPr>
                <w:rFonts w:ascii="Times New Roman" w:eastAsia="Courier New" w:hAnsi="Times New Roman" w:cs="Times New Roman"/>
                <w:color w:val="000000"/>
                <w:spacing w:val="1"/>
                <w:sz w:val="20"/>
                <w:szCs w:val="20"/>
                <w:lang w:eastAsia="ru-RU"/>
              </w:rPr>
              <w:softHyphen/>
              <w:t xml:space="preserve">ности и формы сотрудничества. </w:t>
            </w: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к осуществлению контрольной функции; контроль и самоконтроль изученных понятий, алгоритма на</w:t>
            </w:r>
            <w:r w:rsidRPr="00A75C8D">
              <w:rPr>
                <w:rFonts w:ascii="Times New Roman" w:eastAsia="Calibri" w:hAnsi="Times New Roman" w:cs="Times New Roman"/>
                <w:color w:val="000000"/>
                <w:spacing w:val="1"/>
                <w:sz w:val="20"/>
                <w:szCs w:val="20"/>
                <w:lang w:eastAsia="ru-RU"/>
              </w:rPr>
              <w:softHyphen/>
              <w:t>писания изложения: составление памяток к написанию изложения, составление плана текста, проек</w:t>
            </w:r>
            <w:r w:rsidRPr="00A75C8D">
              <w:rPr>
                <w:rFonts w:ascii="Times New Roman" w:eastAsia="Calibri" w:hAnsi="Times New Roman" w:cs="Times New Roman"/>
                <w:color w:val="000000"/>
                <w:spacing w:val="1"/>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Части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25.09</w:t>
            </w: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sz w:val="20"/>
                <w:szCs w:val="20"/>
                <w:lang w:eastAsia="ru-RU"/>
              </w:rPr>
              <w:t>формировать уважительное отношение к иному мнению.</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ра</w:t>
            </w:r>
            <w:r w:rsidRPr="00A75C8D">
              <w:rPr>
                <w:rFonts w:ascii="Times New Roman" w:eastAsia="Times New Roman" w:hAnsi="Times New Roman" w:cs="Times New Roman"/>
                <w:color w:val="000000"/>
                <w:spacing w:val="1"/>
                <w:sz w:val="20"/>
                <w:szCs w:val="20"/>
                <w:lang w:eastAsia="ru-RU"/>
              </w:rPr>
              <w:softHyphen/>
              <w:t xml:space="preserve">боты в группе (включая ситуации учебного сотрудничества и проектные формы работы).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применять методы информа</w:t>
            </w:r>
            <w:r w:rsidRPr="00A75C8D">
              <w:rPr>
                <w:rFonts w:ascii="Times New Roman" w:eastAsia="Times New Roman" w:hAnsi="Times New Roman" w:cs="Times New Roman"/>
                <w:color w:val="000000"/>
                <w:spacing w:val="1"/>
                <w:sz w:val="20"/>
                <w:szCs w:val="20"/>
                <w:lang w:eastAsia="ru-RU"/>
              </w:rPr>
              <w:softHyphen/>
              <w:t>ционного поиска, в том числе с помощью компьютерных средств.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частей речи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дейст</w:t>
            </w:r>
            <w:r w:rsidRPr="00A75C8D">
              <w:rPr>
                <w:rFonts w:ascii="Times New Roman" w:eastAsia="Calibri" w:hAnsi="Times New Roman" w:cs="Times New Roman"/>
                <w:color w:val="000000"/>
                <w:spacing w:val="1"/>
                <w:sz w:val="20"/>
                <w:szCs w:val="20"/>
                <w:lang w:eastAsia="ru-RU"/>
              </w:rPr>
              <w:softHyphen/>
              <w:t>вий и т. д.): работа с тестами, комп</w:t>
            </w:r>
            <w:r w:rsidRPr="00A75C8D">
              <w:rPr>
                <w:rFonts w:ascii="Times New Roman" w:eastAsia="Calibri" w:hAnsi="Times New Roman" w:cs="Times New Roman"/>
                <w:color w:val="000000"/>
                <w:spacing w:val="1"/>
                <w:sz w:val="20"/>
                <w:szCs w:val="20"/>
                <w:lang w:eastAsia="ru-RU"/>
              </w:rPr>
              <w:softHyphen/>
              <w:t>лексный тест — диагностика ранее изученного, фронтальная беседа по вопросам учебника, проекти</w:t>
            </w:r>
            <w:r w:rsidRPr="00A75C8D">
              <w:rPr>
                <w:rFonts w:ascii="Times New Roman" w:eastAsia="Calibri" w:hAnsi="Times New Roman" w:cs="Times New Roman"/>
                <w:color w:val="000000"/>
                <w:spacing w:val="1"/>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Глагол </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bCs/>
                <w:iCs/>
                <w:color w:val="000000"/>
                <w:spacing w:val="-4"/>
                <w:sz w:val="20"/>
                <w:szCs w:val="20"/>
                <w:lang w:eastAsia="ru-RU"/>
              </w:rPr>
              <w:t>формировать устойчивую  мо</w:t>
            </w:r>
            <w:r w:rsidRPr="00A75C8D">
              <w:rPr>
                <w:rFonts w:ascii="Times New Roman" w:eastAsia="Times New Roman" w:hAnsi="Times New Roman" w:cs="Times New Roman"/>
                <w:bCs/>
                <w:iCs/>
                <w:color w:val="000000"/>
                <w:spacing w:val="-4"/>
                <w:sz w:val="20"/>
                <w:szCs w:val="20"/>
                <w:lang w:eastAsia="ru-RU"/>
              </w:rPr>
              <w:softHyphen/>
              <w:t>тивацию к са</w:t>
            </w:r>
            <w:r w:rsidRPr="00A75C8D">
              <w:rPr>
                <w:rFonts w:ascii="Times New Roman" w:eastAsia="Times New Roman" w:hAnsi="Times New Roman" w:cs="Times New Roman"/>
                <w:bCs/>
                <w:iCs/>
                <w:color w:val="000000"/>
                <w:spacing w:val="-4"/>
                <w:sz w:val="20"/>
                <w:szCs w:val="20"/>
                <w:lang w:eastAsia="ru-RU"/>
              </w:rPr>
              <w:softHyphen/>
              <w:t>мостоятельной и групповой исследователь</w:t>
            </w:r>
            <w:r w:rsidRPr="00A75C8D">
              <w:rPr>
                <w:rFonts w:ascii="Times New Roman" w:eastAsia="Times New Roman" w:hAnsi="Times New Roman" w:cs="Times New Roman"/>
                <w:bCs/>
                <w:iCs/>
                <w:color w:val="000000"/>
                <w:spacing w:val="-4"/>
                <w:sz w:val="20"/>
                <w:szCs w:val="20"/>
                <w:lang w:eastAsia="ru-RU"/>
              </w:rPr>
              <w:softHyphen/>
              <w:t>ской деятель</w:t>
            </w:r>
            <w:r w:rsidRPr="00A75C8D">
              <w:rPr>
                <w:rFonts w:ascii="Times New Roman" w:eastAsia="Times New Roman" w:hAnsi="Times New Roman" w:cs="Times New Roman"/>
                <w:bCs/>
                <w:iCs/>
                <w:color w:val="000000"/>
                <w:spacing w:val="-4"/>
                <w:sz w:val="20"/>
                <w:szCs w:val="20"/>
                <w:lang w:eastAsia="ru-RU"/>
              </w:rPr>
              <w:softHyphen/>
              <w:t>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устанавливать рабочие отношения, эффективно сотрудничать и спо</w:t>
            </w:r>
            <w:r w:rsidRPr="00A75C8D">
              <w:rPr>
                <w:rFonts w:ascii="Times New Roman" w:eastAsia="Times New Roman" w:hAnsi="Times New Roman" w:cs="Times New Roman"/>
                <w:color w:val="000000"/>
                <w:spacing w:val="1"/>
                <w:sz w:val="20"/>
                <w:szCs w:val="20"/>
                <w:lang w:eastAsia="ru-RU"/>
              </w:rPr>
              <w:softHyphen/>
              <w:t xml:space="preserve">собствовать продуктивной кооперации.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w:t>
            </w:r>
            <w:r w:rsidRPr="00A75C8D">
              <w:rPr>
                <w:rFonts w:ascii="Times New Roman" w:eastAsia="Courier New" w:hAnsi="Times New Roman" w:cs="Times New Roman"/>
                <w:color w:val="000000"/>
                <w:spacing w:val="1"/>
                <w:sz w:val="20"/>
                <w:szCs w:val="20"/>
                <w:lang w:eastAsia="ru-RU"/>
              </w:rPr>
              <w:softHyphen/>
              <w:t>ляемые в ходе исследования глагола и его признаков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фронтальная беседа, работа в парах сильный — слабый с лингвистическим портфолио, со</w:t>
            </w:r>
            <w:r w:rsidRPr="00A75C8D">
              <w:rPr>
                <w:rFonts w:ascii="Times New Roman" w:eastAsia="Calibri" w:hAnsi="Times New Roman" w:cs="Times New Roman"/>
                <w:color w:val="000000"/>
                <w:spacing w:val="1"/>
                <w:sz w:val="20"/>
                <w:szCs w:val="20"/>
                <w:lang w:eastAsia="ru-RU"/>
              </w:rPr>
              <w:softHyphen/>
              <w:t>ставление плана лингвистического рассуждения о глаголе, проекти</w:t>
            </w:r>
            <w:r w:rsidRPr="00A75C8D">
              <w:rPr>
                <w:rFonts w:ascii="Times New Roman" w:eastAsia="Calibri" w:hAnsi="Times New Roman" w:cs="Times New Roman"/>
                <w:color w:val="000000"/>
                <w:spacing w:val="1"/>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18</w:t>
            </w:r>
          </w:p>
        </w:tc>
        <w:tc>
          <w:tcPr>
            <w:tcW w:w="2124" w:type="dxa"/>
          </w:tcPr>
          <w:p w:rsidR="00A75C8D" w:rsidRPr="00A75C8D" w:rsidRDefault="00A75C8D" w:rsidP="00A75C8D">
            <w:pPr>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Правописание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i/>
                <w:iCs/>
                <w:color w:val="000000"/>
                <w:sz w:val="20"/>
                <w:szCs w:val="20"/>
                <w:lang w:eastAsia="ru-RU"/>
              </w:rPr>
              <w:t xml:space="preserve">-тся </w:t>
            </w:r>
            <w:r w:rsidRPr="00A75C8D">
              <w:rPr>
                <w:rFonts w:ascii="Times New Roman" w:eastAsia="Times New Roman" w:hAnsi="Times New Roman" w:cs="Times New Roman"/>
                <w:color w:val="000000"/>
                <w:sz w:val="20"/>
                <w:szCs w:val="20"/>
                <w:lang w:eastAsia="ru-RU"/>
              </w:rPr>
              <w:t xml:space="preserve">и </w:t>
            </w:r>
            <w:r w:rsidRPr="00A75C8D">
              <w:rPr>
                <w:rFonts w:ascii="Times New Roman" w:eastAsia="Times New Roman" w:hAnsi="Times New Roman" w:cs="Times New Roman"/>
                <w:i/>
                <w:iCs/>
                <w:color w:val="000000"/>
                <w:sz w:val="20"/>
                <w:szCs w:val="20"/>
                <w:lang w:eastAsia="ru-RU"/>
              </w:rPr>
              <w:t xml:space="preserve">-тъся </w:t>
            </w:r>
            <w:r w:rsidRPr="00A75C8D">
              <w:rPr>
                <w:rFonts w:ascii="Times New Roman" w:eastAsia="Times New Roman" w:hAnsi="Times New Roman" w:cs="Times New Roman"/>
                <w:color w:val="000000"/>
                <w:sz w:val="20"/>
                <w:szCs w:val="20"/>
                <w:lang w:eastAsia="ru-RU"/>
              </w:rPr>
              <w:t>в глаголах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Calibri" w:hAnsi="Times New Roman" w:cs="Times New Roman"/>
                <w:b/>
                <w:bCs/>
                <w:i/>
                <w:iCs/>
                <w:color w:val="000000"/>
                <w:spacing w:val="-4"/>
                <w:sz w:val="20"/>
                <w:szCs w:val="20"/>
                <w:lang w:eastAsia="ru-RU"/>
              </w:rPr>
            </w:pPr>
            <w:r w:rsidRPr="00A75C8D">
              <w:rPr>
                <w:rFonts w:ascii="Times New Roman" w:eastAsia="Calibri" w:hAnsi="Times New Roman" w:cs="Times New Roman"/>
                <w:b/>
                <w:bCs/>
                <w:i/>
                <w:iCs/>
                <w:color w:val="000000"/>
                <w:spacing w:val="-4"/>
                <w:sz w:val="20"/>
                <w:szCs w:val="20"/>
                <w:lang w:eastAsia="ru-RU"/>
              </w:rPr>
              <w:t xml:space="preserve">Личностные:формировать </w:t>
            </w:r>
            <w:r w:rsidRPr="00A75C8D">
              <w:rPr>
                <w:rFonts w:ascii="Times New Roman" w:eastAsia="Times New Roman" w:hAnsi="Times New Roman" w:cs="Times New Roman"/>
                <w:bCs/>
                <w:iCs/>
                <w:color w:val="000000"/>
                <w:spacing w:val="-4"/>
                <w:sz w:val="20"/>
                <w:szCs w:val="20"/>
                <w:lang w:eastAsia="ru-RU"/>
              </w:rPr>
              <w:t>умение вести диалог на основе равноправных отношений и взаимного уважения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b/>
                <w:bCs/>
                <w:i/>
                <w:iCs/>
                <w:color w:val="000000"/>
                <w:spacing w:val="-4"/>
                <w:sz w:val="20"/>
                <w:szCs w:val="20"/>
                <w:lang w:eastAsia="ru-RU"/>
              </w:rPr>
              <w:t>Коммуникативные:</w:t>
            </w:r>
            <w:r w:rsidRPr="00A75C8D">
              <w:rPr>
                <w:rFonts w:ascii="Times New Roman" w:eastAsia="Calibri" w:hAnsi="Times New Roman" w:cs="Times New Roman"/>
                <w:color w:val="000000"/>
                <w:spacing w:val="1"/>
                <w:sz w:val="20"/>
                <w:szCs w:val="20"/>
                <w:lang w:eastAsia="ru-RU"/>
              </w:rPr>
              <w:t>интегрироваться в группу сверстников и строить продуктивное взаимо</w:t>
            </w:r>
            <w:r w:rsidRPr="00A75C8D">
              <w:rPr>
                <w:rFonts w:ascii="Times New Roman" w:eastAsia="Calibri" w:hAnsi="Times New Roman" w:cs="Times New Roman"/>
                <w:color w:val="000000"/>
                <w:spacing w:val="1"/>
                <w:sz w:val="20"/>
                <w:szCs w:val="20"/>
                <w:lang w:eastAsia="ru-RU"/>
              </w:rPr>
              <w:softHyphen/>
              <w:t xml:space="preserve">действие со сверстниками и взрослыми. </w:t>
            </w:r>
            <w:r w:rsidRPr="00A75C8D">
              <w:rPr>
                <w:rFonts w:ascii="Times New Roman" w:eastAsia="Calibri" w:hAnsi="Times New Roman" w:cs="Times New Roman"/>
                <w:b/>
                <w:bCs/>
                <w:i/>
                <w:iCs/>
                <w:color w:val="000000"/>
                <w:spacing w:val="-4"/>
                <w:sz w:val="20"/>
                <w:szCs w:val="20"/>
                <w:lang w:eastAsia="ru-RU"/>
              </w:rPr>
              <w:t>Регулятивные:</w:t>
            </w:r>
            <w:r w:rsidRPr="00A75C8D">
              <w:rPr>
                <w:rFonts w:ascii="Times New Roman" w:eastAsia="Calibri" w:hAnsi="Times New Roman" w:cs="Times New Roman"/>
                <w:color w:val="000000"/>
                <w:spacing w:val="1"/>
                <w:sz w:val="20"/>
                <w:szCs w:val="20"/>
                <w:lang w:eastAsia="ru-RU"/>
              </w:rPr>
              <w:t>формировать ситуацию са</w:t>
            </w:r>
            <w:r w:rsidRPr="00A75C8D">
              <w:rPr>
                <w:rFonts w:ascii="Times New Roman" w:eastAsia="Calibri" w:hAnsi="Times New Roman" w:cs="Times New Roman"/>
                <w:color w:val="000000"/>
                <w:spacing w:val="1"/>
                <w:sz w:val="20"/>
                <w:szCs w:val="20"/>
                <w:lang w:eastAsia="ru-RU"/>
              </w:rPr>
              <w:softHyphen/>
              <w:t xml:space="preserve">морегуляции, т. е. операциональный опыт (учебных знаний и умений), сотрудничества в совместном решении задач. </w:t>
            </w:r>
            <w:r w:rsidRPr="00A75C8D">
              <w:rPr>
                <w:rFonts w:ascii="Times New Roman" w:eastAsia="Calibri" w:hAnsi="Times New Roman" w:cs="Times New Roman"/>
                <w:b/>
                <w:bCs/>
                <w:i/>
                <w:iCs/>
                <w:color w:val="000000"/>
                <w:spacing w:val="-4"/>
                <w:sz w:val="20"/>
                <w:szCs w:val="20"/>
                <w:lang w:eastAsia="ru-RU"/>
              </w:rPr>
              <w:t>Познавательные:</w:t>
            </w:r>
            <w:r w:rsidRPr="00A75C8D">
              <w:rPr>
                <w:rFonts w:ascii="Times New Roman" w:eastAsia="Calibri" w:hAnsi="Times New Roman" w:cs="Times New Roman"/>
                <w:color w:val="000000"/>
                <w:spacing w:val="1"/>
                <w:sz w:val="20"/>
                <w:szCs w:val="20"/>
                <w:lang w:eastAsia="ru-RU"/>
              </w:rPr>
              <w:t>объяснять языковые явле</w:t>
            </w:r>
            <w:r w:rsidRPr="00A75C8D">
              <w:rPr>
                <w:rFonts w:ascii="Times New Roman" w:eastAsia="Calibri"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alibri" w:hAnsi="Times New Roman" w:cs="Times New Roman"/>
                <w:color w:val="000000"/>
                <w:spacing w:val="1"/>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pacing w:val="1"/>
                <w:sz w:val="20"/>
                <w:szCs w:val="20"/>
                <w:lang w:eastAsia="ru-RU"/>
              </w:rPr>
              <w:softHyphen/>
              <w:t>вания собственных затруднений в деятельности): работа в парах сильный — слабый с интерактивной доской по алгоритму выполнения заданий, самостоятельная рабо</w:t>
            </w:r>
            <w:r w:rsidRPr="00A75C8D">
              <w:rPr>
                <w:rFonts w:ascii="Times New Roman" w:eastAsia="Calibri" w:hAnsi="Times New Roman" w:cs="Times New Roman"/>
                <w:color w:val="000000"/>
                <w:spacing w:val="1"/>
                <w:sz w:val="20"/>
                <w:szCs w:val="20"/>
                <w:lang w:eastAsia="ru-RU"/>
              </w:rPr>
              <w:softHyphen/>
              <w:t>та по учебнику,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Личные окон</w:t>
            </w:r>
            <w:r w:rsidRPr="00A75C8D">
              <w:rPr>
                <w:rFonts w:ascii="Times New Roman" w:eastAsia="Times New Roman" w:hAnsi="Times New Roman" w:cs="Times New Roman"/>
                <w:color w:val="000000"/>
                <w:sz w:val="20"/>
                <w:szCs w:val="20"/>
                <w:lang w:eastAsia="ru-RU"/>
              </w:rPr>
              <w:softHyphen/>
              <w:t>чания глаголов</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bCs/>
                <w:iCs/>
                <w:color w:val="000000"/>
                <w:spacing w:val="-4"/>
                <w:sz w:val="20"/>
                <w:szCs w:val="20"/>
                <w:lang w:eastAsia="ru-RU"/>
              </w:rPr>
              <w:t>способность к саморазвитию, мотивация к познанию, учёбе</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представлять конкретное содержание и сообщать его в письменной и устной форме.</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определять новый уровень отношения к самому себе как субъекту дея</w:t>
            </w:r>
            <w:r w:rsidRPr="00A75C8D">
              <w:rPr>
                <w:rFonts w:ascii="Times New Roman" w:eastAsia="Times New Roman" w:hAnsi="Times New Roman" w:cs="Times New Roman"/>
                <w:color w:val="000000"/>
                <w:spacing w:val="1"/>
                <w:sz w:val="20"/>
                <w:szCs w:val="20"/>
                <w:lang w:eastAsia="ru-RU"/>
              </w:rPr>
              <w:softHyphen/>
              <w:t>тельности.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урок-презентация на интерактивной доске, составле</w:t>
            </w:r>
            <w:r w:rsidRPr="00A75C8D">
              <w:rPr>
                <w:rFonts w:ascii="Times New Roman" w:eastAsia="Calibri" w:hAnsi="Times New Roman" w:cs="Times New Roman"/>
                <w:color w:val="000000"/>
                <w:spacing w:val="1"/>
                <w:sz w:val="20"/>
                <w:szCs w:val="20"/>
                <w:lang w:eastAsia="ru-RU"/>
              </w:rPr>
              <w:softHyphen/>
              <w:t>ние конспекта на основе презента</w:t>
            </w:r>
            <w:r w:rsidRPr="00A75C8D">
              <w:rPr>
                <w:rFonts w:ascii="Times New Roman" w:eastAsia="Calibri" w:hAnsi="Times New Roman" w:cs="Times New Roman"/>
                <w:color w:val="000000"/>
                <w:spacing w:val="1"/>
                <w:sz w:val="20"/>
                <w:szCs w:val="20"/>
                <w:lang w:eastAsia="ru-RU"/>
              </w:rPr>
              <w:softHyphen/>
              <w:t>ции учителя, составление и освоение алгоритма определения спряжения и написания личного окончания гла</w:t>
            </w:r>
            <w:r w:rsidRPr="00A75C8D">
              <w:rPr>
                <w:rFonts w:ascii="Times New Roman" w:eastAsia="Calibri" w:hAnsi="Times New Roman" w:cs="Times New Roman"/>
                <w:color w:val="000000"/>
                <w:spacing w:val="1"/>
                <w:sz w:val="20"/>
                <w:szCs w:val="20"/>
                <w:lang w:eastAsia="ru-RU"/>
              </w:rPr>
              <w:softHyphen/>
              <w:t>гола,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Тема текста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i/>
                <w:iCs/>
                <w:color w:val="000000"/>
                <w:spacing w:val="-1"/>
                <w:sz w:val="20"/>
                <w:szCs w:val="20"/>
                <w:lang w:val="en-US" w:eastAsia="ru-RU"/>
              </w:rPr>
              <w:t>P</w:t>
            </w:r>
            <w:r w:rsidRPr="00A75C8D">
              <w:rPr>
                <w:rFonts w:ascii="Times New Roman" w:eastAsia="Calibri" w:hAnsi="Times New Roman" w:cs="Times New Roman"/>
                <w:i/>
                <w:iCs/>
                <w:color w:val="000000"/>
                <w:spacing w:val="-1"/>
                <w:sz w:val="20"/>
                <w:szCs w:val="20"/>
                <w:lang w:eastAsia="ru-RU"/>
              </w:rPr>
              <w:t>.р.</w:t>
            </w:r>
            <w:r w:rsidRPr="00A75C8D">
              <w:rPr>
                <w:rFonts w:ascii="Times New Roman" w:eastAsia="Calibri" w:hAnsi="Times New Roman" w:cs="Times New Roman"/>
                <w:color w:val="000000"/>
                <w:spacing w:val="1"/>
                <w:sz w:val="20"/>
                <w:szCs w:val="20"/>
                <w:lang w:eastAsia="ru-RU"/>
              </w:rPr>
              <w:t xml:space="preserve"> Урок «откры</w:t>
            </w:r>
            <w:r w:rsidRPr="00A75C8D">
              <w:rPr>
                <w:rFonts w:ascii="Times New Roman" w:eastAsia="Calibri" w:hAnsi="Times New Roman" w:cs="Times New Roman"/>
                <w:color w:val="000000"/>
                <w:spacing w:val="1"/>
                <w:sz w:val="20"/>
                <w:szCs w:val="20"/>
                <w:lang w:eastAsia="ru-RU"/>
              </w:rPr>
              <w:softHyphen/>
              <w:t>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Calibri"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bCs/>
                <w:iCs/>
                <w:color w:val="000000"/>
                <w:spacing w:val="-4"/>
                <w:sz w:val="20"/>
                <w:szCs w:val="20"/>
                <w:lang w:eastAsia="ru-RU"/>
              </w:rPr>
              <w:t>стремиться к речевому совершенствованию; интерес к созданию собственных текстов; достаточный объём словарного запаса и усвоенных грамматических средств для выражения мыслей в письменной форме.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b/>
                <w:bCs/>
                <w:i/>
                <w:iCs/>
                <w:color w:val="000000"/>
                <w:spacing w:val="-4"/>
                <w:sz w:val="20"/>
                <w:szCs w:val="20"/>
                <w:lang w:eastAsia="ru-RU"/>
              </w:rPr>
              <w:t>Коммуникативные:</w:t>
            </w:r>
            <w:r w:rsidRPr="00A75C8D">
              <w:rPr>
                <w:rFonts w:ascii="Times New Roman" w:eastAsia="Calibri" w:hAnsi="Times New Roman" w:cs="Times New Roman"/>
                <w:color w:val="000000"/>
                <w:spacing w:val="1"/>
                <w:sz w:val="20"/>
                <w:szCs w:val="20"/>
                <w:lang w:eastAsia="ru-RU"/>
              </w:rPr>
              <w:t>устанавливать рабочие отношения, эффективно сотрудничать и спо</w:t>
            </w:r>
            <w:r w:rsidRPr="00A75C8D">
              <w:rPr>
                <w:rFonts w:ascii="Times New Roman" w:eastAsia="Calibri" w:hAnsi="Times New Roman" w:cs="Times New Roman"/>
                <w:color w:val="000000"/>
                <w:spacing w:val="1"/>
                <w:sz w:val="20"/>
                <w:szCs w:val="20"/>
                <w:lang w:eastAsia="ru-RU"/>
              </w:rPr>
              <w:softHyphen/>
              <w:t xml:space="preserve">собствовать продуктивной кооперации. </w:t>
            </w:r>
            <w:r w:rsidRPr="00A75C8D">
              <w:rPr>
                <w:rFonts w:ascii="Times New Roman" w:eastAsia="Calibri" w:hAnsi="Times New Roman" w:cs="Times New Roman"/>
                <w:b/>
                <w:bCs/>
                <w:i/>
                <w:iCs/>
                <w:color w:val="000000"/>
                <w:spacing w:val="-4"/>
                <w:sz w:val="20"/>
                <w:szCs w:val="20"/>
                <w:lang w:eastAsia="ru-RU"/>
              </w:rPr>
              <w:t>Регулятивные:</w:t>
            </w:r>
            <w:r w:rsidRPr="00A75C8D">
              <w:rPr>
                <w:rFonts w:ascii="Times New Roman" w:eastAsia="Calibri" w:hAnsi="Times New Roman" w:cs="Times New Roman"/>
                <w:color w:val="000000"/>
                <w:spacing w:val="1"/>
                <w:sz w:val="20"/>
                <w:szCs w:val="20"/>
                <w:lang w:eastAsia="ru-RU"/>
              </w:rPr>
              <w:t>проектировать траектории раз</w:t>
            </w:r>
            <w:r w:rsidRPr="00A75C8D">
              <w:rPr>
                <w:rFonts w:ascii="Times New Roman" w:eastAsia="Calibri" w:hAnsi="Times New Roman" w:cs="Times New Roman"/>
                <w:color w:val="000000"/>
                <w:spacing w:val="1"/>
                <w:sz w:val="20"/>
                <w:szCs w:val="20"/>
                <w:lang w:eastAsia="ru-RU"/>
              </w:rPr>
              <w:softHyphen/>
              <w:t>вития через включение в новые виды деятель</w:t>
            </w:r>
            <w:r w:rsidRPr="00A75C8D">
              <w:rPr>
                <w:rFonts w:ascii="Times New Roman" w:eastAsia="Calibri" w:hAnsi="Times New Roman" w:cs="Times New Roman"/>
                <w:color w:val="000000"/>
                <w:spacing w:val="1"/>
                <w:sz w:val="20"/>
                <w:szCs w:val="20"/>
                <w:lang w:eastAsia="ru-RU"/>
              </w:rPr>
              <w:softHyphen/>
              <w:t xml:space="preserve">ности и формы сотрудничества. </w:t>
            </w:r>
            <w:r w:rsidRPr="00A75C8D">
              <w:rPr>
                <w:rFonts w:ascii="Times New Roman" w:eastAsia="Calibri" w:hAnsi="Times New Roman" w:cs="Times New Roman"/>
                <w:b/>
                <w:bCs/>
                <w:i/>
                <w:iCs/>
                <w:color w:val="000000"/>
                <w:spacing w:val="-4"/>
                <w:sz w:val="20"/>
                <w:szCs w:val="20"/>
                <w:lang w:eastAsia="ru-RU"/>
              </w:rPr>
              <w:t>Познавательные:</w:t>
            </w:r>
            <w:r w:rsidRPr="00A75C8D">
              <w:rPr>
                <w:rFonts w:ascii="Times New Roman" w:eastAsia="Calibri" w:hAnsi="Times New Roman" w:cs="Times New Roman"/>
                <w:color w:val="000000"/>
                <w:spacing w:val="1"/>
                <w:sz w:val="20"/>
                <w:szCs w:val="20"/>
                <w:lang w:eastAsia="ru-RU"/>
              </w:rPr>
              <w:t>объяснять языковые явле</w:t>
            </w:r>
            <w:r w:rsidRPr="00A75C8D">
              <w:rPr>
                <w:rFonts w:ascii="Times New Roman" w:eastAsia="Calibri"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alibri" w:hAnsi="Times New Roman" w:cs="Times New Roman"/>
                <w:color w:val="000000"/>
                <w:spacing w:val="1"/>
                <w:sz w:val="20"/>
                <w:szCs w:val="20"/>
                <w:lang w:eastAsia="ru-RU"/>
              </w:rPr>
              <w:softHyphen/>
              <w:t>мые в ходе исследования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дейст</w:t>
            </w:r>
            <w:r w:rsidRPr="00A75C8D">
              <w:rPr>
                <w:rFonts w:ascii="Times New Roman" w:eastAsia="Calibri" w:hAnsi="Times New Roman" w:cs="Times New Roman"/>
                <w:color w:val="000000"/>
                <w:spacing w:val="1"/>
                <w:sz w:val="20"/>
                <w:szCs w:val="20"/>
                <w:lang w:eastAsia="ru-RU"/>
              </w:rPr>
              <w:softHyphen/>
              <w:t>вий и т. д.): самостоятельная работа с лингвистическим портфолио по составлению памяток «Языко</w:t>
            </w:r>
            <w:r w:rsidRPr="00A75C8D">
              <w:rPr>
                <w:rFonts w:ascii="Times New Roman" w:eastAsia="Calibri" w:hAnsi="Times New Roman" w:cs="Times New Roman"/>
                <w:color w:val="000000"/>
                <w:spacing w:val="1"/>
                <w:sz w:val="20"/>
                <w:szCs w:val="20"/>
                <w:lang w:eastAsia="ru-RU"/>
              </w:rPr>
              <w:softHyphen/>
              <w:t>вые и композиционные признаки текста», групповая работа - проек</w:t>
            </w:r>
            <w:r w:rsidRPr="00A75C8D">
              <w:rPr>
                <w:rFonts w:ascii="Times New Roman" w:eastAsia="Calibri" w:hAnsi="Times New Roman" w:cs="Times New Roman"/>
                <w:color w:val="000000"/>
                <w:spacing w:val="1"/>
                <w:sz w:val="20"/>
                <w:szCs w:val="20"/>
                <w:lang w:eastAsia="ru-RU"/>
              </w:rPr>
              <w:softHyphen/>
              <w:t>тирование с использованием дидактического материала, проек</w:t>
            </w:r>
            <w:r w:rsidRPr="00A75C8D">
              <w:rPr>
                <w:rFonts w:ascii="Times New Roman" w:eastAsia="Calibri" w:hAnsi="Times New Roman" w:cs="Times New Roman"/>
                <w:color w:val="000000"/>
                <w:spacing w:val="1"/>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Имя существительное как часть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bCs/>
                <w:iCs/>
                <w:color w:val="000000"/>
                <w:spacing w:val="-4"/>
                <w:sz w:val="20"/>
                <w:szCs w:val="20"/>
                <w:lang w:eastAsia="ru-RU"/>
              </w:rPr>
              <w:t>уметь участвовать в диалоге, аргументировано доказывать свою позицию</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ра</w:t>
            </w:r>
            <w:r w:rsidRPr="00A75C8D">
              <w:rPr>
                <w:rFonts w:ascii="Times New Roman" w:eastAsia="Times New Roman" w:hAnsi="Times New Roman" w:cs="Times New Roman"/>
                <w:color w:val="000000"/>
                <w:spacing w:val="1"/>
                <w:sz w:val="20"/>
                <w:szCs w:val="20"/>
                <w:lang w:eastAsia="ru-RU"/>
              </w:rPr>
              <w:softHyphen/>
              <w:t xml:space="preserve">боты в группе (включая ситуации учебного сотрудничества и проектные формы работы).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применять методы информа</w:t>
            </w:r>
            <w:r w:rsidRPr="00A75C8D">
              <w:rPr>
                <w:rFonts w:ascii="Times New Roman" w:eastAsia="Times New Roman" w:hAnsi="Times New Roman" w:cs="Times New Roman"/>
                <w:color w:val="000000"/>
                <w:spacing w:val="1"/>
                <w:sz w:val="20"/>
                <w:szCs w:val="20"/>
                <w:lang w:eastAsia="ru-RU"/>
              </w:rPr>
              <w:softHyphen/>
              <w:t>ционного поиска, в том числе с помощью компьютерных средств.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существительного и его признаков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комплексное повторе</w:t>
            </w:r>
            <w:r w:rsidRPr="00A75C8D">
              <w:rPr>
                <w:rFonts w:ascii="Times New Roman" w:eastAsia="Calibri" w:hAnsi="Times New Roman" w:cs="Times New Roman"/>
                <w:color w:val="000000"/>
                <w:spacing w:val="1"/>
                <w:sz w:val="20"/>
                <w:szCs w:val="20"/>
                <w:lang w:eastAsia="ru-RU"/>
              </w:rPr>
              <w:softHyphen/>
              <w:t>ние с использованием дидактиче</w:t>
            </w:r>
            <w:r w:rsidRPr="00A75C8D">
              <w:rPr>
                <w:rFonts w:ascii="Times New Roman" w:eastAsia="Calibri" w:hAnsi="Times New Roman" w:cs="Times New Roman"/>
                <w:color w:val="000000"/>
                <w:spacing w:val="1"/>
                <w:sz w:val="20"/>
                <w:szCs w:val="20"/>
                <w:lang w:eastAsia="ru-RU"/>
              </w:rPr>
              <w:softHyphen/>
              <w:t>ского материала, на основе памяток лингвистического портфолио, со</w:t>
            </w:r>
            <w:r w:rsidRPr="00A75C8D">
              <w:rPr>
                <w:rFonts w:ascii="Times New Roman" w:eastAsia="Calibri" w:hAnsi="Times New Roman" w:cs="Times New Roman"/>
                <w:color w:val="000000"/>
                <w:spacing w:val="1"/>
                <w:sz w:val="20"/>
                <w:szCs w:val="20"/>
                <w:lang w:eastAsia="ru-RU"/>
              </w:rPr>
              <w:softHyphen/>
              <w:t>ставление плана лингвистического описания существительного, про</w:t>
            </w:r>
            <w:r w:rsidRPr="00A75C8D">
              <w:rPr>
                <w:rFonts w:ascii="Times New Roman" w:eastAsia="Calibri" w:hAnsi="Times New Roman" w:cs="Times New Roman"/>
                <w:color w:val="000000"/>
                <w:spacing w:val="1"/>
                <w:sz w:val="20"/>
                <w:szCs w:val="20"/>
                <w:lang w:eastAsia="ru-RU"/>
              </w:rPr>
              <w:softHyphen/>
              <w:t>ектирование выполнения домаш</w:t>
            </w:r>
            <w:r w:rsidRPr="00A75C8D">
              <w:rPr>
                <w:rFonts w:ascii="Times New Roman" w:eastAsia="Calibri" w:hAnsi="Times New Roman" w:cs="Times New Roman"/>
                <w:color w:val="000000"/>
                <w:spacing w:val="1"/>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Падежные окончания существительных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способность к самооценке на основе критериев успешной учебной деятельности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владеть монологической и диалогической формами речи в соответ</w:t>
            </w:r>
            <w:r w:rsidRPr="00A75C8D">
              <w:rPr>
                <w:rFonts w:ascii="Times New Roman" w:eastAsia="Times New Roman" w:hAnsi="Times New Roman" w:cs="Times New Roman"/>
                <w:color w:val="000000"/>
                <w:spacing w:val="1"/>
                <w:sz w:val="20"/>
                <w:szCs w:val="20"/>
                <w:lang w:eastAsia="ru-RU"/>
              </w:rPr>
              <w:softHyphen/>
              <w:t>ствии с грамматическими и синтаксическими нормами родного языка.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Регулятивные:</w:t>
            </w:r>
            <w:r w:rsidRPr="00A75C8D">
              <w:rPr>
                <w:rFonts w:ascii="Times New Roman" w:eastAsia="Courier New" w:hAnsi="Times New Roman" w:cs="Times New Roman"/>
                <w:color w:val="000000"/>
                <w:spacing w:val="1"/>
                <w:sz w:val="20"/>
                <w:szCs w:val="20"/>
                <w:lang w:eastAsia="ru-RU"/>
              </w:rPr>
              <w:t>проектировать траектории раз</w:t>
            </w:r>
            <w:r w:rsidRPr="00A75C8D">
              <w:rPr>
                <w:rFonts w:ascii="Times New Roman" w:eastAsia="Courier New" w:hAnsi="Times New Roman" w:cs="Times New Roman"/>
                <w:color w:val="000000"/>
                <w:spacing w:val="1"/>
                <w:sz w:val="20"/>
                <w:szCs w:val="20"/>
                <w:lang w:eastAsia="ru-RU"/>
              </w:rPr>
              <w:softHyphen/>
              <w:t>вития через включение в новые виды деятель</w:t>
            </w:r>
            <w:r w:rsidRPr="00A75C8D">
              <w:rPr>
                <w:rFonts w:ascii="Times New Roman" w:eastAsia="Courier New" w:hAnsi="Times New Roman" w:cs="Times New Roman"/>
                <w:color w:val="000000"/>
                <w:spacing w:val="1"/>
                <w:sz w:val="20"/>
                <w:szCs w:val="20"/>
                <w:lang w:eastAsia="ru-RU"/>
              </w:rPr>
              <w:softHyphen/>
              <w:t xml:space="preserve">ности и формы сотрудничества. </w:t>
            </w: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pacing w:val="1"/>
                <w:sz w:val="20"/>
                <w:szCs w:val="20"/>
                <w:lang w:eastAsia="ru-RU"/>
              </w:rPr>
              <w:softHyphen/>
              <w:t>вания собственных затруднений в деятельности): самостоятельная и парная работа с дидактическим материалом, изучение и конспек</w:t>
            </w:r>
            <w:r w:rsidRPr="00A75C8D">
              <w:rPr>
                <w:rFonts w:ascii="Times New Roman" w:eastAsia="Calibri" w:hAnsi="Times New Roman" w:cs="Times New Roman"/>
                <w:color w:val="000000"/>
                <w:spacing w:val="1"/>
                <w:sz w:val="20"/>
                <w:szCs w:val="20"/>
                <w:lang w:eastAsia="ru-RU"/>
              </w:rPr>
              <w:softHyphen/>
              <w:t>тирование содержания параграфа учебника, составление алгоритма определения падежа и падежных окончаний имени существитель</w:t>
            </w:r>
            <w:r w:rsidRPr="00A75C8D">
              <w:rPr>
                <w:rFonts w:ascii="Times New Roman" w:eastAsia="Calibri" w:hAnsi="Times New Roman" w:cs="Times New Roman"/>
                <w:color w:val="000000"/>
                <w:spacing w:val="1"/>
                <w:sz w:val="20"/>
                <w:szCs w:val="20"/>
                <w:lang w:eastAsia="ru-RU"/>
              </w:rPr>
              <w:softHyphen/>
              <w:t>ного,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Имя прилагательное как часть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spacing w:after="0" w:line="240" w:lineRule="auto"/>
              <w:rPr>
                <w:rFonts w:ascii="Times New Roman" w:eastAsia="Calibri" w:hAnsi="Times New Roman" w:cs="Times New Roman"/>
                <w:b/>
                <w:bCs/>
                <w:i/>
                <w:iCs/>
                <w:color w:val="000000"/>
                <w:spacing w:val="-4"/>
                <w:sz w:val="20"/>
                <w:szCs w:val="20"/>
                <w:lang w:eastAsia="ru-RU"/>
              </w:rPr>
            </w:pPr>
            <w:r w:rsidRPr="00A75C8D">
              <w:rPr>
                <w:rFonts w:ascii="Times New Roman" w:eastAsia="Calibri" w:hAnsi="Times New Roman" w:cs="Times New Roman"/>
                <w:b/>
                <w:bCs/>
                <w:i/>
                <w:iCs/>
                <w:color w:val="000000"/>
                <w:spacing w:val="-4"/>
                <w:sz w:val="20"/>
                <w:szCs w:val="20"/>
                <w:lang w:eastAsia="ru-RU"/>
              </w:rPr>
              <w:t>Личностные: формировать</w:t>
            </w:r>
            <w:r w:rsidRPr="00A75C8D">
              <w:rPr>
                <w:rFonts w:ascii="Times New Roman" w:eastAsia="Times New Roman" w:hAnsi="Times New Roman" w:cs="Times New Roman"/>
                <w:bCs/>
                <w:iCs/>
                <w:color w:val="000000"/>
                <w:spacing w:val="-4"/>
                <w:sz w:val="20"/>
                <w:szCs w:val="20"/>
                <w:lang w:eastAsia="ru-RU"/>
              </w:rPr>
              <w:t>положительную мотивацию к учебной деятельности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b/>
                <w:bCs/>
                <w:i/>
                <w:iCs/>
                <w:color w:val="000000"/>
                <w:spacing w:val="-4"/>
                <w:sz w:val="20"/>
                <w:szCs w:val="20"/>
                <w:lang w:eastAsia="ru-RU"/>
              </w:rPr>
              <w:t>Коммуникативные:</w:t>
            </w:r>
            <w:r w:rsidRPr="00A75C8D">
              <w:rPr>
                <w:rFonts w:ascii="Times New Roman" w:eastAsia="Calibri" w:hAnsi="Times New Roman" w:cs="Times New Roman"/>
                <w:color w:val="000000"/>
                <w:spacing w:val="1"/>
                <w:sz w:val="20"/>
                <w:szCs w:val="20"/>
                <w:lang w:eastAsia="ru-RU"/>
              </w:rPr>
              <w:t>устанавливать рабочие отношения, эффективно сотрудничать и спо</w:t>
            </w:r>
            <w:r w:rsidRPr="00A75C8D">
              <w:rPr>
                <w:rFonts w:ascii="Times New Roman" w:eastAsia="Calibri" w:hAnsi="Times New Roman" w:cs="Times New Roman"/>
                <w:color w:val="000000"/>
                <w:spacing w:val="1"/>
                <w:sz w:val="20"/>
                <w:szCs w:val="20"/>
                <w:lang w:eastAsia="ru-RU"/>
              </w:rPr>
              <w:softHyphen/>
              <w:t xml:space="preserve">собствовать продуктивной кооперации. </w:t>
            </w:r>
            <w:r w:rsidRPr="00A75C8D">
              <w:rPr>
                <w:rFonts w:ascii="Times New Roman" w:eastAsia="Calibri" w:hAnsi="Times New Roman" w:cs="Times New Roman"/>
                <w:b/>
                <w:bCs/>
                <w:i/>
                <w:iCs/>
                <w:color w:val="000000"/>
                <w:spacing w:val="-4"/>
                <w:sz w:val="20"/>
                <w:szCs w:val="20"/>
                <w:lang w:eastAsia="ru-RU"/>
              </w:rPr>
              <w:t>Регулятивные:</w:t>
            </w:r>
            <w:r w:rsidRPr="00A75C8D">
              <w:rPr>
                <w:rFonts w:ascii="Times New Roman" w:eastAsia="Calibri" w:hAnsi="Times New Roman" w:cs="Times New Roman"/>
                <w:color w:val="000000"/>
                <w:spacing w:val="1"/>
                <w:sz w:val="20"/>
                <w:szCs w:val="20"/>
                <w:lang w:eastAsia="ru-RU"/>
              </w:rPr>
              <w:t>проектировать траектории раз</w:t>
            </w:r>
            <w:r w:rsidRPr="00A75C8D">
              <w:rPr>
                <w:rFonts w:ascii="Times New Roman" w:eastAsia="Calibri" w:hAnsi="Times New Roman" w:cs="Times New Roman"/>
                <w:color w:val="000000"/>
                <w:spacing w:val="1"/>
                <w:sz w:val="20"/>
                <w:szCs w:val="20"/>
                <w:lang w:eastAsia="ru-RU"/>
              </w:rPr>
              <w:softHyphen/>
              <w:t>вития через включение в новые виды деятель</w:t>
            </w:r>
            <w:r w:rsidRPr="00A75C8D">
              <w:rPr>
                <w:rFonts w:ascii="Times New Roman" w:eastAsia="Calibri" w:hAnsi="Times New Roman" w:cs="Times New Roman"/>
                <w:color w:val="000000"/>
                <w:spacing w:val="1"/>
                <w:sz w:val="20"/>
                <w:szCs w:val="20"/>
                <w:lang w:eastAsia="ru-RU"/>
              </w:rPr>
              <w:softHyphen/>
              <w:t xml:space="preserve">ности и формы сотрудничества. </w:t>
            </w:r>
            <w:r w:rsidRPr="00A75C8D">
              <w:rPr>
                <w:rFonts w:ascii="Times New Roman" w:eastAsia="Calibri" w:hAnsi="Times New Roman" w:cs="Times New Roman"/>
                <w:b/>
                <w:bCs/>
                <w:i/>
                <w:iCs/>
                <w:color w:val="000000"/>
                <w:spacing w:val="-4"/>
                <w:sz w:val="20"/>
                <w:szCs w:val="20"/>
                <w:lang w:eastAsia="ru-RU"/>
              </w:rPr>
              <w:t>Познавательные:</w:t>
            </w:r>
            <w:r w:rsidRPr="00A75C8D">
              <w:rPr>
                <w:rFonts w:ascii="Times New Roman" w:eastAsia="Calibri" w:hAnsi="Times New Roman" w:cs="Times New Roman"/>
                <w:color w:val="000000"/>
                <w:spacing w:val="1"/>
                <w:sz w:val="20"/>
                <w:szCs w:val="20"/>
                <w:lang w:eastAsia="ru-RU"/>
              </w:rPr>
              <w:t>объяснять языковые явле</w:t>
            </w:r>
            <w:r w:rsidRPr="00A75C8D">
              <w:rPr>
                <w:rFonts w:ascii="Times New Roman" w:eastAsia="Calibri"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alibri" w:hAnsi="Times New Roman" w:cs="Times New Roman"/>
                <w:color w:val="000000"/>
                <w:spacing w:val="1"/>
                <w:sz w:val="20"/>
                <w:szCs w:val="20"/>
                <w:lang w:eastAsia="ru-RU"/>
              </w:rPr>
              <w:softHyphen/>
              <w:t>мые в ходе исследования прилагательного</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w:t>
            </w:r>
            <w:r w:rsidRPr="00A75C8D">
              <w:rPr>
                <w:rFonts w:ascii="Times New Roman" w:eastAsia="Calibri" w:hAnsi="Times New Roman" w:cs="Times New Roman"/>
                <w:color w:val="000000"/>
                <w:spacing w:val="1"/>
                <w:sz w:val="20"/>
                <w:szCs w:val="20"/>
                <w:lang w:eastAsia="ru-RU"/>
              </w:rPr>
              <w:softHyphen/>
              <w:t>ний построения и реализации новых знаний (понятий, способов, действий и т. д.): коллективная работа с печатными тетрадями на основе памятки определения морфологических признаков имени прилагательного, самостоятель</w:t>
            </w:r>
            <w:r w:rsidRPr="00A75C8D">
              <w:rPr>
                <w:rFonts w:ascii="Times New Roman" w:eastAsia="Calibri" w:hAnsi="Times New Roman" w:cs="Times New Roman"/>
                <w:color w:val="000000"/>
                <w:spacing w:val="1"/>
                <w:sz w:val="20"/>
                <w:szCs w:val="20"/>
                <w:lang w:eastAsia="ru-RU"/>
              </w:rPr>
              <w:softHyphen/>
              <w:t>ная работа с учебником (тезисное конспектирование), составление лингвистического описания по теме «Прилагательное как часть речи», проектирование выполнения до</w:t>
            </w:r>
            <w:r w:rsidRPr="00A75C8D">
              <w:rPr>
                <w:rFonts w:ascii="Times New Roman" w:eastAsia="Calibri" w:hAnsi="Times New Roman" w:cs="Times New Roman"/>
                <w:color w:val="000000"/>
                <w:spacing w:val="1"/>
                <w:sz w:val="20"/>
                <w:szCs w:val="20"/>
                <w:lang w:eastAsia="ru-RU"/>
              </w:rPr>
              <w:softHyphen/>
              <w:t>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Местоимение как часть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познаватель</w:t>
            </w:r>
            <w:r w:rsidRPr="00A75C8D">
              <w:rPr>
                <w:rFonts w:ascii="Times New Roman" w:eastAsia="Times New Roman" w:hAnsi="Times New Roman" w:cs="Times New Roman"/>
                <w:bCs/>
                <w:iCs/>
                <w:color w:val="000000"/>
                <w:spacing w:val="-4"/>
                <w:sz w:val="20"/>
                <w:szCs w:val="20"/>
                <w:lang w:eastAsia="ru-RU"/>
              </w:rPr>
              <w:softHyphen/>
              <w:t>ный интерес и устойчивую мотивацию к исследова</w:t>
            </w:r>
            <w:r w:rsidRPr="00A75C8D">
              <w:rPr>
                <w:rFonts w:ascii="Times New Roman" w:eastAsia="Times New Roman" w:hAnsi="Times New Roman" w:cs="Times New Roman"/>
                <w:bCs/>
                <w:iCs/>
                <w:color w:val="000000"/>
                <w:spacing w:val="-4"/>
                <w:sz w:val="20"/>
                <w:szCs w:val="20"/>
                <w:lang w:eastAsia="ru-RU"/>
              </w:rPr>
              <w:softHyphen/>
              <w:t>тельской дея</w:t>
            </w:r>
            <w:r w:rsidRPr="00A75C8D">
              <w:rPr>
                <w:rFonts w:ascii="Times New Roman" w:eastAsia="Times New Roman" w:hAnsi="Times New Roman" w:cs="Times New Roman"/>
                <w:bCs/>
                <w:iCs/>
                <w:color w:val="000000"/>
                <w:spacing w:val="-4"/>
                <w:sz w:val="20"/>
                <w:szCs w:val="20"/>
                <w:lang w:eastAsia="ru-RU"/>
              </w:rPr>
              <w:softHyphen/>
              <w:t>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владеть монологической и диалогической формами речи в соответ</w:t>
            </w:r>
            <w:r w:rsidRPr="00A75C8D">
              <w:rPr>
                <w:rFonts w:ascii="Times New Roman" w:eastAsia="Times New Roman" w:hAnsi="Times New Roman" w:cs="Times New Roman"/>
                <w:color w:val="000000"/>
                <w:spacing w:val="1"/>
                <w:sz w:val="20"/>
                <w:szCs w:val="20"/>
                <w:lang w:eastAsia="ru-RU"/>
              </w:rPr>
              <w:softHyphen/>
              <w:t>ствии с грамматическими и синтаксическими нормами родного языка.</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траектории через Включение в новые виды деятельности и формы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местоимения</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урок-презентация, конспектирование материала пре</w:t>
            </w:r>
            <w:r w:rsidRPr="00A75C8D">
              <w:rPr>
                <w:rFonts w:ascii="Times New Roman" w:eastAsia="Calibri" w:hAnsi="Times New Roman" w:cs="Times New Roman"/>
                <w:color w:val="000000"/>
                <w:spacing w:val="1"/>
                <w:sz w:val="20"/>
                <w:szCs w:val="20"/>
                <w:lang w:eastAsia="ru-RU"/>
              </w:rPr>
              <w:softHyphen/>
              <w:t>зентации, объяснительный диктант, написание лингвистического опи</w:t>
            </w:r>
            <w:r w:rsidRPr="00A75C8D">
              <w:rPr>
                <w:rFonts w:ascii="Times New Roman" w:eastAsia="Calibri" w:hAnsi="Times New Roman" w:cs="Times New Roman"/>
                <w:color w:val="000000"/>
                <w:spacing w:val="1"/>
                <w:sz w:val="20"/>
                <w:szCs w:val="20"/>
                <w:lang w:eastAsia="ru-RU"/>
              </w:rPr>
              <w:softHyphen/>
              <w:t>сания,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Основная мысль текста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общеметодической направлен-ности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осознавать и определять интерес к созданию собственных текстов, к письменной форме общения.</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представлять конкретное содержание и сообщать его в письменной и устной форме.</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определять новый уровень отношения к самому себе как субъекту дея</w:t>
            </w:r>
            <w:r w:rsidRPr="00A75C8D">
              <w:rPr>
                <w:rFonts w:ascii="Times New Roman" w:eastAsia="Times New Roman" w:hAnsi="Times New Roman" w:cs="Times New Roman"/>
                <w:color w:val="000000"/>
                <w:spacing w:val="1"/>
                <w:sz w:val="20"/>
                <w:szCs w:val="20"/>
                <w:lang w:eastAsia="ru-RU"/>
              </w:rPr>
              <w:softHyphen/>
              <w:t>тельности.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отработка новых зна</w:t>
            </w:r>
            <w:r w:rsidRPr="00A75C8D">
              <w:rPr>
                <w:rFonts w:ascii="Times New Roman" w:eastAsia="Calibri" w:hAnsi="Times New Roman" w:cs="Times New Roman"/>
                <w:color w:val="000000"/>
                <w:spacing w:val="1"/>
                <w:sz w:val="20"/>
                <w:szCs w:val="20"/>
                <w:lang w:eastAsia="ru-RU"/>
              </w:rPr>
              <w:softHyphen/>
              <w:t>ний, композиционно-тематический анализ текста, проектирование вы</w:t>
            </w:r>
            <w:r w:rsidRPr="00A75C8D">
              <w:rPr>
                <w:rFonts w:ascii="Times New Roman" w:eastAsia="Calibri" w:hAnsi="Times New Roman" w:cs="Times New Roman"/>
                <w:color w:val="000000"/>
                <w:spacing w:val="1"/>
                <w:sz w:val="20"/>
                <w:szCs w:val="20"/>
                <w:lang w:eastAsia="ru-RU"/>
              </w:rPr>
              <w:softHyphen/>
              <w:t>полнения домашнего задания, ком</w:t>
            </w:r>
            <w:r w:rsidRPr="00A75C8D">
              <w:rPr>
                <w:rFonts w:ascii="Times New Roman" w:eastAsia="Calibri" w:hAnsi="Times New Roman" w:cs="Times New Roman"/>
                <w:color w:val="000000"/>
                <w:spacing w:val="1"/>
                <w:sz w:val="20"/>
                <w:szCs w:val="20"/>
                <w:lang w:eastAsia="ru-RU"/>
              </w:rPr>
              <w:softHyphen/>
              <w:t>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Обучающее сочинение-описание по картине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 А. А. Пластова «Летом»</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развивающе-го контроля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sz w:val="20"/>
                <w:szCs w:val="20"/>
                <w:lang w:eastAsia="ru-RU"/>
              </w:rPr>
              <w:t xml:space="preserve"> осознавать лексическое богатство русского языка, гордость за язык; стремиться к речевому совершенствованию</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добывать недостающую информацию с помощью вопросов (познава</w:t>
            </w:r>
            <w:r w:rsidRPr="00A75C8D">
              <w:rPr>
                <w:rFonts w:ascii="Times New Roman" w:eastAsia="Times New Roman" w:hAnsi="Times New Roman" w:cs="Times New Roman"/>
                <w:color w:val="000000"/>
                <w:spacing w:val="1"/>
                <w:sz w:val="20"/>
                <w:szCs w:val="20"/>
                <w:lang w:eastAsia="ru-RU"/>
              </w:rPr>
              <w:softHyphen/>
              <w:t>тельная инициативность).</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Регулятивные:</w:t>
            </w:r>
            <w:r w:rsidRPr="00A75C8D">
              <w:rPr>
                <w:rFonts w:ascii="Times New Roman" w:eastAsia="Courier New" w:hAnsi="Times New Roman" w:cs="Times New Roman"/>
                <w:color w:val="000000"/>
                <w:spacing w:val="1"/>
                <w:sz w:val="20"/>
                <w:szCs w:val="20"/>
                <w:lang w:eastAsia="ru-RU"/>
              </w:rPr>
              <w:t>формировать ситуацию са</w:t>
            </w:r>
            <w:r w:rsidRPr="00A75C8D">
              <w:rPr>
                <w:rFonts w:ascii="Times New Roman" w:eastAsia="Courier New" w:hAnsi="Times New Roman" w:cs="Times New Roman"/>
                <w:color w:val="000000"/>
                <w:spacing w:val="1"/>
                <w:sz w:val="20"/>
                <w:szCs w:val="20"/>
                <w:lang w:eastAsia="ru-RU"/>
              </w:rPr>
              <w:softHyphen/>
              <w:t xml:space="preserve">морегуляции, т. е. операциональный опыт (учебных знаний и умений); сотрудничества в совместном решении задач. </w:t>
            </w: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при работе над со</w:t>
            </w:r>
            <w:r w:rsidRPr="00A75C8D">
              <w:rPr>
                <w:rFonts w:ascii="Times New Roman" w:eastAsia="Courier New" w:hAnsi="Times New Roman" w:cs="Times New Roman"/>
                <w:color w:val="000000"/>
                <w:spacing w:val="1"/>
                <w:sz w:val="20"/>
                <w:szCs w:val="20"/>
                <w:lang w:eastAsia="ru-RU"/>
              </w:rPr>
              <w:softHyphen/>
              <w:t>чинением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к осуществлению контрольной функции; контроль и самоконтроль изученных понятий, алгоритма на</w:t>
            </w:r>
            <w:r w:rsidRPr="00A75C8D">
              <w:rPr>
                <w:rFonts w:ascii="Times New Roman" w:eastAsia="Calibri" w:hAnsi="Times New Roman" w:cs="Times New Roman"/>
                <w:color w:val="000000"/>
                <w:spacing w:val="1"/>
                <w:sz w:val="20"/>
                <w:szCs w:val="20"/>
                <w:lang w:eastAsia="ru-RU"/>
              </w:rPr>
              <w:softHyphen/>
              <w:t>писания сочинения: написание со</w:t>
            </w:r>
            <w:r w:rsidRPr="00A75C8D">
              <w:rPr>
                <w:rFonts w:ascii="Times New Roman" w:eastAsia="Calibri" w:hAnsi="Times New Roman" w:cs="Times New Roman"/>
                <w:color w:val="000000"/>
                <w:spacing w:val="1"/>
                <w:sz w:val="20"/>
                <w:szCs w:val="20"/>
                <w:lang w:eastAsia="ru-RU"/>
              </w:rPr>
              <w:softHyphen/>
              <w:t>чинения-описания картины по об</w:t>
            </w:r>
            <w:r w:rsidRPr="00A75C8D">
              <w:rPr>
                <w:rFonts w:ascii="Times New Roman" w:eastAsia="Calibri" w:hAnsi="Times New Roman" w:cs="Times New Roman"/>
                <w:color w:val="000000"/>
                <w:spacing w:val="1"/>
                <w:sz w:val="20"/>
                <w:szCs w:val="20"/>
                <w:lang w:eastAsia="ru-RU"/>
              </w:rPr>
              <w:softHyphen/>
              <w:t>разцу, с использованием алгоритма,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Повторение изученного в начальных классах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формироватьположительную мотивацию учебной деятельности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ре</w:t>
            </w:r>
            <w:r w:rsidRPr="00A75C8D">
              <w:rPr>
                <w:rFonts w:ascii="Times New Roman" w:eastAsia="Times New Roman" w:hAnsi="Times New Roman" w:cs="Times New Roman"/>
                <w:color w:val="000000"/>
                <w:spacing w:val="1"/>
                <w:sz w:val="20"/>
                <w:szCs w:val="20"/>
                <w:lang w:eastAsia="ru-RU"/>
              </w:rPr>
              <w:softHyphen/>
              <w:t>чевых действий: использования адекватных языковых средств для отображения в форме речевых высказываний своих чувств, мыслей, побуждений и иных составляющих внутрен</w:t>
            </w:r>
            <w:r w:rsidRPr="00A75C8D">
              <w:rPr>
                <w:rFonts w:ascii="Times New Roman" w:eastAsia="Times New Roman" w:hAnsi="Times New Roman" w:cs="Times New Roman"/>
                <w:color w:val="000000"/>
                <w:spacing w:val="1"/>
                <w:sz w:val="20"/>
                <w:szCs w:val="20"/>
                <w:lang w:eastAsia="ru-RU"/>
              </w:rPr>
              <w:softHyphen/>
              <w:t>него мира.</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w:t>
            </w:r>
            <w:r w:rsidRPr="00A75C8D">
              <w:rPr>
                <w:rFonts w:ascii="Times New Roman" w:eastAsia="Courier New" w:hAnsi="Times New Roman" w:cs="Times New Roman"/>
                <w:color w:val="000000"/>
                <w:spacing w:val="1"/>
                <w:sz w:val="20"/>
                <w:szCs w:val="20"/>
                <w:lang w:eastAsia="ru-RU"/>
              </w:rPr>
              <w:softHyphen/>
              <w:t>ления, процессы, связи и отношения, вы</w:t>
            </w:r>
            <w:r w:rsidRPr="00A75C8D">
              <w:rPr>
                <w:rFonts w:ascii="Times New Roman" w:eastAsia="Courier New" w:hAnsi="Times New Roman" w:cs="Times New Roman"/>
                <w:color w:val="000000"/>
                <w:spacing w:val="1"/>
                <w:sz w:val="20"/>
                <w:szCs w:val="20"/>
                <w:lang w:eastAsia="ru-RU"/>
              </w:rPr>
              <w:softHyphen/>
              <w:t>являемые в ходе повторения и обобщения материала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комплексное повторе</w:t>
            </w:r>
            <w:r w:rsidRPr="00A75C8D">
              <w:rPr>
                <w:rFonts w:ascii="Times New Roman" w:eastAsia="Calibri" w:hAnsi="Times New Roman" w:cs="Times New Roman"/>
                <w:color w:val="000000"/>
                <w:spacing w:val="1"/>
                <w:sz w:val="20"/>
                <w:szCs w:val="20"/>
                <w:lang w:eastAsia="ru-RU"/>
              </w:rPr>
              <w:softHyphen/>
              <w:t>ние,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Контрольный диктант с грамматическим заданием по теме «Повторение изученного в начальных классах»  </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способность к саморазвитию, мотивация к познанию, учёбе</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речевые действия: использовать адекватные языковые средства для отображения в форме речевых высказываний с целью планирования, конт</w:t>
            </w:r>
            <w:r w:rsidRPr="00A75C8D">
              <w:rPr>
                <w:rFonts w:ascii="Times New Roman" w:eastAsia="Times New Roman" w:hAnsi="Times New Roman" w:cs="Times New Roman"/>
                <w:color w:val="000000"/>
                <w:spacing w:val="1"/>
                <w:sz w:val="20"/>
                <w:szCs w:val="20"/>
                <w:lang w:eastAsia="ru-RU"/>
              </w:rPr>
              <w:softHyphen/>
              <w:t>роля и самооценки.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работы над ошибками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к осуществлению контрольной функции; контроль и самоконтроль изученных понятий: написание контрольного диктанта с граммати</w:t>
            </w:r>
            <w:r w:rsidRPr="00A75C8D">
              <w:rPr>
                <w:rFonts w:ascii="Times New Roman" w:eastAsia="Calibri" w:hAnsi="Times New Roman" w:cs="Times New Roman"/>
                <w:color w:val="000000"/>
                <w:spacing w:val="1"/>
                <w:sz w:val="20"/>
                <w:szCs w:val="20"/>
                <w:lang w:eastAsia="ru-RU"/>
              </w:rPr>
              <w:softHyphen/>
              <w:t>ческим заданием</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Анализ ошибок, допущен</w:t>
            </w:r>
            <w:r w:rsidRPr="00A75C8D">
              <w:rPr>
                <w:rFonts w:ascii="Times New Roman" w:eastAsia="Calibri" w:hAnsi="Times New Roman" w:cs="Times New Roman"/>
                <w:color w:val="000000"/>
                <w:spacing w:val="1"/>
                <w:sz w:val="20"/>
                <w:szCs w:val="20"/>
                <w:lang w:eastAsia="ru-RU"/>
              </w:rPr>
              <w:softHyphen/>
              <w:t>ных в кон</w:t>
            </w:r>
            <w:r w:rsidRPr="00A75C8D">
              <w:rPr>
                <w:rFonts w:ascii="Times New Roman" w:eastAsia="Calibri" w:hAnsi="Times New Roman" w:cs="Times New Roman"/>
                <w:color w:val="000000"/>
                <w:spacing w:val="1"/>
                <w:sz w:val="20"/>
                <w:szCs w:val="20"/>
                <w:lang w:eastAsia="ru-RU"/>
              </w:rPr>
              <w:softHyphen/>
              <w:t>трольном диктанте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bCs/>
                <w:iCs/>
                <w:color w:val="000000"/>
                <w:spacing w:val="-4"/>
                <w:sz w:val="20"/>
                <w:szCs w:val="20"/>
                <w:lang w:eastAsia="ru-RU"/>
              </w:rPr>
              <w:t>формировать навыки само</w:t>
            </w:r>
            <w:r w:rsidRPr="00A75C8D">
              <w:rPr>
                <w:rFonts w:ascii="Times New Roman" w:eastAsia="Times New Roman" w:hAnsi="Times New Roman" w:cs="Times New Roman"/>
                <w:bCs/>
                <w:iCs/>
                <w:color w:val="000000"/>
                <w:spacing w:val="-4"/>
                <w:sz w:val="20"/>
                <w:szCs w:val="20"/>
                <w:lang w:eastAsia="ru-RU"/>
              </w:rPr>
              <w:softHyphen/>
              <w:t>анализа и само</w:t>
            </w:r>
            <w:r w:rsidRPr="00A75C8D">
              <w:rPr>
                <w:rFonts w:ascii="Times New Roman" w:eastAsia="Times New Roman" w:hAnsi="Times New Roman" w:cs="Times New Roman"/>
                <w:bCs/>
                <w:iCs/>
                <w:color w:val="000000"/>
                <w:spacing w:val="-4"/>
                <w:sz w:val="20"/>
                <w:szCs w:val="20"/>
                <w:lang w:eastAsia="ru-RU"/>
              </w:rPr>
              <w:softHyphen/>
              <w:t>контроля</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речевые действия: использовать адекватные языковые средства для отображения в форме речевых высказываний с целью планирования, конт</w:t>
            </w:r>
            <w:r w:rsidRPr="00A75C8D">
              <w:rPr>
                <w:rFonts w:ascii="Times New Roman" w:eastAsia="Times New Roman" w:hAnsi="Times New Roman" w:cs="Times New Roman"/>
                <w:color w:val="000000"/>
                <w:spacing w:val="1"/>
                <w:sz w:val="20"/>
                <w:szCs w:val="20"/>
                <w:lang w:eastAsia="ru-RU"/>
              </w:rPr>
              <w:softHyphen/>
              <w:t>роля и самооценки.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работы над ошибками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pacing w:val="1"/>
                <w:sz w:val="20"/>
                <w:szCs w:val="20"/>
                <w:lang w:eastAsia="ru-RU"/>
              </w:rPr>
              <w:softHyphen/>
              <w:t>вания собственных затруднений в деятельности): анализ допущен</w:t>
            </w:r>
            <w:r w:rsidRPr="00A75C8D">
              <w:rPr>
                <w:rFonts w:ascii="Times New Roman" w:eastAsia="Calibri" w:hAnsi="Times New Roman" w:cs="Times New Roman"/>
                <w:color w:val="000000"/>
                <w:spacing w:val="1"/>
                <w:sz w:val="20"/>
                <w:szCs w:val="20"/>
                <w:lang w:eastAsia="ru-RU"/>
              </w:rPr>
              <w:softHyphen/>
              <w:t>ных ошибок с использованием памятки для проведения анализа и работы над ошибками, работа с интерактивной доской по состав</w:t>
            </w:r>
            <w:r w:rsidRPr="00A75C8D">
              <w:rPr>
                <w:rFonts w:ascii="Times New Roman" w:eastAsia="Calibri" w:hAnsi="Times New Roman" w:cs="Times New Roman"/>
                <w:color w:val="000000"/>
                <w:spacing w:val="1"/>
                <w:sz w:val="20"/>
                <w:szCs w:val="20"/>
                <w:lang w:eastAsia="ru-RU"/>
              </w:rPr>
              <w:softHyphen/>
              <w:t>лению алгоритма для проведения анализа, проектирование выполне</w:t>
            </w:r>
            <w:r w:rsidRPr="00A75C8D">
              <w:rPr>
                <w:rFonts w:ascii="Times New Roman" w:eastAsia="Calibri" w:hAnsi="Times New Roman" w:cs="Times New Roman"/>
                <w:color w:val="000000"/>
                <w:spacing w:val="1"/>
                <w:sz w:val="20"/>
                <w:szCs w:val="20"/>
                <w:lang w:eastAsia="ru-RU"/>
              </w:rPr>
              <w:softHyphen/>
              <w:t>ния домашнего задания, комменти</w:t>
            </w:r>
            <w:r w:rsidRPr="00A75C8D">
              <w:rPr>
                <w:rFonts w:ascii="Times New Roman" w:eastAsia="Calibri" w:hAnsi="Times New Roman" w:cs="Times New Roman"/>
                <w:color w:val="000000"/>
                <w:spacing w:val="1"/>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РАЗДЕЛ 3. СИНТАКСИС. ПУНКТУАЦИЯ. КУЛЬТУРА РЕЧИ (28 часов)</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Синтаксис. Пунктуация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Урок</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ind w:left="20" w:right="2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проявлять желание умело пользоваться языком, сознательного отношение к своей речи</w:t>
            </w:r>
          </w:p>
          <w:p w:rsidR="00A75C8D" w:rsidRPr="00A75C8D" w:rsidRDefault="00A75C8D" w:rsidP="00A75C8D">
            <w:pPr>
              <w:widowControl w:val="0"/>
              <w:spacing w:after="0" w:line="240" w:lineRule="auto"/>
              <w:ind w:left="20" w:righ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устанавливать рабочие отношения, эффективно сотрудничать и способствовать продуктивной кооперации.</w:t>
            </w:r>
            <w:r w:rsidRPr="00A75C8D">
              <w:rPr>
                <w:rFonts w:ascii="Times New Roman" w:eastAsia="Times New Roman" w:hAnsi="Times New Roman" w:cs="Times New Roman"/>
                <w:color w:val="000000"/>
                <w:spacing w:val="1"/>
                <w:sz w:val="20"/>
                <w:szCs w:val="20"/>
                <w:lang w:eastAsia="ru-RU"/>
              </w:rPr>
              <w:br/>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преодоления затруднений в обучении через включение в новые виды деятельности и формы сотрудничества.</w:t>
            </w:r>
          </w:p>
          <w:p w:rsidR="00A75C8D" w:rsidRPr="00A75C8D" w:rsidRDefault="00A75C8D" w:rsidP="00A75C8D">
            <w:pPr>
              <w:widowControl w:val="0"/>
              <w:spacing w:after="0" w:line="240" w:lineRule="auto"/>
              <w:ind w:left="20" w:right="280"/>
              <w:jc w:val="both"/>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w:t>
            </w:r>
            <w:r w:rsidRPr="00A75C8D">
              <w:rPr>
                <w:rFonts w:ascii="Times New Roman" w:eastAsia="Times New Roman" w:hAnsi="Times New Roman" w:cs="Times New Roman"/>
                <w:color w:val="000000"/>
                <w:spacing w:val="1"/>
                <w:sz w:val="20"/>
                <w:szCs w:val="20"/>
                <w:lang w:eastAsia="ru-RU"/>
              </w:rPr>
              <w:softHyphen/>
              <w:t>ния, процессы, связи и отношения, выяв</w:t>
            </w:r>
            <w:r w:rsidRPr="00A75C8D">
              <w:rPr>
                <w:rFonts w:ascii="Times New Roman" w:eastAsia="Times New Roman" w:hAnsi="Times New Roman" w:cs="Times New Roman"/>
                <w:color w:val="000000"/>
                <w:spacing w:val="1"/>
                <w:sz w:val="20"/>
                <w:szCs w:val="20"/>
                <w:lang w:eastAsia="ru-RU"/>
              </w:rPr>
              <w:softHyphen/>
              <w:t>ляемые в ходе исследования предложений со знаками препинания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коллективная работа с интерактивной доской, работа в парах сильный — слабый по алго</w:t>
            </w:r>
            <w:r w:rsidRPr="00A75C8D">
              <w:rPr>
                <w:rFonts w:ascii="Times New Roman" w:eastAsia="Calibri" w:hAnsi="Times New Roman" w:cs="Times New Roman"/>
                <w:color w:val="000000"/>
                <w:spacing w:val="1"/>
                <w:sz w:val="20"/>
                <w:szCs w:val="20"/>
                <w:lang w:eastAsia="ru-RU"/>
              </w:rPr>
              <w:softHyphen/>
              <w:t>ритму, проектирование выполне</w:t>
            </w:r>
            <w:r w:rsidRPr="00A75C8D">
              <w:rPr>
                <w:rFonts w:ascii="Times New Roman" w:eastAsia="Calibri" w:hAnsi="Times New Roman" w:cs="Times New Roman"/>
                <w:color w:val="000000"/>
                <w:spacing w:val="1"/>
                <w:sz w:val="20"/>
                <w:szCs w:val="20"/>
                <w:lang w:eastAsia="ru-RU"/>
              </w:rPr>
              <w:softHyphen/>
              <w:t>ния домашнего задания, комменти</w:t>
            </w:r>
            <w:r w:rsidRPr="00A75C8D">
              <w:rPr>
                <w:rFonts w:ascii="Times New Roman" w:eastAsia="Calibri" w:hAnsi="Times New Roman" w:cs="Times New Roman"/>
                <w:color w:val="000000"/>
                <w:spacing w:val="1"/>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Словосочетание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Урок</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ind w:right="18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bCs/>
                <w:iCs/>
                <w:color w:val="000000"/>
                <w:spacing w:val="-4"/>
                <w:sz w:val="20"/>
                <w:szCs w:val="20"/>
                <w:lang w:eastAsia="ru-RU"/>
              </w:rPr>
              <w:t>оценивать ситуацию на уроке с точки зрения важности образования; положительно относиться к учению, к познавательной деятельности; желать приобретать новые знания, умения, совершенствовать имеющиеся.</w:t>
            </w:r>
          </w:p>
          <w:p w:rsidR="00A75C8D" w:rsidRPr="00A75C8D" w:rsidRDefault="00A75C8D" w:rsidP="00A75C8D">
            <w:pPr>
              <w:widowControl w:val="0"/>
              <w:spacing w:after="0" w:line="240" w:lineRule="auto"/>
              <w:ind w:right="18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представлять конкретное содержание и сообщать его в письменной и устной форме.</w:t>
            </w:r>
          </w:p>
          <w:p w:rsidR="00A75C8D" w:rsidRPr="00A75C8D" w:rsidRDefault="00A75C8D" w:rsidP="00A75C8D">
            <w:pPr>
              <w:widowControl w:val="0"/>
              <w:spacing w:after="0" w:line="240" w:lineRule="auto"/>
              <w:ind w:right="18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определять новый уровень отношения к самому себе как субъекту дея</w:t>
            </w:r>
            <w:r w:rsidRPr="00A75C8D">
              <w:rPr>
                <w:rFonts w:ascii="Times New Roman" w:eastAsia="Times New Roman" w:hAnsi="Times New Roman" w:cs="Times New Roman"/>
                <w:color w:val="000000"/>
                <w:spacing w:val="1"/>
                <w:sz w:val="20"/>
                <w:szCs w:val="20"/>
                <w:lang w:eastAsia="ru-RU"/>
              </w:rPr>
              <w:softHyphen/>
              <w:t>тельности.</w:t>
            </w:r>
          </w:p>
          <w:p w:rsidR="00A75C8D" w:rsidRPr="00A75C8D" w:rsidRDefault="00A75C8D" w:rsidP="00A75C8D">
            <w:pPr>
              <w:widowControl w:val="0"/>
              <w:spacing w:after="0" w:line="240" w:lineRule="auto"/>
              <w:ind w:right="18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w:t>
            </w:r>
            <w:r w:rsidRPr="00A75C8D">
              <w:rPr>
                <w:rFonts w:ascii="Times New Roman" w:eastAsia="Times New Roman" w:hAnsi="Times New Roman" w:cs="Times New Roman"/>
                <w:color w:val="000000"/>
                <w:spacing w:val="1"/>
                <w:sz w:val="20"/>
                <w:szCs w:val="20"/>
                <w:lang w:eastAsia="ru-RU"/>
              </w:rPr>
              <w:softHyphen/>
              <w:t>ния, процессы, связи и отношения, выявляе</w:t>
            </w:r>
            <w:r w:rsidRPr="00A75C8D">
              <w:rPr>
                <w:rFonts w:ascii="Times New Roman" w:eastAsia="Times New Roman" w:hAnsi="Times New Roman" w:cs="Times New Roman"/>
                <w:color w:val="000000"/>
                <w:spacing w:val="1"/>
                <w:sz w:val="20"/>
                <w:szCs w:val="20"/>
                <w:lang w:eastAsia="ru-RU"/>
              </w:rPr>
              <w:softHyphen/>
              <w:t>мые в ходе исследования смысловой связи в словосочетании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групповая работа по учебнику, самостоятельная работа с дидактическим материа</w:t>
            </w:r>
            <w:r w:rsidRPr="00A75C8D">
              <w:rPr>
                <w:rFonts w:ascii="Times New Roman" w:eastAsia="Calibri" w:hAnsi="Times New Roman" w:cs="Times New Roman"/>
                <w:color w:val="000000"/>
                <w:spacing w:val="1"/>
                <w:sz w:val="20"/>
                <w:szCs w:val="20"/>
                <w:lang w:eastAsia="ru-RU"/>
              </w:rPr>
              <w:softHyphen/>
              <w:t>лом,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Способы выражения грамма</w:t>
            </w:r>
            <w:r w:rsidRPr="00A75C8D">
              <w:rPr>
                <w:rFonts w:ascii="Times New Roman" w:eastAsia="Calibri" w:hAnsi="Times New Roman" w:cs="Times New Roman"/>
                <w:color w:val="000000"/>
                <w:spacing w:val="1"/>
                <w:sz w:val="20"/>
                <w:szCs w:val="20"/>
                <w:lang w:eastAsia="ru-RU"/>
              </w:rPr>
              <w:softHyphen/>
              <w:t>тической связи в словосо</w:t>
            </w:r>
            <w:r w:rsidRPr="00A75C8D">
              <w:rPr>
                <w:rFonts w:ascii="Times New Roman" w:eastAsia="Calibri" w:hAnsi="Times New Roman" w:cs="Times New Roman"/>
                <w:color w:val="000000"/>
                <w:spacing w:val="1"/>
                <w:sz w:val="20"/>
                <w:szCs w:val="20"/>
                <w:lang w:eastAsia="ru-RU"/>
              </w:rPr>
              <w:softHyphen/>
              <w:t>четании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проявлять желание умело пользоваться языком, сознательное отношение к своей речи.</w:t>
            </w:r>
          </w:p>
          <w:p w:rsidR="00A75C8D" w:rsidRPr="00A75C8D" w:rsidRDefault="00A75C8D" w:rsidP="00A75C8D">
            <w:pPr>
              <w:widowControl w:val="0"/>
              <w:spacing w:after="0" w:line="240" w:lineRule="auto"/>
              <w:ind w:lef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устанавливать рабочие</w:t>
            </w:r>
            <w:r w:rsidRPr="00A75C8D">
              <w:rPr>
                <w:rFonts w:ascii="Times New Roman" w:eastAsia="Times New Roman" w:hAnsi="Times New Roman" w:cs="Times New Roman"/>
                <w:color w:val="000000"/>
                <w:spacing w:val="1"/>
                <w:sz w:val="20"/>
                <w:szCs w:val="20"/>
                <w:lang w:eastAsia="ru-RU"/>
              </w:rPr>
              <w:br/>
              <w:t>отношения, эффективно сотрудничать и способствовать продуктивной кооперации.</w:t>
            </w:r>
            <w:r w:rsidRPr="00A75C8D">
              <w:rPr>
                <w:rFonts w:ascii="Times New Roman" w:eastAsia="Times New Roman" w:hAnsi="Times New Roman" w:cs="Times New Roman"/>
                <w:color w:val="000000"/>
                <w:spacing w:val="1"/>
                <w:sz w:val="20"/>
                <w:szCs w:val="20"/>
                <w:lang w:eastAsia="ru-RU"/>
              </w:rPr>
              <w:br/>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преодоления затруднений в обучении через</w:t>
            </w:r>
            <w:r w:rsidRPr="00A75C8D">
              <w:rPr>
                <w:rFonts w:ascii="Times New Roman" w:eastAsia="Times New Roman" w:hAnsi="Times New Roman" w:cs="Times New Roman"/>
                <w:color w:val="000000"/>
                <w:spacing w:val="1"/>
                <w:sz w:val="20"/>
                <w:szCs w:val="20"/>
                <w:lang w:eastAsia="ru-RU"/>
              </w:rPr>
              <w:br/>
              <w:t>включение в новые виды деятельности и формы сотрудничества.</w:t>
            </w:r>
          </w:p>
          <w:p w:rsidR="00A75C8D" w:rsidRPr="00A75C8D" w:rsidRDefault="00A75C8D" w:rsidP="00A75C8D">
            <w:pPr>
              <w:widowControl w:val="0"/>
              <w:spacing w:after="0" w:line="240" w:lineRule="auto"/>
              <w:ind w:lef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явления, процессы, связи и отношения, выявляемые в ходе исследования способов выражения грамматической связи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w:t>
            </w:r>
            <w:r w:rsidRPr="00A75C8D">
              <w:rPr>
                <w:rFonts w:ascii="Times New Roman" w:eastAsia="Calibri" w:hAnsi="Times New Roman" w:cs="Times New Roman"/>
                <w:color w:val="000000"/>
                <w:spacing w:val="1"/>
                <w:sz w:val="20"/>
                <w:szCs w:val="20"/>
                <w:lang w:eastAsia="ru-RU"/>
              </w:rPr>
              <w:softHyphen/>
              <w:t>тельностных способностей и спо</w:t>
            </w:r>
            <w:r w:rsidRPr="00A75C8D">
              <w:rPr>
                <w:rFonts w:ascii="Times New Roman" w:eastAsia="Calibri" w:hAnsi="Times New Roman" w:cs="Times New Roman"/>
                <w:color w:val="000000"/>
                <w:spacing w:val="1"/>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pacing w:val="1"/>
                <w:sz w:val="20"/>
                <w:szCs w:val="20"/>
                <w:lang w:eastAsia="ru-RU"/>
              </w:rPr>
              <w:softHyphen/>
              <w:t>метного содержания: работа с лин</w:t>
            </w:r>
            <w:r w:rsidRPr="00A75C8D">
              <w:rPr>
                <w:rFonts w:ascii="Times New Roman" w:eastAsia="Calibri" w:hAnsi="Times New Roman" w:cs="Times New Roman"/>
                <w:color w:val="000000"/>
                <w:spacing w:val="1"/>
                <w:sz w:val="20"/>
                <w:szCs w:val="20"/>
                <w:lang w:eastAsia="ru-RU"/>
              </w:rPr>
              <w:softHyphen/>
              <w:t>гвистическим портфолио (памятки о структуре словосочетания и пред</w:t>
            </w:r>
            <w:r w:rsidRPr="00A75C8D">
              <w:rPr>
                <w:rFonts w:ascii="Times New Roman" w:eastAsia="Calibri" w:hAnsi="Times New Roman" w:cs="Times New Roman"/>
                <w:color w:val="000000"/>
                <w:spacing w:val="1"/>
                <w:sz w:val="20"/>
                <w:szCs w:val="20"/>
                <w:lang w:eastAsia="ru-RU"/>
              </w:rPr>
              <w:softHyphen/>
              <w:t>ложения), работа в группах силь</w:t>
            </w:r>
            <w:r w:rsidRPr="00A75C8D">
              <w:rPr>
                <w:rFonts w:ascii="Times New Roman" w:eastAsia="Calibri" w:hAnsi="Times New Roman" w:cs="Times New Roman"/>
                <w:color w:val="000000"/>
                <w:spacing w:val="1"/>
                <w:sz w:val="20"/>
                <w:szCs w:val="20"/>
                <w:lang w:eastAsia="ru-RU"/>
              </w:rPr>
              <w:softHyphen/>
              <w:t>ный - слабый (конструирование словосочетаний по образцу), проек</w:t>
            </w:r>
            <w:r w:rsidRPr="00A75C8D">
              <w:rPr>
                <w:rFonts w:ascii="Times New Roman" w:eastAsia="Calibri" w:hAnsi="Times New Roman" w:cs="Times New Roman"/>
                <w:color w:val="000000"/>
                <w:spacing w:val="1"/>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Разбор словосочетания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right="22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Times New Roman" w:hAnsi="Times New Roman" w:cs="Times New Roman"/>
                <w:bCs/>
                <w:iCs/>
                <w:color w:val="000000"/>
                <w:spacing w:val="-4"/>
                <w:sz w:val="20"/>
                <w:szCs w:val="20"/>
                <w:lang w:eastAsia="ru-RU"/>
              </w:rPr>
              <w:t>проявлять познавательный интерес к новым знаниям</w:t>
            </w:r>
          </w:p>
          <w:p w:rsidR="00A75C8D" w:rsidRPr="00A75C8D" w:rsidRDefault="00A75C8D" w:rsidP="00A75C8D">
            <w:pPr>
              <w:widowControl w:val="0"/>
              <w:spacing w:after="0" w:line="240" w:lineRule="auto"/>
              <w:ind w:right="2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ра</w:t>
            </w:r>
            <w:r w:rsidRPr="00A75C8D">
              <w:rPr>
                <w:rFonts w:ascii="Times New Roman" w:eastAsia="Times New Roman" w:hAnsi="Times New Roman" w:cs="Times New Roman"/>
                <w:color w:val="000000"/>
                <w:spacing w:val="1"/>
                <w:sz w:val="20"/>
                <w:szCs w:val="20"/>
                <w:lang w:eastAsia="ru-RU"/>
              </w:rPr>
              <w:softHyphen/>
              <w:t xml:space="preserve">боты в группе (включая ситуации учебного сотрудничества и проектные формы работы).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применять методы информа</w:t>
            </w:r>
            <w:r w:rsidRPr="00A75C8D">
              <w:rPr>
                <w:rFonts w:ascii="Times New Roman" w:eastAsia="Times New Roman" w:hAnsi="Times New Roman" w:cs="Times New Roman"/>
                <w:color w:val="000000"/>
                <w:spacing w:val="1"/>
                <w:sz w:val="20"/>
                <w:szCs w:val="20"/>
                <w:lang w:eastAsia="ru-RU"/>
              </w:rPr>
              <w:softHyphen/>
              <w:t>ционного поиска, в том числе с помощью компьютерных средств.</w:t>
            </w:r>
          </w:p>
          <w:p w:rsidR="00A75C8D" w:rsidRPr="00A75C8D" w:rsidRDefault="00A75C8D" w:rsidP="00A75C8D">
            <w:pPr>
              <w:widowControl w:val="0"/>
              <w:spacing w:after="0" w:line="240" w:lineRule="auto"/>
              <w:ind w:right="220"/>
              <w:jc w:val="both"/>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w:t>
            </w:r>
            <w:r w:rsidRPr="00A75C8D">
              <w:rPr>
                <w:rFonts w:ascii="Times New Roman" w:eastAsia="Times New Roman" w:hAnsi="Times New Roman" w:cs="Times New Roman"/>
                <w:color w:val="000000"/>
                <w:spacing w:val="1"/>
                <w:sz w:val="20"/>
                <w:szCs w:val="20"/>
                <w:lang w:eastAsia="ru-RU"/>
              </w:rPr>
              <w:softHyphen/>
              <w:t>ния, процессы, связи и отношения, выявляе</w:t>
            </w:r>
            <w:r w:rsidRPr="00A75C8D">
              <w:rPr>
                <w:rFonts w:ascii="Times New Roman" w:eastAsia="Times New Roman" w:hAnsi="Times New Roman" w:cs="Times New Roman"/>
                <w:color w:val="000000"/>
                <w:spacing w:val="1"/>
                <w:sz w:val="20"/>
                <w:szCs w:val="20"/>
                <w:lang w:eastAsia="ru-RU"/>
              </w:rPr>
              <w:softHyphen/>
              <w:t>мые в ходе разбора словосочетания по алго</w:t>
            </w:r>
            <w:r w:rsidRPr="00A75C8D">
              <w:rPr>
                <w:rFonts w:ascii="Times New Roman" w:eastAsia="Times New Roman" w:hAnsi="Times New Roman" w:cs="Times New Roman"/>
                <w:color w:val="000000"/>
                <w:spacing w:val="1"/>
                <w:sz w:val="20"/>
                <w:szCs w:val="20"/>
                <w:lang w:eastAsia="ru-RU"/>
              </w:rPr>
              <w:softHyphen/>
              <w:t>ритму</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индивидуальная работа с дидактическим материалом, про</w:t>
            </w:r>
            <w:r w:rsidRPr="00A75C8D">
              <w:rPr>
                <w:rFonts w:ascii="Times New Roman" w:eastAsia="Calibri" w:hAnsi="Times New Roman" w:cs="Times New Roman"/>
                <w:color w:val="000000"/>
                <w:spacing w:val="1"/>
                <w:sz w:val="20"/>
                <w:szCs w:val="20"/>
                <w:lang w:eastAsia="ru-RU"/>
              </w:rPr>
              <w:softHyphen/>
              <w:t>ектная работа в группах, творческое задание (конструирование словосо</w:t>
            </w:r>
            <w:r w:rsidRPr="00A75C8D">
              <w:rPr>
                <w:rFonts w:ascii="Times New Roman" w:eastAsia="Calibri" w:hAnsi="Times New Roman" w:cs="Times New Roman"/>
                <w:color w:val="000000"/>
                <w:spacing w:val="1"/>
                <w:sz w:val="20"/>
                <w:szCs w:val="20"/>
                <w:lang w:eastAsia="ru-RU"/>
              </w:rPr>
              <w:softHyphen/>
              <w:t>четаний), проектирование выполне</w:t>
            </w:r>
            <w:r w:rsidRPr="00A75C8D">
              <w:rPr>
                <w:rFonts w:ascii="Times New Roman" w:eastAsia="Calibri" w:hAnsi="Times New Roman" w:cs="Times New Roman"/>
                <w:color w:val="000000"/>
                <w:spacing w:val="1"/>
                <w:sz w:val="20"/>
                <w:szCs w:val="20"/>
                <w:lang w:eastAsia="ru-RU"/>
              </w:rPr>
              <w:softHyphen/>
              <w:t>ния домашнего задания, комменти</w:t>
            </w:r>
            <w:r w:rsidRPr="00A75C8D">
              <w:rPr>
                <w:rFonts w:ascii="Times New Roman" w:eastAsia="Calibri" w:hAnsi="Times New Roman" w:cs="Times New Roman"/>
                <w:color w:val="000000"/>
                <w:spacing w:val="1"/>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Сжатое изложение (упр. 127)</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развивающе-го контроля</w:t>
            </w:r>
          </w:p>
        </w:tc>
        <w:tc>
          <w:tcPr>
            <w:tcW w:w="4076" w:type="dxa"/>
          </w:tcPr>
          <w:p w:rsidR="00A75C8D" w:rsidRPr="00A75C8D" w:rsidRDefault="00A75C8D" w:rsidP="00A75C8D">
            <w:pPr>
              <w:widowControl w:val="0"/>
              <w:spacing w:after="0" w:line="240" w:lineRule="auto"/>
              <w:ind w:right="172"/>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познавательный интерес</w:t>
            </w:r>
          </w:p>
          <w:p w:rsidR="00A75C8D" w:rsidRPr="00A75C8D" w:rsidRDefault="00A75C8D" w:rsidP="00A75C8D">
            <w:pPr>
              <w:widowControl w:val="0"/>
              <w:spacing w:after="0" w:line="240" w:lineRule="auto"/>
              <w:ind w:right="172"/>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использовать адекватные языковые средства для отображения в форме речевых высказываний с целью планирования, контроля и самооценки.</w:t>
            </w:r>
          </w:p>
          <w:p w:rsidR="00A75C8D" w:rsidRPr="00A75C8D" w:rsidRDefault="00A75C8D" w:rsidP="00A75C8D">
            <w:pPr>
              <w:widowControl w:val="0"/>
              <w:spacing w:after="0" w:line="240" w:lineRule="auto"/>
              <w:ind w:right="1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способность к преодолению препятствий и самокоррекции.</w:t>
            </w:r>
          </w:p>
          <w:p w:rsidR="00A75C8D" w:rsidRPr="00A75C8D" w:rsidRDefault="00A75C8D" w:rsidP="00A75C8D">
            <w:pPr>
              <w:widowControl w:val="0"/>
              <w:spacing w:after="0" w:line="240" w:lineRule="auto"/>
              <w:ind w:right="1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явления, процессы, связи и отношения, выявляемые в ходе исследования компрессии текста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к осуществлению контрольной функции; контроль и самоконтроль изученных понятий, алгоритма на</w:t>
            </w:r>
            <w:r w:rsidRPr="00A75C8D">
              <w:rPr>
                <w:rFonts w:ascii="Times New Roman" w:eastAsia="Calibri" w:hAnsi="Times New Roman" w:cs="Times New Roman"/>
                <w:color w:val="000000"/>
                <w:spacing w:val="1"/>
                <w:sz w:val="20"/>
                <w:szCs w:val="20"/>
                <w:lang w:eastAsia="ru-RU"/>
              </w:rPr>
              <w:softHyphen/>
              <w:t>писания изложения: работа в парах сильный — слабый (обучение сжа</w:t>
            </w:r>
            <w:r w:rsidRPr="00A75C8D">
              <w:rPr>
                <w:rFonts w:ascii="Times New Roman" w:eastAsia="Calibri" w:hAnsi="Times New Roman" w:cs="Times New Roman"/>
                <w:color w:val="000000"/>
                <w:spacing w:val="1"/>
                <w:sz w:val="20"/>
                <w:szCs w:val="20"/>
                <w:lang w:eastAsia="ru-RU"/>
              </w:rPr>
              <w:softHyphen/>
              <w:t>тому изложению), индивидуальная работа с дидактическим материалом и учебником (обучение способам сжатия), проектирование выполне</w:t>
            </w:r>
            <w:r w:rsidRPr="00A75C8D">
              <w:rPr>
                <w:rFonts w:ascii="Times New Roman" w:eastAsia="Calibri" w:hAnsi="Times New Roman" w:cs="Times New Roman"/>
                <w:color w:val="000000"/>
                <w:spacing w:val="1"/>
                <w:sz w:val="20"/>
                <w:szCs w:val="20"/>
                <w:lang w:eastAsia="ru-RU"/>
              </w:rPr>
              <w:softHyphen/>
              <w:t>ния домашнего задания, комменти</w:t>
            </w:r>
            <w:r w:rsidRPr="00A75C8D">
              <w:rPr>
                <w:rFonts w:ascii="Times New Roman" w:eastAsia="Calibri" w:hAnsi="Times New Roman" w:cs="Times New Roman"/>
                <w:color w:val="000000"/>
                <w:spacing w:val="1"/>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Предложение. </w:t>
            </w:r>
            <w:r w:rsidRPr="00A75C8D">
              <w:rPr>
                <w:rFonts w:ascii="Times New Roman" w:eastAsia="Calibri" w:hAnsi="Times New Roman" w:cs="Times New Roman"/>
                <w:color w:val="000000"/>
                <w:spacing w:val="1"/>
                <w:sz w:val="20"/>
                <w:szCs w:val="20"/>
                <w:lang w:eastAsia="ru-RU"/>
              </w:rPr>
              <w:t>Виды предло</w:t>
            </w:r>
            <w:r w:rsidRPr="00A75C8D">
              <w:rPr>
                <w:rFonts w:ascii="Times New Roman" w:eastAsia="Calibri" w:hAnsi="Times New Roman" w:cs="Times New Roman"/>
                <w:color w:val="000000"/>
                <w:spacing w:val="1"/>
                <w:sz w:val="20"/>
                <w:szCs w:val="20"/>
                <w:lang w:eastAsia="ru-RU"/>
              </w:rPr>
              <w:softHyphen/>
              <w:t>жений по цели высказы</w:t>
            </w:r>
            <w:r w:rsidRPr="00A75C8D">
              <w:rPr>
                <w:rFonts w:ascii="Times New Roman" w:eastAsia="Calibri" w:hAnsi="Times New Roman" w:cs="Times New Roman"/>
                <w:color w:val="000000"/>
                <w:spacing w:val="1"/>
                <w:sz w:val="20"/>
                <w:szCs w:val="20"/>
                <w:lang w:eastAsia="ru-RU"/>
              </w:rPr>
              <w:softHyphen/>
              <w:t>вания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Calibri" w:hAnsi="Times New Roman" w:cs="Times New Roman"/>
                <w:color w:val="000000"/>
                <w:spacing w:val="1"/>
                <w:sz w:val="20"/>
                <w:szCs w:val="20"/>
                <w:lang w:eastAsia="ru-RU"/>
              </w:rPr>
              <w:t>формировать навыки со</w:t>
            </w:r>
            <w:r w:rsidRPr="00A75C8D">
              <w:rPr>
                <w:rFonts w:ascii="Times New Roman" w:eastAsia="Calibri" w:hAnsi="Times New Roman" w:cs="Times New Roman"/>
                <w:color w:val="000000"/>
                <w:spacing w:val="1"/>
                <w:sz w:val="20"/>
                <w:szCs w:val="20"/>
                <w:lang w:eastAsia="ru-RU"/>
              </w:rPr>
              <w:softHyphen/>
              <w:t>ставления алго</w:t>
            </w:r>
            <w:r w:rsidRPr="00A75C8D">
              <w:rPr>
                <w:rFonts w:ascii="Times New Roman" w:eastAsia="Calibri" w:hAnsi="Times New Roman" w:cs="Times New Roman"/>
                <w:color w:val="000000"/>
                <w:spacing w:val="1"/>
                <w:sz w:val="20"/>
                <w:szCs w:val="20"/>
                <w:lang w:eastAsia="ru-RU"/>
              </w:rPr>
              <w:softHyphen/>
              <w:t>ритма выпол</w:t>
            </w:r>
            <w:r w:rsidRPr="00A75C8D">
              <w:rPr>
                <w:rFonts w:ascii="Times New Roman" w:eastAsia="Calibri" w:hAnsi="Times New Roman" w:cs="Times New Roman"/>
                <w:color w:val="000000"/>
                <w:spacing w:val="1"/>
                <w:sz w:val="20"/>
                <w:szCs w:val="20"/>
                <w:lang w:eastAsia="ru-RU"/>
              </w:rPr>
              <w:softHyphen/>
              <w:t>нения задачи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ра</w:t>
            </w:r>
            <w:r w:rsidRPr="00A75C8D">
              <w:rPr>
                <w:rFonts w:ascii="Times New Roman" w:eastAsia="Times New Roman" w:hAnsi="Times New Roman" w:cs="Times New Roman"/>
                <w:color w:val="000000"/>
                <w:spacing w:val="1"/>
                <w:sz w:val="20"/>
                <w:szCs w:val="20"/>
                <w:lang w:eastAsia="ru-RU"/>
              </w:rPr>
              <w:softHyphen/>
              <w:t xml:space="preserve">боты в группе (включая ситуации учебного сотрудничества и проектные формы работы).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отдельных предло</w:t>
            </w:r>
            <w:r w:rsidRPr="00A75C8D">
              <w:rPr>
                <w:rFonts w:ascii="Times New Roman" w:eastAsia="Courier New" w:hAnsi="Times New Roman" w:cs="Times New Roman"/>
                <w:color w:val="000000"/>
                <w:spacing w:val="1"/>
                <w:sz w:val="20"/>
                <w:szCs w:val="20"/>
                <w:lang w:eastAsia="ru-RU"/>
              </w:rPr>
              <w:softHyphen/>
              <w:t>жений</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w:t>
            </w:r>
            <w:r w:rsidRPr="00A75C8D">
              <w:rPr>
                <w:rFonts w:ascii="Times New Roman" w:eastAsia="Calibri" w:hAnsi="Times New Roman" w:cs="Times New Roman"/>
                <w:color w:val="000000"/>
                <w:spacing w:val="1"/>
                <w:sz w:val="20"/>
                <w:szCs w:val="20"/>
                <w:lang w:eastAsia="ru-RU"/>
              </w:rPr>
              <w:softHyphen/>
              <w:t>ний (понятий, способов, действий и т. д.): работа с интерактивной до</w:t>
            </w:r>
            <w:r w:rsidRPr="00A75C8D">
              <w:rPr>
                <w:rFonts w:ascii="Times New Roman" w:eastAsia="Calibri" w:hAnsi="Times New Roman" w:cs="Times New Roman"/>
                <w:color w:val="000000"/>
                <w:spacing w:val="1"/>
                <w:sz w:val="20"/>
                <w:szCs w:val="20"/>
                <w:lang w:eastAsia="ru-RU"/>
              </w:rPr>
              <w:softHyphen/>
              <w:t>ской, составление алгоритма опре</w:t>
            </w:r>
            <w:r w:rsidRPr="00A75C8D">
              <w:rPr>
                <w:rFonts w:ascii="Times New Roman" w:eastAsia="Calibri" w:hAnsi="Times New Roman" w:cs="Times New Roman"/>
                <w:color w:val="000000"/>
                <w:spacing w:val="1"/>
                <w:sz w:val="20"/>
                <w:szCs w:val="20"/>
                <w:lang w:eastAsia="ru-RU"/>
              </w:rPr>
              <w:softHyphen/>
              <w:t>деления типа предложений по цели высказывания, работа в парах силь</w:t>
            </w:r>
            <w:r w:rsidRPr="00A75C8D">
              <w:rPr>
                <w:rFonts w:ascii="Times New Roman" w:eastAsia="Calibri" w:hAnsi="Times New Roman" w:cs="Times New Roman"/>
                <w:color w:val="000000"/>
                <w:spacing w:val="1"/>
                <w:sz w:val="20"/>
                <w:szCs w:val="20"/>
                <w:lang w:eastAsia="ru-RU"/>
              </w:rPr>
              <w:softHyphen/>
              <w:t>ный — слабый (лингвистический анализ текста), проектирование вы</w:t>
            </w:r>
            <w:r w:rsidRPr="00A75C8D">
              <w:rPr>
                <w:rFonts w:ascii="Times New Roman" w:eastAsia="Calibri" w:hAnsi="Times New Roman" w:cs="Times New Roman"/>
                <w:color w:val="000000"/>
                <w:spacing w:val="1"/>
                <w:sz w:val="20"/>
                <w:szCs w:val="20"/>
                <w:lang w:eastAsia="ru-RU"/>
              </w:rPr>
              <w:softHyphen/>
              <w:t>полнения домашнего задания, ком</w:t>
            </w:r>
            <w:r w:rsidRPr="00A75C8D">
              <w:rPr>
                <w:rFonts w:ascii="Times New Roman" w:eastAsia="Calibri" w:hAnsi="Times New Roman" w:cs="Times New Roman"/>
                <w:color w:val="000000"/>
                <w:spacing w:val="1"/>
                <w:sz w:val="20"/>
                <w:szCs w:val="20"/>
                <w:lang w:eastAsia="ru-RU"/>
              </w:rPr>
              <w:softHyphen/>
              <w:t>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Виды предложе</w:t>
            </w:r>
            <w:r w:rsidRPr="00A75C8D">
              <w:rPr>
                <w:rFonts w:ascii="Times New Roman" w:eastAsia="Calibri" w:hAnsi="Times New Roman" w:cs="Times New Roman"/>
                <w:color w:val="000000"/>
                <w:spacing w:val="1"/>
                <w:sz w:val="20"/>
                <w:szCs w:val="20"/>
                <w:lang w:eastAsia="ru-RU"/>
              </w:rPr>
              <w:softHyphen/>
              <w:t>ний по ин</w:t>
            </w:r>
            <w:r w:rsidRPr="00A75C8D">
              <w:rPr>
                <w:rFonts w:ascii="Times New Roman" w:eastAsia="Calibri" w:hAnsi="Times New Roman" w:cs="Times New Roman"/>
                <w:color w:val="000000"/>
                <w:spacing w:val="1"/>
                <w:sz w:val="20"/>
                <w:szCs w:val="20"/>
                <w:lang w:eastAsia="ru-RU"/>
              </w:rPr>
              <w:softHyphen/>
              <w:t>тонации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Урок</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 xml:space="preserve"> «от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Calibri" w:hAnsi="Times New Roman" w:cs="Times New Roman"/>
                <w:color w:val="000000"/>
                <w:spacing w:val="1"/>
                <w:sz w:val="20"/>
                <w:szCs w:val="20"/>
                <w:lang w:eastAsia="ru-RU"/>
              </w:rPr>
              <w:t>формировать навыки  организации и анализа своей деятельности в составе груп</w:t>
            </w:r>
            <w:r w:rsidRPr="00A75C8D">
              <w:rPr>
                <w:rFonts w:ascii="Times New Roman" w:eastAsia="Calibri" w:hAnsi="Times New Roman" w:cs="Times New Roman"/>
                <w:color w:val="000000"/>
                <w:spacing w:val="1"/>
                <w:sz w:val="20"/>
                <w:szCs w:val="20"/>
                <w:lang w:eastAsia="ru-RU"/>
              </w:rPr>
              <w:softHyphen/>
              <w:t>пы</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pacing w:val="1"/>
                <w:sz w:val="20"/>
                <w:szCs w:val="20"/>
                <w:lang w:eastAsia="ru-RU"/>
              </w:rPr>
              <w:softHyphen/>
              <w:t>ния, контроля и самооценки.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предложений с раз</w:t>
            </w:r>
            <w:r w:rsidRPr="00A75C8D">
              <w:rPr>
                <w:rFonts w:ascii="Times New Roman" w:eastAsia="Courier New" w:hAnsi="Times New Roman" w:cs="Times New Roman"/>
                <w:color w:val="000000"/>
                <w:spacing w:val="1"/>
                <w:sz w:val="20"/>
                <w:szCs w:val="20"/>
                <w:lang w:eastAsia="ru-RU"/>
              </w:rPr>
              <w:softHyphen/>
              <w:t>ной эмоциональной окраской</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работа с интерак</w:t>
            </w:r>
            <w:r w:rsidRPr="00A75C8D">
              <w:rPr>
                <w:rFonts w:ascii="Times New Roman" w:eastAsia="Calibri" w:hAnsi="Times New Roman" w:cs="Times New Roman"/>
                <w:color w:val="000000"/>
                <w:spacing w:val="1"/>
                <w:sz w:val="20"/>
                <w:szCs w:val="20"/>
                <w:lang w:eastAsia="ru-RU"/>
              </w:rPr>
              <w:softHyphen/>
              <w:t>тивной доской, групповая работа (языковой анализ текста), проек</w:t>
            </w:r>
            <w:r w:rsidRPr="00A75C8D">
              <w:rPr>
                <w:rFonts w:ascii="Times New Roman" w:eastAsia="Calibri" w:hAnsi="Times New Roman" w:cs="Times New Roman"/>
                <w:color w:val="000000"/>
                <w:spacing w:val="1"/>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Члены предложе</w:t>
            </w:r>
            <w:r w:rsidRPr="00A75C8D">
              <w:rPr>
                <w:rFonts w:ascii="Times New Roman" w:eastAsia="Calibri" w:hAnsi="Times New Roman" w:cs="Times New Roman"/>
                <w:color w:val="000000"/>
                <w:spacing w:val="1"/>
                <w:sz w:val="20"/>
                <w:szCs w:val="20"/>
                <w:lang w:eastAsia="ru-RU"/>
              </w:rPr>
              <w:softHyphen/>
              <w:t>ния. Глав</w:t>
            </w:r>
            <w:r w:rsidRPr="00A75C8D">
              <w:rPr>
                <w:rFonts w:ascii="Times New Roman" w:eastAsia="Calibri" w:hAnsi="Times New Roman" w:cs="Times New Roman"/>
                <w:color w:val="000000"/>
                <w:spacing w:val="1"/>
                <w:sz w:val="20"/>
                <w:szCs w:val="20"/>
                <w:lang w:eastAsia="ru-RU"/>
              </w:rPr>
              <w:softHyphen/>
              <w:t>ные члены предложе</w:t>
            </w:r>
            <w:r w:rsidRPr="00A75C8D">
              <w:rPr>
                <w:rFonts w:ascii="Times New Roman" w:eastAsia="Calibri" w:hAnsi="Times New Roman" w:cs="Times New Roman"/>
                <w:color w:val="000000"/>
                <w:spacing w:val="1"/>
                <w:sz w:val="20"/>
                <w:szCs w:val="20"/>
                <w:lang w:eastAsia="ru-RU"/>
              </w:rPr>
              <w:softHyphen/>
              <w:t>ния. Под</w:t>
            </w:r>
            <w:r w:rsidRPr="00A75C8D">
              <w:rPr>
                <w:rFonts w:ascii="Times New Roman" w:eastAsia="Calibri" w:hAnsi="Times New Roman" w:cs="Times New Roman"/>
                <w:color w:val="000000"/>
                <w:spacing w:val="1"/>
                <w:sz w:val="20"/>
                <w:szCs w:val="20"/>
                <w:lang w:eastAsia="ru-RU"/>
              </w:rPr>
              <w:softHyphen/>
              <w:t>лежащее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Личностные:</w:t>
            </w:r>
            <w:r w:rsidRPr="00A75C8D">
              <w:rPr>
                <w:rFonts w:ascii="Times New Roman" w:eastAsia="Calibri" w:hAnsi="Times New Roman" w:cs="Times New Roman"/>
                <w:color w:val="000000"/>
                <w:spacing w:val="1"/>
                <w:sz w:val="20"/>
                <w:szCs w:val="20"/>
                <w:lang w:eastAsia="ru-RU"/>
              </w:rPr>
              <w:t>формировать навыки  организации и анализа своей деятельности в составе груп</w:t>
            </w:r>
            <w:r w:rsidRPr="00A75C8D">
              <w:rPr>
                <w:rFonts w:ascii="Times New Roman" w:eastAsia="Calibri" w:hAnsi="Times New Roman" w:cs="Times New Roman"/>
                <w:color w:val="000000"/>
                <w:spacing w:val="1"/>
                <w:sz w:val="20"/>
                <w:szCs w:val="20"/>
                <w:lang w:eastAsia="ru-RU"/>
              </w:rPr>
              <w:softHyphen/>
              <w:t>пы</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устанавливать рабочие отношения, эффективно сотрудничать и спо</w:t>
            </w:r>
            <w:r w:rsidRPr="00A75C8D">
              <w:rPr>
                <w:rFonts w:ascii="Times New Roman" w:eastAsia="Times New Roman" w:hAnsi="Times New Roman" w:cs="Times New Roman"/>
                <w:color w:val="000000"/>
                <w:spacing w:val="1"/>
                <w:sz w:val="20"/>
                <w:szCs w:val="20"/>
                <w:lang w:eastAsia="ru-RU"/>
              </w:rPr>
              <w:softHyphen/>
              <w:t xml:space="preserve">собствовать продуктивной кооперации.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главных и второсте</w:t>
            </w:r>
            <w:r w:rsidRPr="00A75C8D">
              <w:rPr>
                <w:rFonts w:ascii="Times New Roman" w:eastAsia="Courier New" w:hAnsi="Times New Roman" w:cs="Times New Roman"/>
                <w:color w:val="000000"/>
                <w:spacing w:val="1"/>
                <w:sz w:val="20"/>
                <w:szCs w:val="20"/>
                <w:lang w:eastAsia="ru-RU"/>
              </w:rPr>
              <w:softHyphen/>
              <w:t>пенных членов предложения</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w:t>
            </w:r>
            <w:r w:rsidRPr="00A75C8D">
              <w:rPr>
                <w:rFonts w:ascii="Times New Roman" w:eastAsia="Calibri" w:hAnsi="Times New Roman" w:cs="Times New Roman"/>
                <w:color w:val="000000"/>
                <w:spacing w:val="1"/>
                <w:sz w:val="20"/>
                <w:szCs w:val="20"/>
                <w:lang w:eastAsia="ru-RU"/>
              </w:rPr>
              <w:softHyphen/>
              <w:t>тельностных способностей и спо</w:t>
            </w:r>
            <w:r w:rsidRPr="00A75C8D">
              <w:rPr>
                <w:rFonts w:ascii="Times New Roman" w:eastAsia="Calibri" w:hAnsi="Times New Roman" w:cs="Times New Roman"/>
                <w:color w:val="000000"/>
                <w:spacing w:val="1"/>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pacing w:val="1"/>
                <w:sz w:val="20"/>
                <w:szCs w:val="20"/>
                <w:lang w:eastAsia="ru-RU"/>
              </w:rPr>
              <w:softHyphen/>
              <w:t>метного содержания: работа в парах по учебнику, работа с алгоритмами определения членов предложения (лингвистическим портфолио), самостоятельная работа (проекти</w:t>
            </w:r>
            <w:r w:rsidRPr="00A75C8D">
              <w:rPr>
                <w:rFonts w:ascii="Times New Roman" w:eastAsia="Calibri" w:hAnsi="Times New Roman" w:cs="Times New Roman"/>
                <w:color w:val="000000"/>
                <w:spacing w:val="1"/>
                <w:sz w:val="20"/>
                <w:szCs w:val="20"/>
                <w:lang w:eastAsia="ru-RU"/>
              </w:rPr>
              <w:softHyphen/>
              <w:t>рование выполнения домашнего задания), комментирование вы</w:t>
            </w:r>
            <w:r w:rsidRPr="00A75C8D">
              <w:rPr>
                <w:rFonts w:ascii="Times New Roman" w:eastAsia="Calibri" w:hAnsi="Times New Roman" w:cs="Times New Roman"/>
                <w:color w:val="000000"/>
                <w:spacing w:val="1"/>
                <w:sz w:val="20"/>
                <w:szCs w:val="20"/>
                <w:lang w:eastAsia="ru-RU"/>
              </w:rPr>
              <w:softHyphen/>
              <w:t>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Сказуемое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 xml:space="preserve"> формировать устойчивую мотивацию к обучению на основе алгоритма выполнения задачи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Комментирование:</w:t>
            </w:r>
            <w:r w:rsidRPr="00A75C8D">
              <w:rPr>
                <w:rFonts w:ascii="Times New Roman" w:eastAsia="Times New Roman" w:hAnsi="Times New Roman" w:cs="Times New Roman"/>
                <w:color w:val="000000"/>
                <w:spacing w:val="1"/>
                <w:sz w:val="20"/>
                <w:szCs w:val="20"/>
                <w:lang w:eastAsia="ru-RU"/>
              </w:rPr>
              <w:t>управлять поведением партнера (контроль, коррекция, оценка дей</w:t>
            </w:r>
            <w:r w:rsidRPr="00A75C8D">
              <w:rPr>
                <w:rFonts w:ascii="Times New Roman" w:eastAsia="Times New Roman" w:hAnsi="Times New Roman" w:cs="Times New Roman"/>
                <w:color w:val="000000"/>
                <w:spacing w:val="1"/>
                <w:sz w:val="20"/>
                <w:szCs w:val="20"/>
                <w:lang w:eastAsia="ru-RU"/>
              </w:rPr>
              <w:softHyphen/>
              <w:t xml:space="preserve">ствия партнера, умение убеждать).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w:t>
            </w:r>
            <w:r w:rsidRPr="00A75C8D">
              <w:rPr>
                <w:rFonts w:ascii="Times New Roman" w:eastAsia="Courier New" w:hAnsi="Times New Roman" w:cs="Times New Roman"/>
                <w:color w:val="000000"/>
                <w:spacing w:val="1"/>
                <w:sz w:val="20"/>
                <w:szCs w:val="20"/>
                <w:lang w:eastAsia="ru-RU"/>
              </w:rPr>
              <w:softHyphen/>
              <w:t>ляемые в ходе исследования главного члена предложения — сказуемого</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w:t>
            </w:r>
            <w:r w:rsidRPr="00A75C8D">
              <w:rPr>
                <w:rFonts w:ascii="Times New Roman" w:eastAsia="Calibri" w:hAnsi="Times New Roman" w:cs="Times New Roman"/>
                <w:color w:val="000000"/>
                <w:spacing w:val="1"/>
                <w:sz w:val="20"/>
                <w:szCs w:val="20"/>
                <w:lang w:eastAsia="ru-RU"/>
              </w:rPr>
              <w:softHyphen/>
              <w:t>тельностных способностей и спо</w:t>
            </w:r>
            <w:r w:rsidRPr="00A75C8D">
              <w:rPr>
                <w:rFonts w:ascii="Times New Roman" w:eastAsia="Calibri" w:hAnsi="Times New Roman" w:cs="Times New Roman"/>
                <w:color w:val="000000"/>
                <w:spacing w:val="1"/>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pacing w:val="1"/>
                <w:sz w:val="20"/>
                <w:szCs w:val="20"/>
                <w:lang w:eastAsia="ru-RU"/>
              </w:rPr>
              <w:softHyphen/>
              <w:t>метного содержания: работа в парах сильный — слабый (анализ пред</w:t>
            </w:r>
            <w:r w:rsidRPr="00A75C8D">
              <w:rPr>
                <w:rFonts w:ascii="Times New Roman" w:eastAsia="Calibri" w:hAnsi="Times New Roman" w:cs="Times New Roman"/>
                <w:color w:val="000000"/>
                <w:spacing w:val="1"/>
                <w:sz w:val="20"/>
                <w:szCs w:val="20"/>
                <w:lang w:eastAsia="ru-RU"/>
              </w:rPr>
              <w:softHyphen/>
              <w:t>ложений), индивидуальная твор</w:t>
            </w:r>
            <w:r w:rsidRPr="00A75C8D">
              <w:rPr>
                <w:rFonts w:ascii="Times New Roman" w:eastAsia="Calibri" w:hAnsi="Times New Roman" w:cs="Times New Roman"/>
                <w:color w:val="000000"/>
                <w:spacing w:val="1"/>
                <w:sz w:val="20"/>
                <w:szCs w:val="20"/>
                <w:lang w:eastAsia="ru-RU"/>
              </w:rPr>
              <w:softHyphen/>
              <w:t>ческая работа по дидактическому материалу с использованием алго</w:t>
            </w:r>
            <w:r w:rsidRPr="00A75C8D">
              <w:rPr>
                <w:rFonts w:ascii="Times New Roman" w:eastAsia="Calibri" w:hAnsi="Times New Roman" w:cs="Times New Roman"/>
                <w:color w:val="000000"/>
                <w:spacing w:val="1"/>
                <w:sz w:val="20"/>
                <w:szCs w:val="20"/>
                <w:lang w:eastAsia="ru-RU"/>
              </w:rPr>
              <w:softHyphen/>
              <w:t>ритмов выполнения задачи, проек</w:t>
            </w:r>
            <w:r w:rsidRPr="00A75C8D">
              <w:rPr>
                <w:rFonts w:ascii="Times New Roman" w:eastAsia="Calibri" w:hAnsi="Times New Roman" w:cs="Times New Roman"/>
                <w:color w:val="000000"/>
                <w:spacing w:val="1"/>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39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Тире ме</w:t>
            </w:r>
            <w:r w:rsidRPr="00A75C8D">
              <w:rPr>
                <w:rFonts w:ascii="Times New Roman" w:eastAsia="Calibri" w:hAnsi="Times New Roman" w:cs="Times New Roman"/>
                <w:color w:val="000000"/>
                <w:spacing w:val="1"/>
                <w:sz w:val="20"/>
                <w:szCs w:val="20"/>
                <w:lang w:eastAsia="ru-RU"/>
              </w:rPr>
              <w:softHyphen/>
              <w:t>жду под</w:t>
            </w:r>
            <w:r w:rsidRPr="00A75C8D">
              <w:rPr>
                <w:rFonts w:ascii="Times New Roman" w:eastAsia="Calibri" w:hAnsi="Times New Roman" w:cs="Times New Roman"/>
                <w:color w:val="000000"/>
                <w:spacing w:val="1"/>
                <w:sz w:val="20"/>
                <w:szCs w:val="20"/>
                <w:lang w:eastAsia="ru-RU"/>
              </w:rPr>
              <w:softHyphen/>
              <w:t>лежащим и сказуе</w:t>
            </w:r>
            <w:r w:rsidRPr="00A75C8D">
              <w:rPr>
                <w:rFonts w:ascii="Times New Roman" w:eastAsia="Calibri" w:hAnsi="Times New Roman" w:cs="Times New Roman"/>
                <w:color w:val="000000"/>
                <w:spacing w:val="1"/>
                <w:sz w:val="20"/>
                <w:szCs w:val="20"/>
                <w:lang w:eastAsia="ru-RU"/>
              </w:rPr>
              <w:softHyphen/>
              <w:t>мым</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познавательный интерес</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pacing w:val="1"/>
                <w:sz w:val="20"/>
                <w:szCs w:val="20"/>
                <w:lang w:eastAsia="ru-RU"/>
              </w:rPr>
              <w:softHyphen/>
              <w:t>ния, контроля и самооценки.</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управлять поведением парт</w:t>
            </w:r>
            <w:r w:rsidRPr="00A75C8D">
              <w:rPr>
                <w:rFonts w:ascii="Times New Roman" w:eastAsia="Times New Roman" w:hAnsi="Times New Roman" w:cs="Times New Roman"/>
                <w:color w:val="000000"/>
                <w:spacing w:val="1"/>
                <w:sz w:val="20"/>
                <w:szCs w:val="20"/>
                <w:lang w:eastAsia="ru-RU"/>
              </w:rPr>
              <w:softHyphen/>
              <w:t>нера (контроль, коррекция, оценка действия партнера, умение убеждать).</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индивидуальная и коллективная работа с тестами, индивидуальное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40</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Times New Roman" w:hAnsi="Times New Roman" w:cs="Times New Roman"/>
                <w:color w:val="000000"/>
                <w:sz w:val="20"/>
                <w:szCs w:val="20"/>
                <w:lang w:eastAsia="ru-RU"/>
              </w:rPr>
              <w:t>Нераспростра</w:t>
            </w:r>
            <w:r w:rsidRPr="00A75C8D">
              <w:rPr>
                <w:rFonts w:ascii="Times New Roman" w:eastAsia="Times New Roman" w:hAnsi="Times New Roman" w:cs="Times New Roman"/>
                <w:color w:val="000000"/>
                <w:sz w:val="20"/>
                <w:szCs w:val="20"/>
                <w:lang w:eastAsia="ru-RU"/>
              </w:rPr>
              <w:softHyphen/>
              <w:t>нённые и рас</w:t>
            </w:r>
            <w:r w:rsidRPr="00A75C8D">
              <w:rPr>
                <w:rFonts w:ascii="Times New Roman" w:eastAsia="Times New Roman" w:hAnsi="Times New Roman" w:cs="Times New Roman"/>
                <w:color w:val="000000"/>
                <w:sz w:val="20"/>
                <w:szCs w:val="20"/>
                <w:lang w:eastAsia="ru-RU"/>
              </w:rPr>
              <w:softHyphen/>
              <w:t>пространённые предложения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уважительное отношение к чужому мнению</w:t>
            </w:r>
          </w:p>
          <w:p w:rsidR="00A75C8D" w:rsidRPr="00A75C8D" w:rsidRDefault="00A75C8D" w:rsidP="00A75C8D">
            <w:pPr>
              <w:widowControl w:val="0"/>
              <w:spacing w:after="0" w:line="240" w:lineRule="auto"/>
              <w:jc w:val="both"/>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Регулятивные: </w:t>
            </w:r>
          </w:p>
          <w:p w:rsidR="00A75C8D" w:rsidRPr="00A75C8D" w:rsidRDefault="00A75C8D" w:rsidP="00A75C8D">
            <w:pPr>
              <w:widowControl w:val="0"/>
              <w:spacing w:after="0" w:line="240" w:lineRule="auto"/>
              <w:jc w:val="both"/>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Cs/>
                <w:iCs/>
                <w:color w:val="000000"/>
                <w:spacing w:val="-4"/>
                <w:sz w:val="20"/>
                <w:szCs w:val="20"/>
                <w:lang w:eastAsia="ru-RU"/>
              </w:rPr>
              <w:t>проявлять познавательную инициативу в учебном сотрудничестве.</w:t>
            </w:r>
          </w:p>
          <w:p w:rsidR="00A75C8D" w:rsidRPr="00A75C8D" w:rsidRDefault="00A75C8D" w:rsidP="00A75C8D">
            <w:pPr>
              <w:widowControl w:val="0"/>
              <w:spacing w:after="0" w:line="240" w:lineRule="auto"/>
              <w:jc w:val="both"/>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Познавательные: </w:t>
            </w:r>
          </w:p>
          <w:p w:rsidR="00A75C8D" w:rsidRPr="00A75C8D" w:rsidRDefault="00A75C8D" w:rsidP="00A75C8D">
            <w:pPr>
              <w:widowControl w:val="0"/>
              <w:spacing w:after="0" w:line="240" w:lineRule="auto"/>
              <w:jc w:val="both"/>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Cs/>
                <w:iCs/>
                <w:color w:val="000000"/>
                <w:spacing w:val="-4"/>
                <w:sz w:val="20"/>
                <w:szCs w:val="20"/>
                <w:lang w:eastAsia="ru-RU"/>
              </w:rPr>
              <w:t>самостоятельно учитывать выделенные учителем ориентиры действия в новом учебном материале</w:t>
            </w:r>
            <w:r w:rsidRPr="00A75C8D">
              <w:rPr>
                <w:rFonts w:ascii="Times New Roman" w:eastAsia="Times New Roman" w:hAnsi="Times New Roman" w:cs="Times New Roman"/>
                <w:b/>
                <w:bCs/>
                <w:i/>
                <w:iCs/>
                <w:color w:val="000000"/>
                <w:spacing w:val="-4"/>
                <w:sz w:val="20"/>
                <w:szCs w:val="20"/>
                <w:lang w:eastAsia="ru-RU"/>
              </w:rPr>
              <w:t>.</w:t>
            </w:r>
          </w:p>
          <w:p w:rsidR="00A75C8D" w:rsidRPr="00A75C8D" w:rsidRDefault="00A75C8D" w:rsidP="00A75C8D">
            <w:pPr>
              <w:widowControl w:val="0"/>
              <w:spacing w:after="0" w:line="240" w:lineRule="auto"/>
              <w:jc w:val="both"/>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p>
          <w:p w:rsidR="00A75C8D" w:rsidRPr="00A75C8D" w:rsidRDefault="00A75C8D" w:rsidP="00A75C8D">
            <w:pPr>
              <w:widowControl w:val="0"/>
              <w:spacing w:after="0" w:line="240" w:lineRule="auto"/>
              <w:jc w:val="both"/>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Cs/>
                <w:iCs/>
                <w:color w:val="000000"/>
                <w:spacing w:val="-4"/>
                <w:sz w:val="20"/>
                <w:szCs w:val="20"/>
                <w:lang w:eastAsia="ru-RU"/>
              </w:rPr>
              <w:t>понимать относительность мнений и подходов к решению проблемы.</w:t>
            </w:r>
          </w:p>
        </w:tc>
        <w:tc>
          <w:tcPr>
            <w:tcW w:w="3213"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индивидуальная и коллективная работа с тестами, индивидуальное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Второстепенные члены предложения. Дополнение </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обучению на основе алгоритма выполнения задачи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pacing w:val="1"/>
                <w:sz w:val="20"/>
                <w:szCs w:val="20"/>
                <w:lang w:eastAsia="ru-RU"/>
              </w:rPr>
              <w:softHyphen/>
              <w:t>ния, контроля и самооценки.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работы над дополнением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групповая работа (ана</w:t>
            </w:r>
            <w:r w:rsidRPr="00A75C8D">
              <w:rPr>
                <w:rFonts w:ascii="Times New Roman" w:eastAsia="Calibri" w:hAnsi="Times New Roman" w:cs="Times New Roman"/>
                <w:color w:val="000000"/>
                <w:spacing w:val="1"/>
                <w:sz w:val="20"/>
                <w:szCs w:val="20"/>
                <w:lang w:eastAsia="ru-RU"/>
              </w:rPr>
              <w:softHyphen/>
              <w:t>лиз предложений), фронтальная беседа по содержанию учебника, индивидуальные задания (составле</w:t>
            </w:r>
            <w:r w:rsidRPr="00A75C8D">
              <w:rPr>
                <w:rFonts w:ascii="Times New Roman" w:eastAsia="Calibri" w:hAnsi="Times New Roman" w:cs="Times New Roman"/>
                <w:color w:val="000000"/>
                <w:spacing w:val="1"/>
                <w:sz w:val="20"/>
                <w:szCs w:val="20"/>
                <w:lang w:eastAsia="ru-RU"/>
              </w:rPr>
              <w:softHyphen/>
              <w:t>ние плана), проектирование выпол</w:t>
            </w:r>
            <w:r w:rsidRPr="00A75C8D">
              <w:rPr>
                <w:rFonts w:ascii="Times New Roman" w:eastAsia="Calibri" w:hAnsi="Times New Roman" w:cs="Times New Roman"/>
                <w:color w:val="000000"/>
                <w:spacing w:val="1"/>
                <w:sz w:val="20"/>
                <w:szCs w:val="20"/>
                <w:lang w:eastAsia="ru-RU"/>
              </w:rPr>
              <w:softHyphen/>
              <w:t>нения домашнего задания, коммен</w:t>
            </w:r>
            <w:r w:rsidRPr="00A75C8D">
              <w:rPr>
                <w:rFonts w:ascii="Times New Roman" w:eastAsia="Calibri" w:hAnsi="Times New Roman" w:cs="Times New Roman"/>
                <w:color w:val="000000"/>
                <w:spacing w:val="1"/>
                <w:sz w:val="20"/>
                <w:szCs w:val="20"/>
                <w:lang w:eastAsia="ru-RU"/>
              </w:rPr>
              <w:softHyphen/>
              <w:t>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Определение </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обучению на основе алгоритма выполнения задачи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управлять поведением партнера (контроль, коррекция, оценка дей</w:t>
            </w:r>
            <w:r w:rsidRPr="00A75C8D">
              <w:rPr>
                <w:rFonts w:ascii="Times New Roman" w:eastAsia="Times New Roman" w:hAnsi="Times New Roman" w:cs="Times New Roman"/>
                <w:color w:val="000000"/>
                <w:spacing w:val="1"/>
                <w:sz w:val="20"/>
                <w:szCs w:val="20"/>
                <w:lang w:eastAsia="ru-RU"/>
              </w:rPr>
              <w:softHyphen/>
              <w:t xml:space="preserve">ствия партнера, умение убеждать).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работы над определением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w:t>
            </w:r>
            <w:r w:rsidRPr="00A75C8D">
              <w:rPr>
                <w:rFonts w:ascii="Times New Roman" w:eastAsia="Calibri" w:hAnsi="Times New Roman" w:cs="Times New Roman"/>
                <w:color w:val="000000"/>
                <w:spacing w:val="1"/>
                <w:sz w:val="20"/>
                <w:szCs w:val="20"/>
                <w:lang w:eastAsia="ru-RU"/>
              </w:rPr>
              <w:softHyphen/>
              <w:t>тельностных способностей и спо</w:t>
            </w:r>
            <w:r w:rsidRPr="00A75C8D">
              <w:rPr>
                <w:rFonts w:ascii="Times New Roman" w:eastAsia="Calibri" w:hAnsi="Times New Roman" w:cs="Times New Roman"/>
                <w:color w:val="000000"/>
                <w:spacing w:val="1"/>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pacing w:val="1"/>
                <w:sz w:val="20"/>
                <w:szCs w:val="20"/>
                <w:lang w:eastAsia="ru-RU"/>
              </w:rPr>
              <w:softHyphen/>
              <w:t>метного содержания: комплексное повторение, индивидуальная работа с лингвистическим портфолио (составление портфолио), группо</w:t>
            </w:r>
            <w:r w:rsidRPr="00A75C8D">
              <w:rPr>
                <w:rFonts w:ascii="Times New Roman" w:eastAsia="Calibri" w:hAnsi="Times New Roman" w:cs="Times New Roman"/>
                <w:color w:val="000000"/>
                <w:spacing w:val="1"/>
                <w:sz w:val="20"/>
                <w:szCs w:val="20"/>
                <w:lang w:eastAsia="ru-RU"/>
              </w:rPr>
              <w:softHyphen/>
              <w:t>вое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Обстоятельство</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навыки индивидуальной и коллективной исследовательской деятельности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управлять поведением партнера (контроль, коррекция, оценка дей</w:t>
            </w:r>
            <w:r w:rsidRPr="00A75C8D">
              <w:rPr>
                <w:rFonts w:ascii="Times New Roman" w:eastAsia="Times New Roman" w:hAnsi="Times New Roman" w:cs="Times New Roman"/>
                <w:color w:val="000000"/>
                <w:spacing w:val="1"/>
                <w:sz w:val="20"/>
                <w:szCs w:val="20"/>
                <w:lang w:eastAsia="ru-RU"/>
              </w:rPr>
              <w:softHyphen/>
              <w:t xml:space="preserve">ствия партнера, умение убеждать).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работы над обстоятельством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работа в парах силь</w:t>
            </w:r>
            <w:r w:rsidRPr="00A75C8D">
              <w:rPr>
                <w:rFonts w:ascii="Times New Roman" w:eastAsia="Calibri" w:hAnsi="Times New Roman" w:cs="Times New Roman"/>
                <w:color w:val="000000"/>
                <w:spacing w:val="1"/>
                <w:sz w:val="20"/>
                <w:szCs w:val="20"/>
                <w:lang w:eastAsia="ru-RU"/>
              </w:rPr>
              <w:softHyphen/>
              <w:t>ный — слабый (лингвистический анализ текста), работа по алгоритму определения микротем текста, про</w:t>
            </w:r>
            <w:r w:rsidRPr="00A75C8D">
              <w:rPr>
                <w:rFonts w:ascii="Times New Roman" w:eastAsia="Calibri" w:hAnsi="Times New Roman" w:cs="Times New Roman"/>
                <w:color w:val="000000"/>
                <w:spacing w:val="1"/>
                <w:sz w:val="20"/>
                <w:szCs w:val="20"/>
                <w:lang w:eastAsia="ru-RU"/>
              </w:rPr>
              <w:softHyphen/>
              <w:t>ектирование выполнения домаш</w:t>
            </w:r>
            <w:r w:rsidRPr="00A75C8D">
              <w:rPr>
                <w:rFonts w:ascii="Times New Roman" w:eastAsia="Calibri" w:hAnsi="Times New Roman" w:cs="Times New Roman"/>
                <w:color w:val="000000"/>
                <w:spacing w:val="1"/>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Предложения с однородными членами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iCs/>
                <w:sz w:val="20"/>
                <w:szCs w:val="20"/>
                <w:lang w:eastAsia="ru-RU"/>
              </w:rPr>
              <w:t>проявлять активность во взаимодействии</w:t>
            </w:r>
            <w:r w:rsidRPr="00A75C8D">
              <w:rPr>
                <w:rFonts w:ascii="Times New Roman" w:eastAsia="Times New Roman" w:hAnsi="Times New Roman" w:cs="Times New Roman"/>
                <w:sz w:val="20"/>
                <w:szCs w:val="20"/>
                <w:lang w:eastAsia="ru-RU"/>
              </w:rPr>
              <w:t xml:space="preserve"> для решения коммуникативных и познавательных задач</w:t>
            </w:r>
          </w:p>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 xml:space="preserve">Регулятивные: </w:t>
            </w:r>
            <w:r w:rsidRPr="00A75C8D">
              <w:rPr>
                <w:rFonts w:ascii="Times New Roman" w:eastAsia="Times New Roman" w:hAnsi="Times New Roman" w:cs="Times New Roman"/>
                <w:iCs/>
                <w:sz w:val="20"/>
                <w:szCs w:val="20"/>
                <w:lang w:eastAsia="ru-RU"/>
              </w:rPr>
              <w:t>проявлять познавательную инициативу в учебном сотрудничестве</w:t>
            </w:r>
            <w:r w:rsidRPr="00A75C8D">
              <w:rPr>
                <w:rFonts w:ascii="Times New Roman" w:eastAsia="Times New Roman" w:hAnsi="Times New Roman" w:cs="Times New Roman"/>
                <w:i/>
                <w:iCs/>
                <w:sz w:val="20"/>
                <w:szCs w:val="20"/>
                <w:lang w:eastAsia="ru-RU"/>
              </w:rPr>
              <w:t>.</w:t>
            </w:r>
          </w:p>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 xml:space="preserve">Познавательные: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iCs/>
                <w:sz w:val="20"/>
                <w:szCs w:val="20"/>
                <w:lang w:eastAsia="ru-RU"/>
              </w:rPr>
              <w:t>самостоятельно учитывать выделенные учителем ориентиры действия в новом учебном материале.</w:t>
            </w:r>
          </w:p>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Коммуникативные: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iCs/>
                <w:sz w:val="20"/>
                <w:szCs w:val="20"/>
                <w:lang w:eastAsia="ru-RU"/>
              </w:rPr>
              <w:t>понимать относительность мнений и подходов к решению проблемы</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индивидуальная и коллективная работа с тестами, индивидуальное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Знаки пре</w:t>
            </w:r>
            <w:r w:rsidRPr="00A75C8D">
              <w:rPr>
                <w:rFonts w:ascii="Times New Roman" w:eastAsia="Calibri" w:hAnsi="Times New Roman" w:cs="Times New Roman"/>
                <w:color w:val="000000"/>
                <w:spacing w:val="1"/>
                <w:sz w:val="20"/>
                <w:szCs w:val="20"/>
                <w:lang w:eastAsia="ru-RU"/>
              </w:rPr>
              <w:softHyphen/>
              <w:t>пинания в предло</w:t>
            </w:r>
            <w:r w:rsidRPr="00A75C8D">
              <w:rPr>
                <w:rFonts w:ascii="Times New Roman" w:eastAsia="Calibri" w:hAnsi="Times New Roman" w:cs="Times New Roman"/>
                <w:color w:val="000000"/>
                <w:spacing w:val="1"/>
                <w:sz w:val="20"/>
                <w:szCs w:val="20"/>
                <w:lang w:eastAsia="ru-RU"/>
              </w:rPr>
              <w:softHyphen/>
              <w:t>жениях с одно</w:t>
            </w:r>
            <w:r w:rsidRPr="00A75C8D">
              <w:rPr>
                <w:rFonts w:ascii="Times New Roman" w:eastAsia="Calibri" w:hAnsi="Times New Roman" w:cs="Times New Roman"/>
                <w:color w:val="000000"/>
                <w:spacing w:val="1"/>
                <w:sz w:val="20"/>
                <w:szCs w:val="20"/>
                <w:lang w:eastAsia="ru-RU"/>
              </w:rPr>
              <w:softHyphen/>
              <w:t>родными членами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изучению и закреплению нового</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pacing w:val="1"/>
                <w:sz w:val="20"/>
                <w:szCs w:val="20"/>
                <w:lang w:eastAsia="ru-RU"/>
              </w:rPr>
              <w:softHyphen/>
              <w:t>ния, контроля и самооценки.</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предложений с од</w:t>
            </w:r>
            <w:r w:rsidRPr="00A75C8D">
              <w:rPr>
                <w:rFonts w:ascii="Times New Roman" w:eastAsia="Courier New" w:hAnsi="Times New Roman" w:cs="Times New Roman"/>
                <w:color w:val="000000"/>
                <w:spacing w:val="1"/>
                <w:sz w:val="20"/>
                <w:szCs w:val="20"/>
                <w:lang w:eastAsia="ru-RU"/>
              </w:rPr>
              <w:softHyphen/>
              <w:t>нородными членами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pacing w:val="1"/>
                <w:sz w:val="20"/>
                <w:szCs w:val="20"/>
                <w:lang w:eastAsia="ru-RU"/>
              </w:rPr>
              <w:softHyphen/>
              <w:t>вания собственных затруднений в деятельности): индивидуальная работа с тестами, работа с интерак</w:t>
            </w:r>
            <w:r w:rsidRPr="00A75C8D">
              <w:rPr>
                <w:rFonts w:ascii="Times New Roman" w:eastAsia="Calibri" w:hAnsi="Times New Roman" w:cs="Times New Roman"/>
                <w:color w:val="000000"/>
                <w:spacing w:val="1"/>
                <w:sz w:val="20"/>
                <w:szCs w:val="20"/>
                <w:lang w:eastAsia="ru-RU"/>
              </w:rPr>
              <w:softHyphen/>
              <w:t>тивной доской (конспектирование материала по памятке), проекти</w:t>
            </w:r>
            <w:r w:rsidRPr="00A75C8D">
              <w:rPr>
                <w:rFonts w:ascii="Times New Roman" w:eastAsia="Calibri" w:hAnsi="Times New Roman" w:cs="Times New Roman"/>
                <w:color w:val="000000"/>
                <w:spacing w:val="1"/>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Обобщающие слова при однородных членах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навыки индивидуальной и коллективной исследовательской деятельности на основе алгоритма</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учебного сотрудничества в ходе индивидуаль</w:t>
            </w:r>
            <w:r w:rsidRPr="00A75C8D">
              <w:rPr>
                <w:rFonts w:ascii="Times New Roman" w:eastAsia="Times New Roman" w:hAnsi="Times New Roman" w:cs="Times New Roman"/>
                <w:color w:val="000000"/>
                <w:spacing w:val="1"/>
                <w:sz w:val="20"/>
                <w:szCs w:val="20"/>
                <w:lang w:eastAsia="ru-RU"/>
              </w:rPr>
              <w:softHyphen/>
              <w:t>ной и групповой работы.</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предложений с об</w:t>
            </w:r>
            <w:r w:rsidRPr="00A75C8D">
              <w:rPr>
                <w:rFonts w:ascii="Times New Roman" w:eastAsia="Courier New" w:hAnsi="Times New Roman" w:cs="Times New Roman"/>
                <w:color w:val="000000"/>
                <w:spacing w:val="1"/>
                <w:sz w:val="20"/>
                <w:szCs w:val="20"/>
                <w:lang w:eastAsia="ru-RU"/>
              </w:rPr>
              <w:softHyphen/>
              <w:t>общающими словами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работа с учебником (конспектирование статьи по па</w:t>
            </w:r>
            <w:r w:rsidRPr="00A75C8D">
              <w:rPr>
                <w:rFonts w:ascii="Times New Roman" w:eastAsia="Calibri" w:hAnsi="Times New Roman" w:cs="Times New Roman"/>
                <w:color w:val="000000"/>
                <w:spacing w:val="1"/>
                <w:sz w:val="20"/>
                <w:szCs w:val="20"/>
                <w:lang w:eastAsia="ru-RU"/>
              </w:rPr>
              <w:softHyphen/>
              <w:t>мятке), групповая работа (состав</w:t>
            </w:r>
            <w:r w:rsidRPr="00A75C8D">
              <w:rPr>
                <w:rFonts w:ascii="Times New Roman" w:eastAsia="Calibri" w:hAnsi="Times New Roman" w:cs="Times New Roman"/>
                <w:color w:val="000000"/>
                <w:spacing w:val="1"/>
                <w:sz w:val="20"/>
                <w:szCs w:val="20"/>
                <w:lang w:eastAsia="ru-RU"/>
              </w:rPr>
              <w:softHyphen/>
              <w:t>ление алгоритма постановки зна</w:t>
            </w:r>
            <w:r w:rsidRPr="00A75C8D">
              <w:rPr>
                <w:rFonts w:ascii="Times New Roman" w:eastAsia="Calibri" w:hAnsi="Times New Roman" w:cs="Times New Roman"/>
                <w:color w:val="000000"/>
                <w:spacing w:val="1"/>
                <w:sz w:val="20"/>
                <w:szCs w:val="20"/>
                <w:lang w:eastAsia="ru-RU"/>
              </w:rPr>
              <w:softHyphen/>
              <w:t>ков препинания при однородных членах), индивидуальная работа по учебнику и дидактическому ма</w:t>
            </w:r>
            <w:r w:rsidRPr="00A75C8D">
              <w:rPr>
                <w:rFonts w:ascii="Times New Roman" w:eastAsia="Calibri" w:hAnsi="Times New Roman" w:cs="Times New Roman"/>
                <w:color w:val="000000"/>
                <w:spacing w:val="1"/>
                <w:sz w:val="20"/>
                <w:szCs w:val="20"/>
                <w:lang w:eastAsia="ru-RU"/>
              </w:rPr>
              <w:softHyphen/>
              <w:t>териалу, проектирование выполне</w:t>
            </w:r>
            <w:r w:rsidRPr="00A75C8D">
              <w:rPr>
                <w:rFonts w:ascii="Times New Roman" w:eastAsia="Calibri" w:hAnsi="Times New Roman" w:cs="Times New Roman"/>
                <w:color w:val="000000"/>
                <w:spacing w:val="1"/>
                <w:sz w:val="20"/>
                <w:szCs w:val="20"/>
                <w:lang w:eastAsia="ru-RU"/>
              </w:rPr>
              <w:softHyphen/>
              <w:t>ния домашнего задания, комменти</w:t>
            </w:r>
            <w:r w:rsidRPr="00A75C8D">
              <w:rPr>
                <w:rFonts w:ascii="Times New Roman" w:eastAsia="Calibri" w:hAnsi="Times New Roman" w:cs="Times New Roman"/>
                <w:color w:val="000000"/>
                <w:spacing w:val="1"/>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Предложения с обращениями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Урок</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 xml:space="preserve"> «от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изучению и закреплению нового</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управлять поведением партнера (контроль, коррекция, оценка дей</w:t>
            </w:r>
            <w:r w:rsidRPr="00A75C8D">
              <w:rPr>
                <w:rFonts w:ascii="Times New Roman" w:eastAsia="Times New Roman" w:hAnsi="Times New Roman" w:cs="Times New Roman"/>
                <w:color w:val="000000"/>
                <w:spacing w:val="1"/>
                <w:sz w:val="20"/>
                <w:szCs w:val="20"/>
                <w:lang w:eastAsia="ru-RU"/>
              </w:rPr>
              <w:softHyphen/>
              <w:t xml:space="preserve">ствия партнера, умение убеждать).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w:t>
            </w:r>
            <w:r w:rsidRPr="00A75C8D">
              <w:rPr>
                <w:rFonts w:ascii="Times New Roman" w:eastAsia="Courier New" w:hAnsi="Times New Roman" w:cs="Times New Roman"/>
                <w:color w:val="000000"/>
                <w:spacing w:val="1"/>
                <w:sz w:val="20"/>
                <w:szCs w:val="20"/>
                <w:lang w:eastAsia="ru-RU"/>
              </w:rPr>
              <w:softHyphen/>
              <w:t>ляемые в ходе исследования предложений с обращениями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урок-презентация, работа с орфограммами, проекти</w:t>
            </w:r>
            <w:r w:rsidRPr="00A75C8D">
              <w:rPr>
                <w:rFonts w:ascii="Times New Roman" w:eastAsia="Calibri" w:hAnsi="Times New Roman" w:cs="Times New Roman"/>
                <w:color w:val="000000"/>
                <w:spacing w:val="1"/>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Письмо</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Р.р. Урок развивающе-го контроля </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устойчивый интерес к творческой деятельности, проявлять креативные способности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организовывать и пла</w:t>
            </w:r>
            <w:r w:rsidRPr="00A75C8D">
              <w:rPr>
                <w:rFonts w:ascii="Times New Roman" w:eastAsia="Times New Roman" w:hAnsi="Times New Roman" w:cs="Times New Roman"/>
                <w:color w:val="000000"/>
                <w:spacing w:val="1"/>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 xml:space="preserve">мые в ходе исследования жанра </w:t>
            </w:r>
            <w:r w:rsidRPr="00A75C8D">
              <w:rPr>
                <w:rFonts w:ascii="Times New Roman" w:eastAsia="Courier New" w:hAnsi="Times New Roman" w:cs="Times New Roman"/>
                <w:i/>
                <w:iCs/>
                <w:color w:val="000000"/>
                <w:spacing w:val="-1"/>
                <w:sz w:val="20"/>
                <w:szCs w:val="20"/>
                <w:lang w:eastAsia="ru-RU"/>
              </w:rPr>
              <w:t>письмо</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к осуществлению контрольной функции; контроль и самоконтроль изученных понятий, алгоритма написания письма: работа в парах сильный — слабый (выявление жан- рово-стилистических особенностей письма) по алгоритму, индивиду</w:t>
            </w:r>
            <w:r w:rsidRPr="00A75C8D">
              <w:rPr>
                <w:rFonts w:ascii="Times New Roman" w:eastAsia="Calibri" w:hAnsi="Times New Roman" w:cs="Times New Roman"/>
                <w:color w:val="000000"/>
                <w:spacing w:val="1"/>
                <w:sz w:val="20"/>
                <w:szCs w:val="20"/>
                <w:lang w:eastAsia="ru-RU"/>
              </w:rPr>
              <w:softHyphen/>
              <w:t>альная творческая работа (состав</w:t>
            </w:r>
            <w:r w:rsidRPr="00A75C8D">
              <w:rPr>
                <w:rFonts w:ascii="Times New Roman" w:eastAsia="Calibri" w:hAnsi="Times New Roman" w:cs="Times New Roman"/>
                <w:color w:val="000000"/>
                <w:spacing w:val="1"/>
                <w:sz w:val="20"/>
                <w:szCs w:val="20"/>
                <w:lang w:eastAsia="ru-RU"/>
              </w:rPr>
              <w:softHyphen/>
              <w:t>ление плана письма, чернового варианта работы) при помощи кон</w:t>
            </w:r>
            <w:r w:rsidRPr="00A75C8D">
              <w:rPr>
                <w:rFonts w:ascii="Times New Roman" w:eastAsia="Calibri" w:hAnsi="Times New Roman" w:cs="Times New Roman"/>
                <w:color w:val="000000"/>
                <w:spacing w:val="1"/>
                <w:sz w:val="20"/>
                <w:szCs w:val="20"/>
                <w:lang w:eastAsia="ru-RU"/>
              </w:rPr>
              <w:softHyphen/>
              <w:t>сультанта, проектирование выпол</w:t>
            </w:r>
            <w:r w:rsidRPr="00A75C8D">
              <w:rPr>
                <w:rFonts w:ascii="Times New Roman" w:eastAsia="Calibri" w:hAnsi="Times New Roman" w:cs="Times New Roman"/>
                <w:color w:val="000000"/>
                <w:spacing w:val="1"/>
                <w:sz w:val="20"/>
                <w:szCs w:val="20"/>
                <w:lang w:eastAsia="ru-RU"/>
              </w:rPr>
              <w:softHyphen/>
              <w:t>нения домашнего задания, коммен</w:t>
            </w:r>
            <w:r w:rsidRPr="00A75C8D">
              <w:rPr>
                <w:rFonts w:ascii="Times New Roman" w:eastAsia="Calibri" w:hAnsi="Times New Roman" w:cs="Times New Roman"/>
                <w:color w:val="000000"/>
                <w:spacing w:val="1"/>
                <w:sz w:val="20"/>
                <w:szCs w:val="20"/>
                <w:lang w:eastAsia="ru-RU"/>
              </w:rPr>
              <w:softHyphen/>
              <w:t>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49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Синтаксический и пунктуационный разбор простого предложения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обучению на основе алгоритма выполнения задачи</w:t>
            </w:r>
          </w:p>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i/>
                <w:sz w:val="20"/>
                <w:szCs w:val="20"/>
                <w:lang w:eastAsia="ru-RU"/>
              </w:rPr>
              <w:t>Регулятивные:</w:t>
            </w:r>
            <w:r w:rsidRPr="00A75C8D">
              <w:rPr>
                <w:rFonts w:ascii="Times New Roman" w:eastAsia="Times New Roman" w:hAnsi="Times New Roman" w:cs="Times New Roman"/>
                <w:sz w:val="20"/>
                <w:szCs w:val="20"/>
                <w:lang w:eastAsia="ru-RU"/>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i/>
                <w:sz w:val="20"/>
                <w:szCs w:val="20"/>
                <w:lang w:eastAsia="ru-RU"/>
              </w:rPr>
              <w:t>Познавательные:</w:t>
            </w:r>
            <w:r w:rsidRPr="00A75C8D">
              <w:rPr>
                <w:rFonts w:ascii="Times New Roman" w:eastAsia="Times New Roman" w:hAnsi="Times New Roman" w:cs="Times New Roman"/>
                <w:sz w:val="20"/>
                <w:szCs w:val="20"/>
                <w:lang w:eastAsia="ru-RU"/>
              </w:rPr>
              <w:t>осуществлять анализ объектов с выделением существенных и несущественных признаков</w:t>
            </w:r>
          </w:p>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Коммуникативные:</w:t>
            </w:r>
            <w:r w:rsidRPr="00A75C8D">
              <w:rPr>
                <w:rFonts w:ascii="Times New Roman" w:eastAsia="Times New Roman" w:hAnsi="Times New Roman" w:cs="Times New Roman"/>
                <w:sz w:val="20"/>
                <w:szCs w:val="20"/>
                <w:lang w:eastAsia="ru-RU"/>
              </w:rPr>
              <w:t>строить монологическое высказывание, владеть диалогической формой речи.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(фиксирова</w:t>
            </w:r>
            <w:r w:rsidRPr="00A75C8D">
              <w:rPr>
                <w:rFonts w:ascii="Times New Roman" w:eastAsia="Calibri" w:hAnsi="Times New Roman" w:cs="Times New Roman"/>
                <w:color w:val="000000"/>
                <w:spacing w:val="1"/>
                <w:sz w:val="20"/>
                <w:szCs w:val="20"/>
                <w:lang w:eastAsia="ru-RU"/>
              </w:rPr>
              <w:softHyphen/>
              <w:t>ния собственных затруднений в дея</w:t>
            </w:r>
            <w:r w:rsidRPr="00A75C8D">
              <w:rPr>
                <w:rFonts w:ascii="Times New Roman" w:eastAsia="Calibri" w:hAnsi="Times New Roman" w:cs="Times New Roman"/>
                <w:color w:val="000000"/>
                <w:spacing w:val="1"/>
                <w:sz w:val="20"/>
                <w:szCs w:val="20"/>
                <w:lang w:eastAsia="ru-RU"/>
              </w:rPr>
              <w:softHyphen/>
              <w:t>тельности): работа в парах сильный — слабый по составлению памятки к разбору простого предложения, фронтальная работа с орфограмма</w:t>
            </w:r>
            <w:r w:rsidRPr="00A75C8D">
              <w:rPr>
                <w:rFonts w:ascii="Times New Roman" w:eastAsia="Calibri" w:hAnsi="Times New Roman" w:cs="Times New Roman"/>
                <w:color w:val="000000"/>
                <w:spacing w:val="1"/>
                <w:sz w:val="20"/>
                <w:szCs w:val="20"/>
                <w:lang w:eastAsia="ru-RU"/>
              </w:rPr>
              <w:softHyphen/>
              <w:t>ми (по дидактическому материалу), индивидуальное проектирование вы</w:t>
            </w:r>
            <w:r w:rsidRPr="00A75C8D">
              <w:rPr>
                <w:rFonts w:ascii="Times New Roman" w:eastAsia="Calibri" w:hAnsi="Times New Roman" w:cs="Times New Roman"/>
                <w:color w:val="000000"/>
                <w:spacing w:val="1"/>
                <w:sz w:val="20"/>
                <w:szCs w:val="20"/>
                <w:lang w:eastAsia="ru-RU"/>
              </w:rPr>
              <w:softHyphen/>
              <w:t>полнения домашнего задания, ком</w:t>
            </w:r>
            <w:r w:rsidRPr="00A75C8D">
              <w:rPr>
                <w:rFonts w:ascii="Times New Roman" w:eastAsia="Calibri" w:hAnsi="Times New Roman" w:cs="Times New Roman"/>
                <w:color w:val="000000"/>
                <w:spacing w:val="1"/>
                <w:sz w:val="20"/>
                <w:szCs w:val="20"/>
                <w:lang w:eastAsia="ru-RU"/>
              </w:rPr>
              <w:softHyphen/>
              <w:t>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Простые и сложные предложения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sz w:val="20"/>
                <w:szCs w:val="20"/>
                <w:lang w:eastAsia="ru-RU"/>
              </w:rPr>
              <w:t>формировать способность к саморазвитию, мотивацию к познанию, учёбе</w:t>
            </w:r>
          </w:p>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Регулятивные:</w:t>
            </w:r>
            <w:r w:rsidRPr="00A75C8D">
              <w:rPr>
                <w:rFonts w:ascii="Times New Roman" w:eastAsia="Times New Roman" w:hAnsi="Times New Roman" w:cs="Times New Roman"/>
                <w:sz w:val="20"/>
                <w:szCs w:val="20"/>
                <w:lang w:eastAsia="ru-RU"/>
              </w:rPr>
              <w:t xml:space="preserve">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 </w:t>
            </w:r>
          </w:p>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i/>
                <w:sz w:val="20"/>
                <w:szCs w:val="20"/>
                <w:lang w:eastAsia="ru-RU"/>
              </w:rPr>
              <w:t>Познавательные:</w:t>
            </w:r>
            <w:r w:rsidRPr="00A75C8D">
              <w:rPr>
                <w:rFonts w:ascii="Times New Roman" w:eastAsia="Times New Roman" w:hAnsi="Times New Roman" w:cs="Times New Roman"/>
                <w:sz w:val="20"/>
                <w:szCs w:val="20"/>
                <w:lang w:eastAsia="ru-RU"/>
              </w:rPr>
              <w:t>выделять существенную информацию из сообщений разных видов.</w:t>
            </w:r>
          </w:p>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Коммуникативные:</w:t>
            </w:r>
            <w:r w:rsidRPr="00A75C8D">
              <w:rPr>
                <w:rFonts w:ascii="Times New Roman" w:eastAsia="Times New Roman" w:hAnsi="Times New Roman" w:cs="Times New Roman"/>
                <w:sz w:val="20"/>
                <w:szCs w:val="20"/>
                <w:lang w:eastAsia="ru-RU"/>
              </w:rPr>
              <w:t>ориентироваться на позицию партнёра в общении и взаимодействии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работа с учебником (конспектирование статьи по па</w:t>
            </w:r>
            <w:r w:rsidRPr="00A75C8D">
              <w:rPr>
                <w:rFonts w:ascii="Times New Roman" w:eastAsia="Calibri" w:hAnsi="Times New Roman" w:cs="Times New Roman"/>
                <w:color w:val="000000"/>
                <w:spacing w:val="1"/>
                <w:sz w:val="20"/>
                <w:szCs w:val="20"/>
                <w:lang w:eastAsia="ru-RU"/>
              </w:rPr>
              <w:softHyphen/>
              <w:t>мятке), групповая работа (состав</w:t>
            </w:r>
            <w:r w:rsidRPr="00A75C8D">
              <w:rPr>
                <w:rFonts w:ascii="Times New Roman" w:eastAsia="Calibri" w:hAnsi="Times New Roman" w:cs="Times New Roman"/>
                <w:color w:val="000000"/>
                <w:spacing w:val="1"/>
                <w:sz w:val="20"/>
                <w:szCs w:val="20"/>
                <w:lang w:eastAsia="ru-RU"/>
              </w:rPr>
              <w:softHyphen/>
              <w:t>ление алгоритма постановки зна</w:t>
            </w:r>
            <w:r w:rsidRPr="00A75C8D">
              <w:rPr>
                <w:rFonts w:ascii="Times New Roman" w:eastAsia="Calibri" w:hAnsi="Times New Roman" w:cs="Times New Roman"/>
                <w:color w:val="000000"/>
                <w:spacing w:val="1"/>
                <w:sz w:val="20"/>
                <w:szCs w:val="20"/>
                <w:lang w:eastAsia="ru-RU"/>
              </w:rPr>
              <w:softHyphen/>
              <w:t>ков препинания при однородных членах), индивидуальная работа по учебнику и дидактическому ма</w:t>
            </w:r>
            <w:r w:rsidRPr="00A75C8D">
              <w:rPr>
                <w:rFonts w:ascii="Times New Roman" w:eastAsia="Calibri" w:hAnsi="Times New Roman" w:cs="Times New Roman"/>
                <w:color w:val="000000"/>
                <w:spacing w:val="1"/>
                <w:sz w:val="20"/>
                <w:szCs w:val="20"/>
                <w:lang w:eastAsia="ru-RU"/>
              </w:rPr>
              <w:softHyphen/>
              <w:t>териалу, проектирование выполне</w:t>
            </w:r>
            <w:r w:rsidRPr="00A75C8D">
              <w:rPr>
                <w:rFonts w:ascii="Times New Roman" w:eastAsia="Calibri" w:hAnsi="Times New Roman" w:cs="Times New Roman"/>
                <w:color w:val="000000"/>
                <w:spacing w:val="1"/>
                <w:sz w:val="20"/>
                <w:szCs w:val="20"/>
                <w:lang w:eastAsia="ru-RU"/>
              </w:rPr>
              <w:softHyphen/>
              <w:t>ния домашнего задания, комменти</w:t>
            </w:r>
            <w:r w:rsidRPr="00A75C8D">
              <w:rPr>
                <w:rFonts w:ascii="Times New Roman" w:eastAsia="Calibri" w:hAnsi="Times New Roman" w:cs="Times New Roman"/>
                <w:color w:val="000000"/>
                <w:spacing w:val="1"/>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Синтаксиче</w:t>
            </w:r>
            <w:r w:rsidRPr="00A75C8D">
              <w:rPr>
                <w:rFonts w:ascii="Times New Roman" w:eastAsia="Times New Roman" w:hAnsi="Times New Roman" w:cs="Times New Roman"/>
                <w:color w:val="000000"/>
                <w:sz w:val="20"/>
                <w:szCs w:val="20"/>
                <w:lang w:eastAsia="ru-RU"/>
              </w:rPr>
              <w:softHyphen/>
              <w:t>ский разбор сложного пред</w:t>
            </w:r>
            <w:r w:rsidRPr="00A75C8D">
              <w:rPr>
                <w:rFonts w:ascii="Times New Roman" w:eastAsia="Times New Roman" w:hAnsi="Times New Roman" w:cs="Times New Roman"/>
                <w:color w:val="000000"/>
                <w:sz w:val="20"/>
                <w:szCs w:val="20"/>
                <w:lang w:eastAsia="ru-RU"/>
              </w:rPr>
              <w:softHyphen/>
              <w:t>ложения.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изучению и закреплению нового</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учебного сотрудничества в ходе индивидуаль</w:t>
            </w:r>
            <w:r w:rsidRPr="00A75C8D">
              <w:rPr>
                <w:rFonts w:ascii="Times New Roman" w:eastAsia="Times New Roman" w:hAnsi="Times New Roman" w:cs="Times New Roman"/>
                <w:color w:val="000000"/>
                <w:spacing w:val="1"/>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сложного предложе</w:t>
            </w:r>
            <w:r w:rsidRPr="00A75C8D">
              <w:rPr>
                <w:rFonts w:ascii="Times New Roman" w:eastAsia="Courier New" w:hAnsi="Times New Roman" w:cs="Times New Roman"/>
                <w:color w:val="000000"/>
                <w:spacing w:val="1"/>
                <w:sz w:val="20"/>
                <w:szCs w:val="20"/>
                <w:lang w:eastAsia="ru-RU"/>
              </w:rPr>
              <w:softHyphen/>
              <w:t>ния как синтаксической единицы</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(фиксирова</w:t>
            </w:r>
            <w:r w:rsidRPr="00A75C8D">
              <w:rPr>
                <w:rFonts w:ascii="Times New Roman" w:eastAsia="Calibri" w:hAnsi="Times New Roman" w:cs="Times New Roman"/>
                <w:color w:val="000000"/>
                <w:spacing w:val="1"/>
                <w:sz w:val="20"/>
                <w:szCs w:val="20"/>
                <w:lang w:eastAsia="ru-RU"/>
              </w:rPr>
              <w:softHyphen/>
              <w:t>ния собственных затруднений в дея</w:t>
            </w:r>
            <w:r w:rsidRPr="00A75C8D">
              <w:rPr>
                <w:rFonts w:ascii="Times New Roman" w:eastAsia="Calibri" w:hAnsi="Times New Roman" w:cs="Times New Roman"/>
                <w:color w:val="000000"/>
                <w:spacing w:val="1"/>
                <w:sz w:val="20"/>
                <w:szCs w:val="20"/>
                <w:lang w:eastAsia="ru-RU"/>
              </w:rPr>
              <w:softHyphen/>
              <w:t>тельности): работа в парах сильный — слабый по составлению памятки к разбору сложного предложения, фронтальная работа с орфограмма</w:t>
            </w:r>
            <w:r w:rsidRPr="00A75C8D">
              <w:rPr>
                <w:rFonts w:ascii="Times New Roman" w:eastAsia="Calibri" w:hAnsi="Times New Roman" w:cs="Times New Roman"/>
                <w:color w:val="000000"/>
                <w:spacing w:val="1"/>
                <w:sz w:val="20"/>
                <w:szCs w:val="20"/>
                <w:lang w:eastAsia="ru-RU"/>
              </w:rPr>
              <w:softHyphen/>
              <w:t>ми (по дидактическому материалу), индивидуальное проектирование вы</w:t>
            </w:r>
            <w:r w:rsidRPr="00A75C8D">
              <w:rPr>
                <w:rFonts w:ascii="Times New Roman" w:eastAsia="Calibri" w:hAnsi="Times New Roman" w:cs="Times New Roman"/>
                <w:color w:val="000000"/>
                <w:spacing w:val="1"/>
                <w:sz w:val="20"/>
                <w:szCs w:val="20"/>
                <w:lang w:eastAsia="ru-RU"/>
              </w:rPr>
              <w:softHyphen/>
              <w:t>полнения домашнего задания, ком</w:t>
            </w:r>
            <w:r w:rsidRPr="00A75C8D">
              <w:rPr>
                <w:rFonts w:ascii="Times New Roman" w:eastAsia="Calibri" w:hAnsi="Times New Roman" w:cs="Times New Roman"/>
                <w:color w:val="000000"/>
                <w:spacing w:val="1"/>
                <w:sz w:val="20"/>
                <w:szCs w:val="20"/>
                <w:lang w:eastAsia="ru-RU"/>
              </w:rPr>
              <w:softHyphen/>
              <w:t>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52-53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Прямая речь. Знаки препинания в предложениях с прямой речью</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Уроки «открытия»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навыки творческого конструирования по алгоритму</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организовывать и пла</w:t>
            </w:r>
            <w:r w:rsidRPr="00A75C8D">
              <w:rPr>
                <w:rFonts w:ascii="Times New Roman" w:eastAsia="Times New Roman" w:hAnsi="Times New Roman" w:cs="Times New Roman"/>
                <w:color w:val="000000"/>
                <w:spacing w:val="1"/>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w:t>
            </w:r>
            <w:r w:rsidRPr="00A75C8D">
              <w:rPr>
                <w:rFonts w:ascii="Times New Roman" w:eastAsia="Courier New" w:hAnsi="Times New Roman" w:cs="Times New Roman"/>
                <w:color w:val="000000"/>
                <w:spacing w:val="1"/>
                <w:sz w:val="20"/>
                <w:szCs w:val="20"/>
                <w:lang w:eastAsia="ru-RU"/>
              </w:rPr>
              <w:softHyphen/>
              <w:t>ляемые в ходе исследования предложений с прямой речью</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pacing w:val="1"/>
                <w:sz w:val="20"/>
                <w:szCs w:val="20"/>
                <w:lang w:eastAsia="ru-RU"/>
              </w:rPr>
              <w:softHyphen/>
              <w:t>ствий и т. д.): фронтальная работа с печатными тетрадями, работа в па</w:t>
            </w:r>
            <w:r w:rsidRPr="00A75C8D">
              <w:rPr>
                <w:rFonts w:ascii="Times New Roman" w:eastAsia="Calibri" w:hAnsi="Times New Roman" w:cs="Times New Roman"/>
                <w:color w:val="000000"/>
                <w:spacing w:val="1"/>
                <w:sz w:val="20"/>
                <w:szCs w:val="20"/>
                <w:lang w:eastAsia="ru-RU"/>
              </w:rPr>
              <w:softHyphen/>
              <w:t>рах сильный — слабый (конструиро-. вание предложений с прямой речью на основе памятки), индивидуаль</w:t>
            </w:r>
            <w:r w:rsidRPr="00A75C8D">
              <w:rPr>
                <w:rFonts w:ascii="Times New Roman" w:eastAsia="Calibri" w:hAnsi="Times New Roman" w:cs="Times New Roman"/>
                <w:color w:val="000000"/>
                <w:spacing w:val="1"/>
                <w:sz w:val="20"/>
                <w:szCs w:val="20"/>
                <w:lang w:eastAsia="ru-RU"/>
              </w:rPr>
              <w:softHyphen/>
              <w:t>ное проектирование выполнения домашнего задания, комментирова</w:t>
            </w:r>
            <w:r w:rsidRPr="00A75C8D">
              <w:rPr>
                <w:rFonts w:ascii="Times New Roman" w:eastAsia="Calibri" w:hAnsi="Times New Roman" w:cs="Times New Roman"/>
                <w:color w:val="000000"/>
                <w:spacing w:val="1"/>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Диалог</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Calibri" w:hAnsi="Times New Roman" w:cs="Times New Roman"/>
                <w:color w:val="000000"/>
                <w:spacing w:val="1"/>
                <w:sz w:val="20"/>
                <w:szCs w:val="20"/>
                <w:lang w:eastAsia="ru-RU"/>
              </w:rPr>
            </w:pPr>
            <w:r w:rsidRPr="00A75C8D">
              <w:rPr>
                <w:rFonts w:ascii="Times New Roman" w:eastAsia="Calibri" w:hAnsi="Times New Roman" w:cs="Times New Roman"/>
                <w:color w:val="000000"/>
                <w:spacing w:val="1"/>
                <w:sz w:val="20"/>
                <w:szCs w:val="20"/>
                <w:lang w:eastAsia="ru-RU"/>
              </w:rPr>
              <w:t xml:space="preserve">Урок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«от</w:t>
            </w:r>
            <w:r w:rsidRPr="00A75C8D">
              <w:rPr>
                <w:rFonts w:ascii="Times New Roman" w:eastAsia="Calibri" w:hAnsi="Times New Roman" w:cs="Times New Roman"/>
                <w:color w:val="000000"/>
                <w:spacing w:val="1"/>
                <w:sz w:val="20"/>
                <w:szCs w:val="20"/>
                <w:lang w:eastAsia="ru-RU"/>
              </w:rPr>
              <w:softHyphen/>
              <w:t>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познавательный интерес к изучению нового, способам обобщения и систематизации знаний</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pacing w:val="1"/>
                <w:sz w:val="20"/>
                <w:szCs w:val="20"/>
                <w:lang w:eastAsia="ru-RU"/>
              </w:rPr>
              <w:softHyphen/>
              <w:t xml:space="preserve">ния, контроля и самооценки действия.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w:t>
            </w:r>
            <w:r w:rsidRPr="00A75C8D">
              <w:rPr>
                <w:rFonts w:ascii="Times New Roman" w:eastAsia="Courier New" w:hAnsi="Times New Roman" w:cs="Times New Roman"/>
                <w:color w:val="000000"/>
                <w:spacing w:val="1"/>
                <w:sz w:val="20"/>
                <w:szCs w:val="20"/>
                <w:lang w:eastAsia="ru-RU"/>
              </w:rPr>
              <w:softHyphen/>
              <w:t>ления, процессы, связи и отношения, вы</w:t>
            </w:r>
            <w:r w:rsidRPr="00A75C8D">
              <w:rPr>
                <w:rFonts w:ascii="Times New Roman" w:eastAsia="Courier New" w:hAnsi="Times New Roman" w:cs="Times New Roman"/>
                <w:color w:val="000000"/>
                <w:spacing w:val="1"/>
                <w:sz w:val="20"/>
                <w:szCs w:val="20"/>
                <w:lang w:eastAsia="ru-RU"/>
              </w:rPr>
              <w:softHyphen/>
              <w:t>являемые в ходе исследования прямой речи и диалога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построения и реализации новых знаний (понятий, способов, дейст</w:t>
            </w:r>
            <w:r w:rsidRPr="00A75C8D">
              <w:rPr>
                <w:rFonts w:ascii="Times New Roman" w:eastAsia="Calibri" w:hAnsi="Times New Roman" w:cs="Times New Roman"/>
                <w:color w:val="000000"/>
                <w:spacing w:val="1"/>
                <w:sz w:val="20"/>
                <w:szCs w:val="20"/>
                <w:lang w:eastAsia="ru-RU"/>
              </w:rPr>
              <w:softHyphen/>
              <w:t>вий и т. д.): работа в группах с линг</w:t>
            </w:r>
            <w:r w:rsidRPr="00A75C8D">
              <w:rPr>
                <w:rFonts w:ascii="Times New Roman" w:eastAsia="Calibri" w:hAnsi="Times New Roman" w:cs="Times New Roman"/>
                <w:color w:val="000000"/>
                <w:spacing w:val="1"/>
                <w:sz w:val="20"/>
                <w:szCs w:val="20"/>
                <w:lang w:eastAsia="ru-RU"/>
              </w:rPr>
              <w:softHyphen/>
              <w:t>вистическим портфолио (составле</w:t>
            </w:r>
            <w:r w:rsidRPr="00A75C8D">
              <w:rPr>
                <w:rFonts w:ascii="Times New Roman" w:eastAsia="Calibri" w:hAnsi="Times New Roman" w:cs="Times New Roman"/>
                <w:color w:val="000000"/>
                <w:spacing w:val="1"/>
                <w:sz w:val="20"/>
                <w:szCs w:val="20"/>
                <w:lang w:eastAsia="ru-RU"/>
              </w:rPr>
              <w:softHyphen/>
              <w:t>ние памятки для конструирования реплик), индивидуальная работа по учебнику, проектирование вы</w:t>
            </w:r>
            <w:r w:rsidRPr="00A75C8D">
              <w:rPr>
                <w:rFonts w:ascii="Times New Roman" w:eastAsia="Calibri" w:hAnsi="Times New Roman" w:cs="Times New Roman"/>
                <w:color w:val="000000"/>
                <w:spacing w:val="1"/>
                <w:sz w:val="20"/>
                <w:szCs w:val="20"/>
                <w:lang w:eastAsia="ru-RU"/>
              </w:rPr>
              <w:softHyphen/>
              <w:t>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Повторение по теме «Синтаксис. Пунктуация»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sz w:val="20"/>
                <w:szCs w:val="20"/>
                <w:lang w:eastAsia="ru-RU"/>
              </w:rPr>
              <w:t>формировать способность к саморазвитию, мотивацию к познанию, учёбе</w:t>
            </w:r>
          </w:p>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i/>
                <w:sz w:val="20"/>
                <w:szCs w:val="20"/>
                <w:lang w:eastAsia="ru-RU"/>
              </w:rPr>
              <w:t>Регулятивные:</w:t>
            </w:r>
            <w:r w:rsidRPr="00A75C8D">
              <w:rPr>
                <w:rFonts w:ascii="Times New Roman" w:eastAsia="Times New Roman" w:hAnsi="Times New Roman" w:cs="Times New Roman"/>
                <w:sz w:val="20"/>
                <w:szCs w:val="20"/>
                <w:lang w:eastAsia="ru-RU"/>
              </w:rPr>
              <w:t>адекватно воспринимать предложения и оценку учителей, товарищей</w:t>
            </w:r>
          </w:p>
          <w:p w:rsidR="00A75C8D" w:rsidRPr="00A75C8D" w:rsidRDefault="00A75C8D" w:rsidP="00A75C8D">
            <w:pPr>
              <w:autoSpaceDE w:val="0"/>
              <w:autoSpaceDN w:val="0"/>
              <w:adjustRightInd w:val="0"/>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 xml:space="preserve">Познавательные: </w:t>
            </w:r>
            <w:r w:rsidRPr="00A75C8D">
              <w:rPr>
                <w:rFonts w:ascii="Times New Roman" w:eastAsia="Times New Roman" w:hAnsi="Times New Roman" w:cs="Times New Roman"/>
                <w:sz w:val="20"/>
                <w:szCs w:val="20"/>
                <w:lang w:eastAsia="ru-RU"/>
              </w:rPr>
              <w:t xml:space="preserve">устанавливать причинно-следственные связи в изучаемом круге явлений </w:t>
            </w:r>
          </w:p>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 xml:space="preserve">Коммуникативные: </w:t>
            </w:r>
            <w:r w:rsidRPr="00A75C8D">
              <w:rPr>
                <w:rFonts w:ascii="Times New Roman" w:eastAsia="Times New Roman" w:hAnsi="Times New Roman" w:cs="Times New Roman"/>
                <w:sz w:val="20"/>
                <w:szCs w:val="20"/>
                <w:lang w:eastAsia="ru-RU"/>
              </w:rPr>
              <w:t>учитывать разные мнения и стремиться к координации различных позиций в сотрудничестве</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(фиксирова</w:t>
            </w:r>
            <w:r w:rsidRPr="00A75C8D">
              <w:rPr>
                <w:rFonts w:ascii="Times New Roman" w:eastAsia="Calibri" w:hAnsi="Times New Roman" w:cs="Times New Roman"/>
                <w:color w:val="000000"/>
                <w:sz w:val="20"/>
                <w:szCs w:val="20"/>
                <w:lang w:eastAsia="ru-RU"/>
              </w:rPr>
              <w:softHyphen/>
              <w:t>ния собственных затруднений в дея</w:t>
            </w:r>
            <w:r w:rsidRPr="00A75C8D">
              <w:rPr>
                <w:rFonts w:ascii="Times New Roman" w:eastAsia="Calibri" w:hAnsi="Times New Roman" w:cs="Times New Roman"/>
                <w:color w:val="000000"/>
                <w:sz w:val="20"/>
                <w:szCs w:val="20"/>
                <w:lang w:eastAsia="ru-RU"/>
              </w:rPr>
              <w:softHyphen/>
              <w:t>тельности): групповая работа по во</w:t>
            </w:r>
            <w:r w:rsidRPr="00A75C8D">
              <w:rPr>
                <w:rFonts w:ascii="Times New Roman" w:eastAsia="Calibri" w:hAnsi="Times New Roman" w:cs="Times New Roman"/>
                <w:color w:val="000000"/>
                <w:sz w:val="20"/>
                <w:szCs w:val="20"/>
                <w:lang w:eastAsia="ru-RU"/>
              </w:rPr>
              <w:softHyphen/>
              <w:t>просам учебника, коллек</w:t>
            </w:r>
            <w:r w:rsidRPr="00A75C8D">
              <w:rPr>
                <w:rFonts w:ascii="Times New Roman" w:eastAsia="Calibri" w:hAnsi="Times New Roman" w:cs="Times New Roman"/>
                <w:color w:val="000000"/>
                <w:sz w:val="20"/>
                <w:szCs w:val="20"/>
                <w:lang w:eastAsia="ru-RU"/>
              </w:rPr>
              <w:softHyphen/>
              <w:t>тивное проектирование выполне</w:t>
            </w:r>
            <w:r w:rsidRPr="00A75C8D">
              <w:rPr>
                <w:rFonts w:ascii="Times New Roman" w:eastAsia="Calibri" w:hAnsi="Times New Roman" w:cs="Times New Roman"/>
                <w:color w:val="000000"/>
                <w:sz w:val="20"/>
                <w:szCs w:val="20"/>
                <w:lang w:eastAsia="ru-RU"/>
              </w:rPr>
              <w:softHyphen/>
              <w:t>ния домашнего задания, комменти</w:t>
            </w:r>
            <w:r w:rsidRPr="00A75C8D">
              <w:rPr>
                <w:rFonts w:ascii="Times New Roman" w:eastAsia="Calibri" w:hAnsi="Times New Roman" w:cs="Times New Roman"/>
                <w:color w:val="000000"/>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56</w:t>
            </w:r>
          </w:p>
        </w:tc>
        <w:tc>
          <w:tcPr>
            <w:tcW w:w="2124" w:type="dxa"/>
          </w:tcPr>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Calibri" w:hAnsi="Times New Roman" w:cs="Times New Roman"/>
                <w:b/>
                <w:bCs/>
                <w:color w:val="000000"/>
                <w:spacing w:val="-4"/>
                <w:sz w:val="20"/>
                <w:szCs w:val="20"/>
                <w:lang w:eastAsia="ru-RU"/>
              </w:rPr>
              <w:t>Кон</w:t>
            </w:r>
            <w:r w:rsidRPr="00A75C8D">
              <w:rPr>
                <w:rFonts w:ascii="Times New Roman" w:eastAsia="Calibri" w:hAnsi="Times New Roman" w:cs="Times New Roman"/>
                <w:b/>
                <w:bCs/>
                <w:color w:val="000000"/>
                <w:spacing w:val="-4"/>
                <w:sz w:val="20"/>
                <w:szCs w:val="20"/>
                <w:lang w:eastAsia="ru-RU"/>
              </w:rPr>
              <w:softHyphen/>
              <w:t>трольный диктант  с грам</w:t>
            </w:r>
            <w:r w:rsidRPr="00A75C8D">
              <w:rPr>
                <w:rFonts w:ascii="Times New Roman" w:eastAsia="Calibri" w:hAnsi="Times New Roman" w:cs="Times New Roman"/>
                <w:b/>
                <w:bCs/>
                <w:color w:val="000000"/>
                <w:spacing w:val="-4"/>
                <w:sz w:val="20"/>
                <w:szCs w:val="20"/>
                <w:lang w:eastAsia="ru-RU"/>
              </w:rPr>
              <w:softHyphen/>
              <w:t>мати</w:t>
            </w:r>
            <w:r w:rsidRPr="00A75C8D">
              <w:rPr>
                <w:rFonts w:ascii="Times New Roman" w:eastAsia="Calibri" w:hAnsi="Times New Roman" w:cs="Times New Roman"/>
                <w:b/>
                <w:bCs/>
                <w:color w:val="000000"/>
                <w:spacing w:val="-4"/>
                <w:sz w:val="20"/>
                <w:szCs w:val="20"/>
                <w:lang w:eastAsia="ru-RU"/>
              </w:rPr>
              <w:softHyphen/>
              <w:t>ческим заданием по теме «Синтак</w:t>
            </w:r>
            <w:r w:rsidRPr="00A75C8D">
              <w:rPr>
                <w:rFonts w:ascii="Times New Roman" w:eastAsia="Calibri" w:hAnsi="Times New Roman" w:cs="Times New Roman"/>
                <w:b/>
                <w:bCs/>
                <w:color w:val="000000"/>
                <w:spacing w:val="-4"/>
                <w:sz w:val="20"/>
                <w:szCs w:val="20"/>
                <w:lang w:eastAsia="ru-RU"/>
              </w:rPr>
              <w:softHyphen/>
              <w:t>сис и пунк</w:t>
            </w:r>
            <w:r w:rsidRPr="00A75C8D">
              <w:rPr>
                <w:rFonts w:ascii="Times New Roman" w:eastAsia="Calibri" w:hAnsi="Times New Roman" w:cs="Times New Roman"/>
                <w:b/>
                <w:bCs/>
                <w:color w:val="000000"/>
                <w:spacing w:val="-4"/>
                <w:sz w:val="20"/>
                <w:szCs w:val="20"/>
                <w:lang w:eastAsia="ru-RU"/>
              </w:rPr>
              <w:softHyphen/>
              <w:t>туация»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widowControl w:val="0"/>
              <w:spacing w:after="0" w:line="240" w:lineRule="auto"/>
              <w:ind w:left="20" w:right="280"/>
              <w:jc w:val="both"/>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навыки самоконтроля и контроля</w:t>
            </w:r>
          </w:p>
          <w:p w:rsidR="00A75C8D" w:rsidRPr="00A75C8D" w:rsidRDefault="00A75C8D" w:rsidP="00A75C8D">
            <w:pPr>
              <w:widowControl w:val="0"/>
              <w:spacing w:after="0" w:line="240" w:lineRule="auto"/>
              <w:ind w:left="20" w:right="280"/>
              <w:jc w:val="both"/>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управлять своим пове</w:t>
            </w:r>
            <w:r w:rsidRPr="00A75C8D">
              <w:rPr>
                <w:rFonts w:ascii="Times New Roman" w:eastAsia="Times New Roman" w:hAnsi="Times New Roman" w:cs="Times New Roman"/>
                <w:color w:val="000000"/>
                <w:spacing w:val="1"/>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ind w:left="20" w:right="4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widowControl w:val="0"/>
              <w:spacing w:after="0" w:line="240" w:lineRule="auto"/>
              <w:ind w:left="20" w:right="4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w:t>
            </w:r>
            <w:r w:rsidRPr="00A75C8D">
              <w:rPr>
                <w:rFonts w:ascii="Times New Roman" w:eastAsia="Times New Roman" w:hAnsi="Times New Roman" w:cs="Times New Roman"/>
                <w:color w:val="000000"/>
                <w:spacing w:val="1"/>
                <w:sz w:val="20"/>
                <w:szCs w:val="20"/>
                <w:lang w:eastAsia="ru-RU"/>
              </w:rPr>
              <w:softHyphen/>
              <w:t>ния, процессы, связи и отношения, выявляе</w:t>
            </w:r>
            <w:r w:rsidRPr="00A75C8D">
              <w:rPr>
                <w:rFonts w:ascii="Times New Roman" w:eastAsia="Times New Roman" w:hAnsi="Times New Roman" w:cs="Times New Roman"/>
                <w:color w:val="000000"/>
                <w:spacing w:val="1"/>
                <w:sz w:val="20"/>
                <w:szCs w:val="20"/>
                <w:lang w:eastAsia="ru-RU"/>
              </w:rPr>
              <w:softHyphen/>
              <w:t>мые в ходе контрольного диктанта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умений к осуществлению контрольной функции; контроль и самоконтроль изученных понятий: написание контрольного диктанта</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Анализ ошибок, допущен</w:t>
            </w:r>
            <w:r w:rsidRPr="00A75C8D">
              <w:rPr>
                <w:rFonts w:ascii="Times New Roman" w:eastAsia="Calibri" w:hAnsi="Times New Roman" w:cs="Times New Roman"/>
                <w:color w:val="000000"/>
                <w:spacing w:val="1"/>
                <w:sz w:val="20"/>
                <w:szCs w:val="20"/>
                <w:lang w:eastAsia="ru-RU"/>
              </w:rPr>
              <w:softHyphen/>
              <w:t>ных в кон</w:t>
            </w:r>
            <w:r w:rsidRPr="00A75C8D">
              <w:rPr>
                <w:rFonts w:ascii="Times New Roman" w:eastAsia="Calibri" w:hAnsi="Times New Roman" w:cs="Times New Roman"/>
                <w:color w:val="000000"/>
                <w:spacing w:val="1"/>
                <w:sz w:val="20"/>
                <w:szCs w:val="20"/>
                <w:lang w:eastAsia="ru-RU"/>
              </w:rPr>
              <w:softHyphen/>
              <w:t>трольном диктанте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left="20" w:right="26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самосовершенствованию</w:t>
            </w:r>
          </w:p>
          <w:p w:rsidR="00A75C8D" w:rsidRPr="00A75C8D" w:rsidRDefault="00A75C8D" w:rsidP="00A75C8D">
            <w:pPr>
              <w:widowControl w:val="0"/>
              <w:spacing w:after="0" w:line="240" w:lineRule="auto"/>
              <w:ind w:left="20" w:right="2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управлять своим пове</w:t>
            </w:r>
            <w:r w:rsidRPr="00A75C8D">
              <w:rPr>
                <w:rFonts w:ascii="Times New Roman" w:eastAsia="Times New Roman" w:hAnsi="Times New Roman" w:cs="Times New Roman"/>
                <w:color w:val="000000"/>
                <w:spacing w:val="1"/>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ind w:left="20" w:righ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 коррекции.</w:t>
            </w:r>
          </w:p>
          <w:p w:rsidR="00A75C8D" w:rsidRPr="00A75C8D" w:rsidRDefault="00A75C8D" w:rsidP="00A75C8D">
            <w:pPr>
              <w:widowControl w:val="0"/>
              <w:spacing w:after="0" w:line="240" w:lineRule="auto"/>
              <w:ind w:left="20" w:righ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w:t>
            </w:r>
            <w:r w:rsidRPr="00A75C8D">
              <w:rPr>
                <w:rFonts w:ascii="Times New Roman" w:eastAsia="Times New Roman" w:hAnsi="Times New Roman" w:cs="Times New Roman"/>
                <w:color w:val="000000"/>
                <w:spacing w:val="1"/>
                <w:sz w:val="20"/>
                <w:szCs w:val="20"/>
                <w:lang w:eastAsia="ru-RU"/>
              </w:rPr>
              <w:softHyphen/>
              <w:t>ния, процессы, связи и отношения, выявляе</w:t>
            </w:r>
            <w:r w:rsidRPr="00A75C8D">
              <w:rPr>
                <w:rFonts w:ascii="Times New Roman" w:eastAsia="Times New Roman" w:hAnsi="Times New Roman" w:cs="Times New Roman"/>
                <w:color w:val="000000"/>
                <w:spacing w:val="1"/>
                <w:sz w:val="20"/>
                <w:szCs w:val="20"/>
                <w:lang w:eastAsia="ru-RU"/>
              </w:rPr>
              <w:softHyphen/>
              <w:t>мые в ходе работы над ошибками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способ</w:t>
            </w:r>
            <w:r w:rsidRPr="00A75C8D">
              <w:rPr>
                <w:rFonts w:ascii="Times New Roman" w:eastAsia="Calibri" w:hAnsi="Times New Roman" w:cs="Times New Roman"/>
                <w:color w:val="000000"/>
                <w:spacing w:val="1"/>
                <w:sz w:val="20"/>
                <w:szCs w:val="20"/>
                <w:lang w:eastAsia="ru-RU"/>
              </w:rPr>
              <w:softHyphen/>
              <w:t>ностей к рефлексии коррекционно</w:t>
            </w:r>
            <w:r w:rsidRPr="00A75C8D">
              <w:rPr>
                <w:rFonts w:ascii="Times New Roman" w:eastAsia="Calibri" w:hAnsi="Times New Roman" w:cs="Times New Roman"/>
                <w:color w:val="000000"/>
                <w:spacing w:val="1"/>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pacing w:val="1"/>
                <w:sz w:val="20"/>
                <w:szCs w:val="20"/>
                <w:lang w:eastAsia="ru-RU"/>
              </w:rPr>
              <w:softHyphen/>
              <w:t>вания собственных затруднений в деятельности): групповая анали</w:t>
            </w:r>
            <w:r w:rsidRPr="00A75C8D">
              <w:rPr>
                <w:rFonts w:ascii="Times New Roman" w:eastAsia="Calibri" w:hAnsi="Times New Roman" w:cs="Times New Roman"/>
                <w:color w:val="000000"/>
                <w:spacing w:val="1"/>
                <w:sz w:val="20"/>
                <w:szCs w:val="20"/>
                <w:lang w:eastAsia="ru-RU"/>
              </w:rPr>
              <w:softHyphen/>
              <w:t>тическая работа над типичными ошибками в диктанте (по памятке проведения работы над ошибками), индивидуальное дифференциро</w:t>
            </w:r>
            <w:r w:rsidRPr="00A75C8D">
              <w:rPr>
                <w:rFonts w:ascii="Times New Roman" w:eastAsia="Calibri" w:hAnsi="Times New Roman" w:cs="Times New Roman"/>
                <w:color w:val="000000"/>
                <w:spacing w:val="1"/>
                <w:sz w:val="20"/>
                <w:szCs w:val="20"/>
                <w:lang w:eastAsia="ru-RU"/>
              </w:rPr>
              <w:softHyphen/>
              <w:t>ванное проектирование выполне</w:t>
            </w:r>
            <w:r w:rsidRPr="00A75C8D">
              <w:rPr>
                <w:rFonts w:ascii="Times New Roman" w:eastAsia="Calibri" w:hAnsi="Times New Roman" w:cs="Times New Roman"/>
                <w:color w:val="000000"/>
                <w:spacing w:val="1"/>
                <w:sz w:val="20"/>
                <w:szCs w:val="20"/>
                <w:lang w:eastAsia="ru-RU"/>
              </w:rPr>
              <w:softHyphen/>
              <w:t>ния домашнего задания, комменти</w:t>
            </w:r>
            <w:r w:rsidRPr="00A75C8D">
              <w:rPr>
                <w:rFonts w:ascii="Times New Roman" w:eastAsia="Calibri" w:hAnsi="Times New Roman" w:cs="Times New Roman"/>
                <w:color w:val="000000"/>
                <w:spacing w:val="1"/>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РАЗДЕЛ 4. ФОНЕТИКА. ОРФОЭПИЯ. ГРАФИКА. ОРФОГРАФИЯ. КУЛЬТУРА РЕЧИ (19 часов)</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Фонетика. Гласные звуки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ind w:right="2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индивидуальной и коллективной творческой деятельности</w:t>
            </w:r>
          </w:p>
          <w:p w:rsidR="00A75C8D" w:rsidRPr="00A75C8D" w:rsidRDefault="00A75C8D" w:rsidP="00A75C8D">
            <w:pPr>
              <w:widowControl w:val="0"/>
              <w:spacing w:after="0" w:line="240" w:lineRule="auto"/>
              <w:ind w:righ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pacing w:val="1"/>
                <w:sz w:val="20"/>
                <w:szCs w:val="20"/>
                <w:lang w:eastAsia="ru-RU"/>
              </w:rPr>
              <w:softHyphen/>
              <w:t xml:space="preserve">ния, контроля и самооценки действия.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widowControl w:val="0"/>
              <w:spacing w:after="0" w:line="240" w:lineRule="auto"/>
              <w:ind w:righ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w:t>
            </w:r>
            <w:r w:rsidRPr="00A75C8D">
              <w:rPr>
                <w:rFonts w:ascii="Times New Roman" w:eastAsia="Times New Roman" w:hAnsi="Times New Roman" w:cs="Times New Roman"/>
                <w:color w:val="000000"/>
                <w:spacing w:val="1"/>
                <w:sz w:val="20"/>
                <w:szCs w:val="20"/>
                <w:lang w:eastAsia="ru-RU"/>
              </w:rPr>
              <w:softHyphen/>
              <w:t>ния, процессы, связи и отношения, выявляе</w:t>
            </w:r>
            <w:r w:rsidRPr="00A75C8D">
              <w:rPr>
                <w:rFonts w:ascii="Times New Roman" w:eastAsia="Times New Roman" w:hAnsi="Times New Roman" w:cs="Times New Roman"/>
                <w:color w:val="000000"/>
                <w:spacing w:val="1"/>
                <w:sz w:val="20"/>
                <w:szCs w:val="20"/>
                <w:lang w:eastAsia="ru-RU"/>
              </w:rPr>
              <w:softHyphen/>
              <w:t>мые в ходе исследования согласных и гласных звуков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групповая работа (изучение и конспектирование содержания параграфа учебника), творческая работа в парах силь</w:t>
            </w:r>
            <w:r w:rsidRPr="00A75C8D">
              <w:rPr>
                <w:rFonts w:ascii="Times New Roman" w:eastAsia="Calibri" w:hAnsi="Times New Roman" w:cs="Times New Roman"/>
                <w:color w:val="000000"/>
                <w:spacing w:val="1"/>
                <w:sz w:val="20"/>
                <w:szCs w:val="20"/>
                <w:lang w:eastAsia="ru-RU"/>
              </w:rPr>
              <w:softHyphen/>
              <w:t>ный — слабый (лингвистическое повествование), индивидуальное дифференцированное проекти</w:t>
            </w:r>
            <w:r w:rsidRPr="00A75C8D">
              <w:rPr>
                <w:rFonts w:ascii="Times New Roman" w:eastAsia="Calibri" w:hAnsi="Times New Roman" w:cs="Times New Roman"/>
                <w:color w:val="000000"/>
                <w:spacing w:val="1"/>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pacing w:val="1"/>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59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Согласные звуки. Согласные твердые и мягкие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ind w:left="20" w:right="2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навыки составления алгоритма выполнения задания, навыки выполнения творческого задания</w:t>
            </w:r>
          </w:p>
          <w:p w:rsidR="00A75C8D" w:rsidRPr="00A75C8D" w:rsidRDefault="00A75C8D" w:rsidP="00A75C8D">
            <w:pPr>
              <w:widowControl w:val="0"/>
              <w:spacing w:after="0" w:line="240" w:lineRule="auto"/>
              <w:ind w:left="20" w:righ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 xml:space="preserve">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widowControl w:val="0"/>
              <w:spacing w:after="0" w:line="240" w:lineRule="auto"/>
              <w:ind w:left="20" w:right="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Познавательные:</w:t>
            </w:r>
            <w:r w:rsidRPr="00A75C8D">
              <w:rPr>
                <w:rFonts w:ascii="Times New Roman" w:eastAsia="Times New Roman" w:hAnsi="Times New Roman" w:cs="Times New Roman"/>
                <w:color w:val="000000"/>
                <w:spacing w:val="1"/>
                <w:sz w:val="20"/>
                <w:szCs w:val="20"/>
                <w:lang w:eastAsia="ru-RU"/>
              </w:rPr>
              <w:t>объяснять языковые явле</w:t>
            </w:r>
            <w:r w:rsidRPr="00A75C8D">
              <w:rPr>
                <w:rFonts w:ascii="Times New Roman" w:eastAsia="Times New Roman" w:hAnsi="Times New Roman" w:cs="Times New Roman"/>
                <w:color w:val="000000"/>
                <w:spacing w:val="1"/>
                <w:sz w:val="20"/>
                <w:szCs w:val="20"/>
                <w:lang w:eastAsia="ru-RU"/>
              </w:rPr>
              <w:softHyphen/>
              <w:t>ния, процессы, связи и отношения, выявляе</w:t>
            </w:r>
            <w:r w:rsidRPr="00A75C8D">
              <w:rPr>
                <w:rFonts w:ascii="Times New Roman" w:eastAsia="Times New Roman" w:hAnsi="Times New Roman" w:cs="Times New Roman"/>
                <w:color w:val="000000"/>
                <w:spacing w:val="1"/>
                <w:sz w:val="20"/>
                <w:szCs w:val="20"/>
                <w:lang w:eastAsia="ru-RU"/>
              </w:rPr>
              <w:softHyphen/>
              <w:t>мые в ходе исследования твердых и мягких согласных</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pacing w:val="1"/>
                <w:sz w:val="20"/>
                <w:szCs w:val="20"/>
                <w:lang w:eastAsia="ru-RU"/>
              </w:rPr>
              <w:t>Формирование у учащихся деятель</w:t>
            </w:r>
            <w:r w:rsidRPr="00A75C8D">
              <w:rPr>
                <w:rFonts w:ascii="Times New Roman" w:eastAsia="Calibri" w:hAnsi="Times New Roman" w:cs="Times New Roman"/>
                <w:color w:val="000000"/>
                <w:spacing w:val="1"/>
                <w:sz w:val="20"/>
                <w:szCs w:val="20"/>
                <w:lang w:eastAsia="ru-RU"/>
              </w:rPr>
              <w:softHyphen/>
              <w:t>ностных способностей и способно</w:t>
            </w:r>
            <w:r w:rsidRPr="00A75C8D">
              <w:rPr>
                <w:rFonts w:ascii="Times New Roman" w:eastAsia="Calibri" w:hAnsi="Times New Roman" w:cs="Times New Roman"/>
                <w:color w:val="000000"/>
                <w:spacing w:val="1"/>
                <w:sz w:val="20"/>
                <w:szCs w:val="20"/>
                <w:lang w:eastAsia="ru-RU"/>
              </w:rPr>
              <w:softHyphen/>
              <w:t>стей к структурированию и систе</w:t>
            </w:r>
            <w:r w:rsidRPr="00A75C8D">
              <w:rPr>
                <w:rFonts w:ascii="Times New Roman" w:eastAsia="Calibri" w:hAnsi="Times New Roman" w:cs="Times New Roman"/>
                <w:color w:val="000000"/>
                <w:spacing w:val="1"/>
                <w:sz w:val="20"/>
                <w:szCs w:val="20"/>
                <w:lang w:eastAsia="ru-RU"/>
              </w:rPr>
              <w:softHyphen/>
              <w:t>матизации изучаемого предметного содержания: коллективная работа с интерактивной доской (составле</w:t>
            </w:r>
            <w:r w:rsidRPr="00A75C8D">
              <w:rPr>
                <w:rFonts w:ascii="Times New Roman" w:eastAsia="Calibri" w:hAnsi="Times New Roman" w:cs="Times New Roman"/>
                <w:color w:val="000000"/>
                <w:spacing w:val="1"/>
                <w:sz w:val="20"/>
                <w:szCs w:val="20"/>
                <w:lang w:eastAsia="ru-RU"/>
              </w:rPr>
              <w:softHyphen/>
              <w:t>ние алгоритма различения гласных и согласных звуков), творческая работа (лингвистическая сказка по образцу), индивидуальное про</w:t>
            </w:r>
            <w:r w:rsidRPr="00A75C8D">
              <w:rPr>
                <w:rFonts w:ascii="Times New Roman" w:eastAsia="Calibri" w:hAnsi="Times New Roman" w:cs="Times New Roman"/>
                <w:color w:val="000000"/>
                <w:spacing w:val="1"/>
                <w:sz w:val="20"/>
                <w:szCs w:val="20"/>
                <w:lang w:eastAsia="ru-RU"/>
              </w:rPr>
              <w:softHyphen/>
              <w:t>ектирование выполнения домаш</w:t>
            </w:r>
            <w:r w:rsidRPr="00A75C8D">
              <w:rPr>
                <w:rFonts w:ascii="Times New Roman" w:eastAsia="Calibri" w:hAnsi="Times New Roman" w:cs="Times New Roman"/>
                <w:color w:val="000000"/>
                <w:spacing w:val="1"/>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Изменение звуков в потоке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изучению нового на основе составленного алгоритма выполнения задания</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учебного сотрудничества в ходе индивидуаль</w:t>
            </w:r>
            <w:r w:rsidRPr="00A75C8D">
              <w:rPr>
                <w:rFonts w:ascii="Times New Roman" w:eastAsia="Times New Roman" w:hAnsi="Times New Roman" w:cs="Times New Roman"/>
                <w:color w:val="000000"/>
                <w:spacing w:val="1"/>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w:t>
            </w:r>
            <w:r w:rsidRPr="00A75C8D">
              <w:rPr>
                <w:rFonts w:ascii="Times New Roman" w:eastAsia="Courier New" w:hAnsi="Times New Roman" w:cs="Times New Roman"/>
                <w:color w:val="000000"/>
                <w:spacing w:val="1"/>
                <w:sz w:val="20"/>
                <w:szCs w:val="20"/>
                <w:lang w:eastAsia="ru-RU"/>
              </w:rPr>
              <w:softHyphen/>
              <w:t>ляемые в ходе исследования позиционного чередования в слове</w:t>
            </w:r>
          </w:p>
        </w:tc>
        <w:tc>
          <w:tcPr>
            <w:tcW w:w="3213" w:type="dxa"/>
          </w:tcPr>
          <w:p w:rsidR="00A75C8D" w:rsidRPr="00A75C8D" w:rsidRDefault="00A75C8D" w:rsidP="00A75C8D">
            <w:pPr>
              <w:widowControl w:val="0"/>
              <w:spacing w:after="0" w:line="240" w:lineRule="auto"/>
              <w:ind w:left="20"/>
              <w:rPr>
                <w:rFonts w:ascii="Times New Roman" w:eastAsia="Times New Roman" w:hAnsi="Times New Roman" w:cs="Times New Roman"/>
                <w:spacing w:val="1"/>
                <w:sz w:val="20"/>
                <w:szCs w:val="20"/>
                <w:lang w:eastAsia="ru-RU"/>
              </w:rPr>
            </w:pPr>
            <w:r w:rsidRPr="00A75C8D">
              <w:rPr>
                <w:rFonts w:ascii="Times New Roman" w:eastAsia="Times New Roman" w:hAnsi="Times New Roman" w:cs="Times New Roman"/>
                <w:spacing w:val="1"/>
                <w:sz w:val="20"/>
                <w:szCs w:val="20"/>
                <w:lang w:eastAsia="ru-RU"/>
              </w:rPr>
              <w:t>Формирование у учащихся умений построения и реализации новых знаний (понятий, способов, дейст</w:t>
            </w:r>
            <w:r w:rsidRPr="00A75C8D">
              <w:rPr>
                <w:rFonts w:ascii="Times New Roman" w:eastAsia="Times New Roman" w:hAnsi="Times New Roman" w:cs="Times New Roman"/>
                <w:spacing w:val="1"/>
                <w:sz w:val="20"/>
                <w:szCs w:val="20"/>
                <w:lang w:eastAsia="ru-RU"/>
              </w:rPr>
              <w:softHyphen/>
              <w:t>вий и т. д.): самостоятельная и пар</w:t>
            </w:r>
            <w:r w:rsidRPr="00A75C8D">
              <w:rPr>
                <w:rFonts w:ascii="Times New Roman" w:eastAsia="Times New Roman" w:hAnsi="Times New Roman" w:cs="Times New Roman"/>
                <w:spacing w:val="1"/>
                <w:sz w:val="20"/>
                <w:szCs w:val="20"/>
                <w:lang w:eastAsia="ru-RU"/>
              </w:rPr>
              <w:softHyphen/>
              <w:t>ная работа с орфограммами по ди</w:t>
            </w:r>
            <w:r w:rsidRPr="00A75C8D">
              <w:rPr>
                <w:rFonts w:ascii="Times New Roman" w:eastAsia="Times New Roman" w:hAnsi="Times New Roman" w:cs="Times New Roman"/>
                <w:spacing w:val="1"/>
                <w:sz w:val="20"/>
                <w:szCs w:val="20"/>
                <w:lang w:eastAsia="ru-RU"/>
              </w:rPr>
              <w:softHyphen/>
              <w:t>дактическому материалу, материалу учебника (с использованием алгоритма выявления и проверки орфограмм), коллективный анализ звукового состава слов по образцу, коллективное дифференцирован</w:t>
            </w:r>
            <w:r w:rsidRPr="00A75C8D">
              <w:rPr>
                <w:rFonts w:ascii="Times New Roman" w:eastAsia="Times New Roman" w:hAnsi="Times New Roman" w:cs="Times New Roman"/>
                <w:spacing w:val="1"/>
                <w:sz w:val="20"/>
                <w:szCs w:val="20"/>
                <w:lang w:eastAsia="ru-RU"/>
              </w:rPr>
              <w:softHyphen/>
              <w:t>ное проектирование выполнения домашнего задания, комментирова</w:t>
            </w:r>
            <w:r w:rsidRPr="00A75C8D">
              <w:rPr>
                <w:rFonts w:ascii="Times New Roman" w:eastAsia="Times New Roman" w:hAnsi="Times New Roman" w:cs="Times New Roman"/>
                <w:spacing w:val="1"/>
                <w:sz w:val="20"/>
                <w:szCs w:val="20"/>
                <w:lang w:eastAsia="ru-RU"/>
              </w:rPr>
              <w:softHyphen/>
              <w:t>ние выставленных оценок</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Повествование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общеметодической направлен-ности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изучению нового на основе составленного алгоритма выполнения задания</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формировать навыки учебного сотрудничества в ходе индивидуаль</w:t>
            </w:r>
            <w:r w:rsidRPr="00A75C8D">
              <w:rPr>
                <w:rFonts w:ascii="Times New Roman" w:eastAsia="Times New Roman" w:hAnsi="Times New Roman" w:cs="Times New Roman"/>
                <w:color w:val="000000"/>
                <w:spacing w:val="1"/>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 xml:space="preserve">мые в ходе исследования типа речи </w:t>
            </w:r>
            <w:r w:rsidRPr="00A75C8D">
              <w:rPr>
                <w:rFonts w:ascii="Times New Roman" w:eastAsia="Courier New" w:hAnsi="Times New Roman" w:cs="Times New Roman"/>
                <w:i/>
                <w:iCs/>
                <w:color w:val="000000"/>
                <w:spacing w:val="-1"/>
                <w:sz w:val="20"/>
                <w:szCs w:val="20"/>
                <w:lang w:eastAsia="ru-RU"/>
              </w:rPr>
              <w:t>повество</w:t>
            </w:r>
            <w:r w:rsidRPr="00A75C8D">
              <w:rPr>
                <w:rFonts w:ascii="Times New Roman" w:eastAsia="Courier New" w:hAnsi="Times New Roman" w:cs="Times New Roman"/>
                <w:i/>
                <w:iCs/>
                <w:color w:val="000000"/>
                <w:spacing w:val="-1"/>
                <w:sz w:val="20"/>
                <w:szCs w:val="20"/>
                <w:lang w:eastAsia="ru-RU"/>
              </w:rPr>
              <w:softHyphen/>
              <w:t>вание</w:t>
            </w:r>
          </w:p>
        </w:tc>
        <w:tc>
          <w:tcPr>
            <w:tcW w:w="3213" w:type="dxa"/>
          </w:tcPr>
          <w:p w:rsidR="00A75C8D" w:rsidRPr="00A75C8D" w:rsidRDefault="00A75C8D" w:rsidP="00A75C8D">
            <w:pPr>
              <w:widowControl w:val="0"/>
              <w:spacing w:after="0" w:line="240" w:lineRule="auto"/>
              <w:ind w:right="12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color w:val="000000"/>
                <w:spacing w:val="1"/>
                <w:sz w:val="20"/>
                <w:szCs w:val="20"/>
                <w:lang w:eastAsia="ru-RU"/>
              </w:rPr>
              <w:t>Формирование у учащихся деятель</w:t>
            </w:r>
            <w:r w:rsidRPr="00A75C8D">
              <w:rPr>
                <w:rFonts w:ascii="Times New Roman" w:eastAsia="Times New Roman" w:hAnsi="Times New Roman" w:cs="Times New Roman"/>
                <w:color w:val="000000"/>
                <w:spacing w:val="1"/>
                <w:sz w:val="20"/>
                <w:szCs w:val="20"/>
                <w:lang w:eastAsia="ru-RU"/>
              </w:rPr>
              <w:softHyphen/>
              <w:t>ностных способностей и способно</w:t>
            </w:r>
            <w:r w:rsidRPr="00A75C8D">
              <w:rPr>
                <w:rFonts w:ascii="Times New Roman" w:eastAsia="Times New Roman" w:hAnsi="Times New Roman" w:cs="Times New Roman"/>
                <w:color w:val="000000"/>
                <w:spacing w:val="1"/>
                <w:sz w:val="20"/>
                <w:szCs w:val="20"/>
                <w:lang w:eastAsia="ru-RU"/>
              </w:rPr>
              <w:softHyphen/>
              <w:t>стей к структурированию и систе</w:t>
            </w:r>
            <w:r w:rsidRPr="00A75C8D">
              <w:rPr>
                <w:rFonts w:ascii="Times New Roman" w:eastAsia="Times New Roman" w:hAnsi="Times New Roman" w:cs="Times New Roman"/>
                <w:color w:val="000000"/>
                <w:spacing w:val="1"/>
                <w:sz w:val="20"/>
                <w:szCs w:val="20"/>
                <w:lang w:eastAsia="ru-RU"/>
              </w:rPr>
              <w:softHyphen/>
              <w:t>матизации изучаемого предметного содержания: обучение нахождению композиционных и языковых при</w:t>
            </w:r>
            <w:r w:rsidRPr="00A75C8D">
              <w:rPr>
                <w:rFonts w:ascii="Times New Roman" w:eastAsia="Times New Roman" w:hAnsi="Times New Roman" w:cs="Times New Roman"/>
                <w:color w:val="000000"/>
                <w:spacing w:val="1"/>
                <w:sz w:val="20"/>
                <w:szCs w:val="20"/>
                <w:lang w:eastAsia="ru-RU"/>
              </w:rPr>
              <w:softHyphen/>
              <w:t xml:space="preserve">знаков текста типа речи </w:t>
            </w:r>
            <w:r w:rsidRPr="00A75C8D">
              <w:rPr>
                <w:rFonts w:ascii="Times New Roman" w:eastAsia="Times New Roman" w:hAnsi="Times New Roman" w:cs="Times New Roman"/>
                <w:i/>
                <w:iCs/>
                <w:color w:val="000000"/>
                <w:spacing w:val="-1"/>
                <w:sz w:val="20"/>
                <w:szCs w:val="20"/>
                <w:lang w:eastAsia="ru-RU"/>
              </w:rPr>
              <w:t>повество</w:t>
            </w:r>
            <w:r w:rsidRPr="00A75C8D">
              <w:rPr>
                <w:rFonts w:ascii="Times New Roman" w:eastAsia="Times New Roman" w:hAnsi="Times New Roman" w:cs="Times New Roman"/>
                <w:i/>
                <w:iCs/>
                <w:color w:val="000000"/>
                <w:spacing w:val="-1"/>
                <w:sz w:val="20"/>
                <w:szCs w:val="20"/>
                <w:lang w:eastAsia="ru-RU"/>
              </w:rPr>
              <w:softHyphen/>
              <w:t>вание</w:t>
            </w:r>
            <w:r w:rsidRPr="00A75C8D">
              <w:rPr>
                <w:rFonts w:ascii="Times New Roman" w:eastAsia="Times New Roman" w:hAnsi="Times New Roman" w:cs="Times New Roman"/>
                <w:color w:val="000000"/>
                <w:spacing w:val="1"/>
                <w:sz w:val="20"/>
                <w:szCs w:val="20"/>
                <w:lang w:eastAsia="ru-RU"/>
              </w:rPr>
              <w:t xml:space="preserve"> по выработанному в коллек</w:t>
            </w:r>
            <w:r w:rsidRPr="00A75C8D">
              <w:rPr>
                <w:rFonts w:ascii="Times New Roman" w:eastAsia="Times New Roman" w:hAnsi="Times New Roman" w:cs="Times New Roman"/>
                <w:color w:val="000000"/>
                <w:spacing w:val="1"/>
                <w:sz w:val="20"/>
                <w:szCs w:val="20"/>
                <w:lang w:eastAsia="ru-RU"/>
              </w:rPr>
              <w:softHyphen/>
              <w:t>тивной деятельности алгоритму, индивидуальное проектирование вы</w:t>
            </w:r>
            <w:r w:rsidRPr="00A75C8D">
              <w:rPr>
                <w:rFonts w:ascii="Times New Roman" w:eastAsia="Times New Roman" w:hAnsi="Times New Roman" w:cs="Times New Roman"/>
                <w:color w:val="000000"/>
                <w:spacing w:val="1"/>
                <w:sz w:val="20"/>
                <w:szCs w:val="20"/>
                <w:lang w:eastAsia="ru-RU"/>
              </w:rPr>
              <w:softHyphen/>
              <w:t>полнения домашнего задания; ком</w:t>
            </w:r>
            <w:r w:rsidRPr="00A75C8D">
              <w:rPr>
                <w:rFonts w:ascii="Times New Roman" w:eastAsia="Times New Roman" w:hAnsi="Times New Roman" w:cs="Times New Roman"/>
                <w:color w:val="000000"/>
                <w:spacing w:val="1"/>
                <w:sz w:val="20"/>
                <w:szCs w:val="20"/>
                <w:lang w:eastAsia="ru-RU"/>
              </w:rPr>
              <w:softHyphen/>
              <w:t>ментирование выставленных оценок</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62-63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Обучаю</w:t>
            </w:r>
            <w:r w:rsidRPr="00A75C8D">
              <w:rPr>
                <w:rFonts w:ascii="Times New Roman" w:eastAsia="Times New Roman" w:hAnsi="Times New Roman" w:cs="Times New Roman"/>
                <w:sz w:val="20"/>
                <w:szCs w:val="20"/>
                <w:lang w:eastAsia="ru-RU"/>
              </w:rPr>
              <w:softHyphen/>
              <w:t>щее из</w:t>
            </w:r>
            <w:r w:rsidRPr="00A75C8D">
              <w:rPr>
                <w:rFonts w:ascii="Times New Roman" w:eastAsia="Times New Roman" w:hAnsi="Times New Roman" w:cs="Times New Roman"/>
                <w:sz w:val="20"/>
                <w:szCs w:val="20"/>
                <w:lang w:eastAsia="ru-RU"/>
              </w:rPr>
              <w:softHyphen/>
              <w:t>ложение с эле</w:t>
            </w:r>
            <w:r w:rsidRPr="00A75C8D">
              <w:rPr>
                <w:rFonts w:ascii="Times New Roman" w:eastAsia="Times New Roman" w:hAnsi="Times New Roman" w:cs="Times New Roman"/>
                <w:sz w:val="20"/>
                <w:szCs w:val="20"/>
                <w:lang w:eastAsia="ru-RU"/>
              </w:rPr>
              <w:softHyphen/>
              <w:t>ментами описания (К. Г. Пау</w:t>
            </w:r>
            <w:r w:rsidRPr="00A75C8D">
              <w:rPr>
                <w:rFonts w:ascii="Times New Roman" w:eastAsia="Times New Roman" w:hAnsi="Times New Roman" w:cs="Times New Roman"/>
                <w:sz w:val="20"/>
                <w:szCs w:val="20"/>
                <w:lang w:eastAsia="ru-RU"/>
              </w:rPr>
              <w:softHyphen/>
              <w:t>стовский «Шкатул</w:t>
            </w:r>
            <w:r w:rsidRPr="00A75C8D">
              <w:rPr>
                <w:rFonts w:ascii="Times New Roman" w:eastAsia="Times New Roman" w:hAnsi="Times New Roman" w:cs="Times New Roman"/>
                <w:sz w:val="20"/>
                <w:szCs w:val="20"/>
                <w:lang w:eastAsia="ru-RU"/>
              </w:rPr>
              <w:softHyphen/>
              <w:t>ка»)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 р. Урок развивающе-го контроля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bCs/>
                <w:i/>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конструированию, творческому самовыражению</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 xml:space="preserve">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 </w:t>
            </w: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проектировать маршрут пре</w:t>
            </w:r>
            <w:r w:rsidRPr="00A75C8D">
              <w:rPr>
                <w:rFonts w:ascii="Times New Roman" w:eastAsia="Times New Roman" w:hAnsi="Times New Roman" w:cs="Times New Roman"/>
                <w:color w:val="000000"/>
                <w:spacing w:val="1"/>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pacing w:val="1"/>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w:t>
            </w:r>
            <w:r w:rsidRPr="00A75C8D">
              <w:rPr>
                <w:rFonts w:ascii="Times New Roman" w:eastAsia="Courier New" w:hAnsi="Times New Roman" w:cs="Times New Roman"/>
                <w:color w:val="000000"/>
                <w:spacing w:val="1"/>
                <w:sz w:val="20"/>
                <w:szCs w:val="20"/>
                <w:lang w:eastAsia="ru-RU"/>
              </w:rPr>
              <w:softHyphen/>
              <w:t>ляемые в ходе над текстом с разными видами связи</w:t>
            </w:r>
          </w:p>
        </w:tc>
        <w:tc>
          <w:tcPr>
            <w:tcW w:w="3213" w:type="dxa"/>
          </w:tcPr>
          <w:p w:rsidR="00A75C8D" w:rsidRPr="00A75C8D" w:rsidRDefault="00A75C8D" w:rsidP="00A75C8D">
            <w:pPr>
              <w:widowControl w:val="0"/>
              <w:spacing w:after="0" w:line="240" w:lineRule="auto"/>
              <w:ind w:right="16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color w:val="000000"/>
                <w:spacing w:val="1"/>
                <w:sz w:val="20"/>
                <w:szCs w:val="20"/>
                <w:lang w:eastAsia="ru-RU"/>
              </w:rPr>
              <w:t>Формирование у учащихся умений к осуществлению контрольной функции; контроль и самоконтроль изученных понятий: написание из</w:t>
            </w:r>
            <w:r w:rsidRPr="00A75C8D">
              <w:rPr>
                <w:rFonts w:ascii="Times New Roman" w:eastAsia="Times New Roman" w:hAnsi="Times New Roman" w:cs="Times New Roman"/>
                <w:color w:val="000000"/>
                <w:spacing w:val="1"/>
                <w:sz w:val="20"/>
                <w:szCs w:val="20"/>
                <w:lang w:eastAsia="ru-RU"/>
              </w:rPr>
              <w:softHyphen/>
              <w:t>ложения с элементами описания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Согласные звонкие и глухие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bCs/>
                <w:i/>
                <w:iCs/>
                <w:color w:val="000000"/>
                <w:spacing w:val="-4"/>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 xml:space="preserve">формировать устойчивую мотивацию к изучению нового на основе составленного алгоритма выполнения задания </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Коммуникативные:</w:t>
            </w:r>
            <w:r w:rsidRPr="00A75C8D">
              <w:rPr>
                <w:rFonts w:ascii="Times New Roman" w:eastAsia="Times New Roman" w:hAnsi="Times New Roman" w:cs="Times New Roman"/>
                <w:color w:val="000000"/>
                <w:spacing w:val="1"/>
                <w:sz w:val="20"/>
                <w:szCs w:val="20"/>
                <w:lang w:eastAsia="ru-RU"/>
              </w:rPr>
              <w:t>определять цели и функ</w:t>
            </w:r>
            <w:r w:rsidRPr="00A75C8D">
              <w:rPr>
                <w:rFonts w:ascii="Times New Roman" w:eastAsia="Times New Roman" w:hAnsi="Times New Roman" w:cs="Times New Roman"/>
                <w:color w:val="000000"/>
                <w:spacing w:val="1"/>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color w:val="000000"/>
                <w:spacing w:val="1"/>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color w:val="000000"/>
                <w:spacing w:val="1"/>
                <w:sz w:val="20"/>
                <w:szCs w:val="20"/>
                <w:lang w:eastAsia="ru-RU"/>
              </w:rPr>
              <w:softHyphen/>
              <w:t>шений.</w:t>
            </w:r>
          </w:p>
          <w:p w:rsidR="00A75C8D" w:rsidRPr="00A75C8D" w:rsidRDefault="00A75C8D" w:rsidP="00A75C8D">
            <w:pPr>
              <w:widowControl w:val="0"/>
              <w:spacing w:after="0" w:line="240" w:lineRule="auto"/>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b/>
                <w:bCs/>
                <w:i/>
                <w:iCs/>
                <w:color w:val="000000"/>
                <w:spacing w:val="-4"/>
                <w:sz w:val="20"/>
                <w:szCs w:val="20"/>
                <w:lang w:eastAsia="ru-RU"/>
              </w:rPr>
              <w:t>Регулятивные:</w:t>
            </w:r>
            <w:r w:rsidRPr="00A75C8D">
              <w:rPr>
                <w:rFonts w:ascii="Times New Roman" w:eastAsia="Times New Roman" w:hAnsi="Times New Roman" w:cs="Times New Roman"/>
                <w:color w:val="000000"/>
                <w:spacing w:val="1"/>
                <w:sz w:val="20"/>
                <w:szCs w:val="20"/>
                <w:lang w:eastAsia="ru-RU"/>
              </w:rPr>
              <w:t>осознавать самого себя как движущую силу своего научения, свою спо</w:t>
            </w:r>
            <w:r w:rsidRPr="00A75C8D">
              <w:rPr>
                <w:rFonts w:ascii="Times New Roman" w:eastAsia="Times New Roman" w:hAnsi="Times New Roman" w:cs="Times New Roman"/>
                <w:color w:val="000000"/>
                <w:spacing w:val="1"/>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bCs/>
                <w:i/>
                <w:iCs/>
                <w:color w:val="000000"/>
                <w:spacing w:val="-4"/>
                <w:sz w:val="20"/>
                <w:szCs w:val="20"/>
                <w:lang w:eastAsia="ru-RU"/>
              </w:rPr>
              <w:t>Познавательные:</w:t>
            </w:r>
            <w:r w:rsidRPr="00A75C8D">
              <w:rPr>
                <w:rFonts w:ascii="Times New Roman" w:eastAsia="Courier New" w:hAnsi="Times New Roman" w:cs="Times New Roman"/>
                <w:color w:val="000000"/>
                <w:spacing w:val="1"/>
                <w:sz w:val="20"/>
                <w:szCs w:val="20"/>
                <w:lang w:eastAsia="ru-RU"/>
              </w:rPr>
              <w:t>объяснять языковые явле</w:t>
            </w:r>
            <w:r w:rsidRPr="00A75C8D">
              <w:rPr>
                <w:rFonts w:ascii="Times New Roman" w:eastAsia="Courier New" w:hAnsi="Times New Roman" w:cs="Times New Roman"/>
                <w:color w:val="000000"/>
                <w:spacing w:val="1"/>
                <w:sz w:val="20"/>
                <w:szCs w:val="20"/>
                <w:lang w:eastAsia="ru-RU"/>
              </w:rPr>
              <w:softHyphen/>
              <w:t>ния, процессы, связи и отношения, выявляе</w:t>
            </w:r>
            <w:r w:rsidRPr="00A75C8D">
              <w:rPr>
                <w:rFonts w:ascii="Times New Roman" w:eastAsia="Courier New" w:hAnsi="Times New Roman" w:cs="Times New Roman"/>
                <w:color w:val="000000"/>
                <w:spacing w:val="1"/>
                <w:sz w:val="20"/>
                <w:szCs w:val="20"/>
                <w:lang w:eastAsia="ru-RU"/>
              </w:rPr>
              <w:softHyphen/>
              <w:t>мые в ходе исследования глухих и звонких согласных</w:t>
            </w:r>
          </w:p>
        </w:tc>
        <w:tc>
          <w:tcPr>
            <w:tcW w:w="3213" w:type="dxa"/>
          </w:tcPr>
          <w:p w:rsidR="00A75C8D" w:rsidRPr="00A75C8D" w:rsidRDefault="00A75C8D" w:rsidP="00A75C8D">
            <w:pPr>
              <w:widowControl w:val="0"/>
              <w:spacing w:after="0" w:line="240" w:lineRule="auto"/>
              <w:ind w:right="40"/>
              <w:rPr>
                <w:rFonts w:ascii="Times New Roman" w:eastAsia="Times New Roman" w:hAnsi="Times New Roman" w:cs="Times New Roman"/>
                <w:color w:val="000000"/>
                <w:spacing w:val="1"/>
                <w:sz w:val="20"/>
                <w:szCs w:val="20"/>
                <w:lang w:eastAsia="ru-RU"/>
              </w:rPr>
            </w:pPr>
            <w:r w:rsidRPr="00A75C8D">
              <w:rPr>
                <w:rFonts w:ascii="Times New Roman" w:eastAsia="Times New Roman" w:hAnsi="Times New Roman" w:cs="Times New Roman"/>
                <w:color w:val="000000"/>
                <w:spacing w:val="1"/>
                <w:sz w:val="20"/>
                <w:szCs w:val="20"/>
                <w:lang w:eastAsia="ru-RU"/>
              </w:rPr>
              <w:t>Формирование у учащихся деятель</w:t>
            </w:r>
            <w:r w:rsidRPr="00A75C8D">
              <w:rPr>
                <w:rFonts w:ascii="Times New Roman" w:eastAsia="Times New Roman" w:hAnsi="Times New Roman" w:cs="Times New Roman"/>
                <w:color w:val="000000"/>
                <w:spacing w:val="1"/>
                <w:sz w:val="20"/>
                <w:szCs w:val="20"/>
                <w:lang w:eastAsia="ru-RU"/>
              </w:rPr>
              <w:softHyphen/>
              <w:t>ностных способностей и способно</w:t>
            </w:r>
            <w:r w:rsidRPr="00A75C8D">
              <w:rPr>
                <w:rFonts w:ascii="Times New Roman" w:eastAsia="Times New Roman" w:hAnsi="Times New Roman" w:cs="Times New Roman"/>
                <w:color w:val="000000"/>
                <w:spacing w:val="1"/>
                <w:sz w:val="20"/>
                <w:szCs w:val="20"/>
                <w:lang w:eastAsia="ru-RU"/>
              </w:rPr>
              <w:softHyphen/>
              <w:t>стей к структурированию и систе</w:t>
            </w:r>
            <w:r w:rsidRPr="00A75C8D">
              <w:rPr>
                <w:rFonts w:ascii="Times New Roman" w:eastAsia="Times New Roman" w:hAnsi="Times New Roman" w:cs="Times New Roman"/>
                <w:color w:val="000000"/>
                <w:spacing w:val="1"/>
                <w:sz w:val="20"/>
                <w:szCs w:val="20"/>
                <w:lang w:eastAsia="ru-RU"/>
              </w:rPr>
              <w:softHyphen/>
              <w:t>матизации изучаемого предметного содержания: работа с лингвисти</w:t>
            </w:r>
            <w:r w:rsidRPr="00A75C8D">
              <w:rPr>
                <w:rFonts w:ascii="Times New Roman" w:eastAsia="Times New Roman" w:hAnsi="Times New Roman" w:cs="Times New Roman"/>
                <w:color w:val="000000"/>
                <w:spacing w:val="1"/>
                <w:sz w:val="20"/>
                <w:szCs w:val="20"/>
                <w:lang w:eastAsia="ru-RU"/>
              </w:rPr>
              <w:softHyphen/>
              <w:t>ческим портфолио по составлению памятки дифференцирования звон</w:t>
            </w:r>
            <w:r w:rsidRPr="00A75C8D">
              <w:rPr>
                <w:rFonts w:ascii="Times New Roman" w:eastAsia="Times New Roman" w:hAnsi="Times New Roman" w:cs="Times New Roman"/>
                <w:color w:val="000000"/>
                <w:spacing w:val="1"/>
                <w:sz w:val="20"/>
                <w:szCs w:val="20"/>
                <w:lang w:eastAsia="ru-RU"/>
              </w:rPr>
              <w:softHyphen/>
              <w:t>ких и глухих согласных, выявления оглушения и озвончения звуков, работа в парах сильный — слабый с печатными тетрадями, проектиро</w:t>
            </w:r>
            <w:r w:rsidRPr="00A75C8D">
              <w:rPr>
                <w:rFonts w:ascii="Times New Roman" w:eastAsia="Times New Roman" w:hAnsi="Times New Roman" w:cs="Times New Roman"/>
                <w:color w:val="000000"/>
                <w:spacing w:val="1"/>
                <w:sz w:val="20"/>
                <w:szCs w:val="20"/>
                <w:lang w:eastAsia="ru-RU"/>
              </w:rPr>
              <w:softHyphen/>
              <w:t>вание домашнего задания, коммен</w:t>
            </w:r>
            <w:r w:rsidRPr="00A75C8D">
              <w:rPr>
                <w:rFonts w:ascii="Times New Roman" w:eastAsia="Times New Roman" w:hAnsi="Times New Roman" w:cs="Times New Roman"/>
                <w:color w:val="000000"/>
                <w:spacing w:val="1"/>
                <w:sz w:val="20"/>
                <w:szCs w:val="20"/>
                <w:lang w:eastAsia="ru-RU"/>
              </w:rPr>
              <w:softHyphen/>
              <w:t>тирование выставленных оценок</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Графика. Алфавит</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познавательный интерес</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работы с алфавитом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коллективная работа с интерактивной доской и учебни</w:t>
            </w:r>
            <w:r w:rsidRPr="00A75C8D">
              <w:rPr>
                <w:rFonts w:ascii="Times New Roman" w:eastAsia="Calibri" w:hAnsi="Times New Roman" w:cs="Times New Roman"/>
                <w:color w:val="000000"/>
                <w:sz w:val="20"/>
                <w:szCs w:val="20"/>
                <w:lang w:eastAsia="ru-RU"/>
              </w:rPr>
              <w:softHyphen/>
              <w:t>ком (составление памятки), работа с дидактическим материалом в па</w:t>
            </w:r>
            <w:r w:rsidRPr="00A75C8D">
              <w:rPr>
                <w:rFonts w:ascii="Times New Roman" w:eastAsia="Calibri" w:hAnsi="Times New Roman" w:cs="Times New Roman"/>
                <w:color w:val="000000"/>
                <w:sz w:val="20"/>
                <w:szCs w:val="20"/>
                <w:lang w:eastAsia="ru-RU"/>
              </w:rPr>
              <w:softHyphen/>
              <w:t>рах сильный — слабый (объясни</w:t>
            </w:r>
            <w:r w:rsidRPr="00A75C8D">
              <w:rPr>
                <w:rFonts w:ascii="Times New Roman" w:eastAsia="Calibri" w:hAnsi="Times New Roman" w:cs="Times New Roman"/>
                <w:color w:val="000000"/>
                <w:sz w:val="20"/>
                <w:szCs w:val="20"/>
                <w:lang w:eastAsia="ru-RU"/>
              </w:rPr>
              <w:softHyphen/>
              <w:t>тельный диктант), самостоятельное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Описание предмета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 р. Урок развивающе-го контроля</w:t>
            </w:r>
          </w:p>
        </w:tc>
        <w:tc>
          <w:tcPr>
            <w:tcW w:w="4076" w:type="dxa"/>
          </w:tcPr>
          <w:p w:rsidR="00A75C8D" w:rsidRPr="00A75C8D" w:rsidRDefault="00A75C8D" w:rsidP="00A75C8D">
            <w:pPr>
              <w:widowControl w:val="0"/>
              <w:tabs>
                <w:tab w:val="left" w:pos="360"/>
                <w:tab w:val="left" w:pos="540"/>
              </w:tabs>
              <w:suppressAutoHyphens/>
              <w:spacing w:after="0" w:line="240" w:lineRule="auto"/>
              <w:rPr>
                <w:rFonts w:ascii="Times New Roman" w:eastAsia="Times New Roman" w:hAnsi="Times New Roman" w:cs="Times New Roman"/>
                <w:b/>
                <w:i/>
                <w:color w:val="000000"/>
                <w:sz w:val="20"/>
                <w:szCs w:val="20"/>
                <w:lang w:eastAsia="ru-RU"/>
              </w:rPr>
            </w:pPr>
            <w:r w:rsidRPr="00A75C8D">
              <w:rPr>
                <w:rFonts w:ascii="Times New Roman" w:eastAsia="Times New Roman" w:hAnsi="Times New Roman" w:cs="Times New Roman"/>
                <w:b/>
                <w:i/>
                <w:color w:val="000000"/>
                <w:sz w:val="20"/>
                <w:szCs w:val="20"/>
                <w:lang w:eastAsia="ru-RU"/>
              </w:rPr>
              <w:t xml:space="preserve">Личностные: </w:t>
            </w:r>
            <w:r w:rsidRPr="00A75C8D">
              <w:rPr>
                <w:rFonts w:ascii="Times New Roman" w:eastAsia="Times New Roman" w:hAnsi="Times New Roman" w:cs="Times New Roman"/>
                <w:color w:val="000000"/>
                <w:sz w:val="20"/>
                <w:szCs w:val="20"/>
                <w:lang w:eastAsia="ru-RU"/>
              </w:rPr>
              <w:t>осознавать и определять интерес к созданию собственных текстов, к письменной форме общения</w:t>
            </w:r>
          </w:p>
          <w:p w:rsidR="00A75C8D" w:rsidRPr="00A75C8D" w:rsidRDefault="00A75C8D" w:rsidP="00A75C8D">
            <w:pPr>
              <w:widowControl w:val="0"/>
              <w:tabs>
                <w:tab w:val="left" w:pos="360"/>
                <w:tab w:val="left" w:pos="540"/>
              </w:tabs>
              <w:suppressAutoHyphens/>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color w:val="000000"/>
                <w:sz w:val="20"/>
                <w:szCs w:val="20"/>
                <w:lang w:eastAsia="ru-RU"/>
              </w:rPr>
              <w:t>Регулятивные:</w:t>
            </w:r>
            <w:r w:rsidRPr="00A75C8D">
              <w:rPr>
                <w:rFonts w:ascii="Times New Roman" w:eastAsia="Times New Roman" w:hAnsi="Times New Roman" w:cs="Times New Roman"/>
                <w:sz w:val="20"/>
                <w:szCs w:val="20"/>
                <w:lang w:eastAsia="ru-RU"/>
              </w:rPr>
              <w:t xml:space="preserve"> уметь ориентироваться  на образец и правило выполнения задания</w:t>
            </w:r>
          </w:p>
          <w:p w:rsidR="00A75C8D" w:rsidRPr="00A75C8D" w:rsidRDefault="00A75C8D" w:rsidP="00A75C8D">
            <w:pPr>
              <w:autoSpaceDE w:val="0"/>
              <w:snapToGrid w:val="0"/>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color w:val="000000"/>
                <w:sz w:val="20"/>
                <w:szCs w:val="20"/>
                <w:lang w:eastAsia="ru-RU"/>
              </w:rPr>
              <w:t>Познавательные:</w:t>
            </w:r>
            <w:r w:rsidRPr="00A75C8D">
              <w:rPr>
                <w:rFonts w:ascii="Times New Roman" w:eastAsia="Times New Roman" w:hAnsi="Times New Roman" w:cs="Times New Roman"/>
                <w:sz w:val="20"/>
                <w:szCs w:val="20"/>
                <w:lang w:eastAsia="ru-RU"/>
              </w:rPr>
              <w:t xml:space="preserve"> самостоятельное создание алгоритмов деятельности при решении проблем творческого и поискового характера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color w:val="000000"/>
                <w:sz w:val="20"/>
                <w:szCs w:val="20"/>
                <w:lang w:eastAsia="ru-RU"/>
              </w:rPr>
              <w:t>Коммуникативные:</w:t>
            </w:r>
            <w:r w:rsidRPr="00A75C8D">
              <w:rPr>
                <w:rFonts w:ascii="Times New Roman" w:eastAsia="Times New Roman" w:hAnsi="Times New Roman" w:cs="Times New Roman"/>
                <w:sz w:val="20"/>
                <w:szCs w:val="20"/>
                <w:lang w:eastAsia="ru-RU"/>
              </w:rPr>
              <w:t>постановка вопросов — инициативное сотрудничество в поиске и сборе информации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Формирование у учащихся умений к осуществлению контрольной функции; контроль и самоконтроль изученных понятий, алгоритма написания сочинения: написание сочинения-описания </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Обозначение мягкости со</w:t>
            </w:r>
            <w:r w:rsidRPr="00A75C8D">
              <w:rPr>
                <w:rFonts w:ascii="Times New Roman" w:eastAsia="Times New Roman" w:hAnsi="Times New Roman" w:cs="Times New Roman"/>
                <w:color w:val="000000"/>
                <w:sz w:val="20"/>
                <w:szCs w:val="20"/>
                <w:lang w:eastAsia="ru-RU"/>
              </w:rPr>
              <w:softHyphen/>
              <w:t>гласных с по</w:t>
            </w:r>
            <w:r w:rsidRPr="00A75C8D">
              <w:rPr>
                <w:rFonts w:ascii="Times New Roman" w:eastAsia="Times New Roman" w:hAnsi="Times New Roman" w:cs="Times New Roman"/>
                <w:color w:val="000000"/>
                <w:sz w:val="20"/>
                <w:szCs w:val="20"/>
                <w:lang w:eastAsia="ru-RU"/>
              </w:rPr>
              <w:softHyphen/>
              <w:t>мощью мягко</w:t>
            </w:r>
            <w:r w:rsidRPr="00A75C8D">
              <w:rPr>
                <w:rFonts w:ascii="Times New Roman" w:eastAsia="Times New Roman" w:hAnsi="Times New Roman" w:cs="Times New Roman"/>
                <w:color w:val="000000"/>
                <w:sz w:val="20"/>
                <w:szCs w:val="20"/>
                <w:lang w:eastAsia="ru-RU"/>
              </w:rPr>
              <w:softHyphen/>
              <w:t>го знака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 xml:space="preserve">формировать устойчивую мотивацию к изучению нового на основе составленного алгоритма выполнения задания </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правила обозначе</w:t>
            </w:r>
            <w:r w:rsidRPr="00A75C8D">
              <w:rPr>
                <w:rFonts w:ascii="Times New Roman" w:eastAsia="Courier New" w:hAnsi="Times New Roman" w:cs="Times New Roman"/>
                <w:color w:val="000000"/>
                <w:sz w:val="20"/>
                <w:szCs w:val="20"/>
                <w:lang w:eastAsia="ru-RU"/>
              </w:rPr>
              <w:softHyphen/>
              <w:t>ния мягкости на письме</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работа в группах (комплексное повторение на основе материала учебника, дидактиче</w:t>
            </w:r>
            <w:r w:rsidRPr="00A75C8D">
              <w:rPr>
                <w:rFonts w:ascii="Times New Roman" w:eastAsia="Calibri" w:hAnsi="Times New Roman" w:cs="Times New Roman"/>
                <w:color w:val="000000"/>
                <w:sz w:val="20"/>
                <w:szCs w:val="20"/>
                <w:lang w:eastAsia="ru-RU"/>
              </w:rPr>
              <w:softHyphen/>
              <w:t>ского материала) с использованием составленных на уроке алгоритмов и памяток, дифференцированное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68-69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Двойная роль букв е, ё, ю, 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определять цели и функции участников, способы взаимодействия; плани</w:t>
            </w:r>
            <w:r w:rsidRPr="00A75C8D">
              <w:rPr>
                <w:rFonts w:ascii="Times New Roman" w:eastAsia="Times New Roman" w:hAnsi="Times New Roman" w:cs="Times New Roman"/>
                <w:color w:val="000000"/>
                <w:sz w:val="20"/>
                <w:szCs w:val="20"/>
                <w:lang w:eastAsia="ru-RU"/>
              </w:rPr>
              <w:softHyphen/>
              <w:t xml:space="preserve">ровать общие способы работы; обмениваться знаниями между членами группы для принятия эффективных совместных решений.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 xml:space="preserve">мые в ходе анализа слов с буквами </w:t>
            </w:r>
            <w:r w:rsidRPr="00A75C8D">
              <w:rPr>
                <w:rFonts w:ascii="Times New Roman" w:eastAsia="Courier New" w:hAnsi="Times New Roman" w:cs="Times New Roman"/>
                <w:i/>
                <w:iCs/>
                <w:color w:val="000000"/>
                <w:spacing w:val="-5"/>
                <w:sz w:val="20"/>
                <w:szCs w:val="20"/>
                <w:lang w:eastAsia="ru-RU"/>
              </w:rPr>
              <w:t xml:space="preserve">е, ё, ю, я, </w:t>
            </w:r>
            <w:r w:rsidRPr="00A75C8D">
              <w:rPr>
                <w:rFonts w:ascii="Times New Roman" w:eastAsia="Courier New" w:hAnsi="Times New Roman" w:cs="Times New Roman"/>
                <w:color w:val="000000"/>
                <w:sz w:val="20"/>
                <w:szCs w:val="20"/>
                <w:lang w:eastAsia="ru-RU"/>
              </w:rPr>
              <w:t>обозначающими два звука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w:t>
            </w:r>
            <w:r w:rsidRPr="00A75C8D">
              <w:rPr>
                <w:rFonts w:ascii="Times New Roman" w:eastAsia="Calibri" w:hAnsi="Times New Roman" w:cs="Times New Roman"/>
                <w:color w:val="000000"/>
                <w:sz w:val="20"/>
                <w:szCs w:val="20"/>
                <w:lang w:eastAsia="ru-RU"/>
              </w:rPr>
              <w:softHyphen/>
              <w:t>ний построения и реализации новых знаний (понятий, способов, действий и т. д.): работа в парах сильный — слабый (комплексное повторение на основе памяток лингвистического портфолио), самостоятельная работа с тестами, коллективное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Орфоэпия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познавательный интерес</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формировать навыки учебного сотрудничества в ходе индивидуаль</w:t>
            </w:r>
            <w:r w:rsidRPr="00A75C8D">
              <w:rPr>
                <w:rFonts w:ascii="Times New Roman" w:eastAsia="Times New Roman" w:hAnsi="Times New Roman" w:cs="Times New Roman"/>
                <w:sz w:val="20"/>
                <w:szCs w:val="20"/>
                <w:lang w:eastAsia="ru-RU"/>
              </w:rPr>
              <w:softHyphen/>
              <w:t>ной и групповой работы.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w:t>
            </w:r>
            <w:r w:rsidRPr="00A75C8D">
              <w:rPr>
                <w:rFonts w:ascii="Times New Roman" w:eastAsia="Times New Roman" w:hAnsi="Times New Roman" w:cs="Times New Roman"/>
                <w:sz w:val="20"/>
                <w:szCs w:val="20"/>
                <w:lang w:eastAsia="ru-RU"/>
              </w:rPr>
              <w:softHyphen/>
              <w:t>ляемые в ходе исследования текста в речевом отношении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групповая работа с ор</w:t>
            </w:r>
            <w:r w:rsidRPr="00A75C8D">
              <w:rPr>
                <w:rFonts w:ascii="Times New Roman" w:eastAsia="Calibri" w:hAnsi="Times New Roman" w:cs="Times New Roman"/>
                <w:color w:val="000000"/>
                <w:sz w:val="20"/>
                <w:szCs w:val="20"/>
                <w:lang w:eastAsia="ru-RU"/>
              </w:rPr>
              <w:softHyphen/>
              <w:t>фоэпическими словарями, состав</w:t>
            </w:r>
            <w:r w:rsidRPr="00A75C8D">
              <w:rPr>
                <w:rFonts w:ascii="Times New Roman" w:eastAsia="Calibri" w:hAnsi="Times New Roman" w:cs="Times New Roman"/>
                <w:color w:val="000000"/>
                <w:sz w:val="20"/>
                <w:szCs w:val="20"/>
                <w:lang w:eastAsia="ru-RU"/>
              </w:rPr>
              <w:softHyphen/>
              <w:t>ление словарной статьи, работа с те</w:t>
            </w:r>
            <w:r w:rsidRPr="00A75C8D">
              <w:rPr>
                <w:rFonts w:ascii="Times New Roman" w:eastAsia="Calibri" w:hAnsi="Times New Roman" w:cs="Times New Roman"/>
                <w:color w:val="000000"/>
                <w:sz w:val="20"/>
                <w:szCs w:val="20"/>
                <w:lang w:eastAsia="ru-RU"/>
              </w:rPr>
              <w:softHyphen/>
              <w:t>стами, дидактическим материалом на основе орфоэпического словаря, коллективное дифференцированное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Фонетический разбор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Cs/>
                <w:iCs/>
                <w:color w:val="000000"/>
                <w:spacing w:val="-4"/>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изучению нового на основе составленного алгоритма выполнения задания, формировать навыки анализа</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определять цели и функ</w:t>
            </w:r>
            <w:r w:rsidRPr="00A75C8D">
              <w:rPr>
                <w:rFonts w:ascii="Times New Roman" w:eastAsia="Times New Roman" w:hAnsi="Times New Roman" w:cs="Times New Roman"/>
                <w:color w:val="000000"/>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color w:val="000000"/>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color w:val="000000"/>
                <w:sz w:val="20"/>
                <w:szCs w:val="20"/>
                <w:lang w:eastAsia="ru-RU"/>
              </w:rPr>
              <w:softHyphen/>
              <w:t>шений.</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анализа слова как фонетической единицы</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коллективная работа (фонетический анализ слова по составленному алгоритму учеб</w:t>
            </w:r>
            <w:r w:rsidRPr="00A75C8D">
              <w:rPr>
                <w:rFonts w:ascii="Times New Roman" w:eastAsia="Calibri" w:hAnsi="Times New Roman" w:cs="Times New Roman"/>
                <w:color w:val="000000"/>
                <w:sz w:val="20"/>
                <w:szCs w:val="20"/>
                <w:lang w:eastAsia="ru-RU"/>
              </w:rPr>
              <w:softHyphen/>
              <w:t>ника), работа в парах (комплексное повторение на основе дидактиче</w:t>
            </w:r>
            <w:r w:rsidRPr="00A75C8D">
              <w:rPr>
                <w:rFonts w:ascii="Times New Roman" w:eastAsia="Calibri" w:hAnsi="Times New Roman" w:cs="Times New Roman"/>
                <w:color w:val="000000"/>
                <w:sz w:val="20"/>
                <w:szCs w:val="20"/>
                <w:lang w:eastAsia="ru-RU"/>
              </w:rPr>
              <w:softHyphen/>
              <w:t>ского материала, материала учебни</w:t>
            </w:r>
            <w:r w:rsidRPr="00A75C8D">
              <w:rPr>
                <w:rFonts w:ascii="Times New Roman" w:eastAsia="Calibri" w:hAnsi="Times New Roman" w:cs="Times New Roman"/>
                <w:color w:val="000000"/>
                <w:sz w:val="20"/>
                <w:szCs w:val="20"/>
                <w:lang w:eastAsia="ru-RU"/>
              </w:rPr>
              <w:softHyphen/>
              <w:t>ков), дифференцированное проек</w:t>
            </w:r>
            <w:r w:rsidRPr="00A75C8D">
              <w:rPr>
                <w:rFonts w:ascii="Times New Roman" w:eastAsia="Calibri" w:hAnsi="Times New Roman" w:cs="Times New Roman"/>
                <w:color w:val="000000"/>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Повторение по теме «Фонетика. Орфоэпия. Графика»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исследовательской и творческой деятельности; формировать мотивацию к обучению</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анализа слова как фонетической единицы</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(фиксирова</w:t>
            </w:r>
            <w:r w:rsidRPr="00A75C8D">
              <w:rPr>
                <w:rFonts w:ascii="Times New Roman" w:eastAsia="Calibri" w:hAnsi="Times New Roman" w:cs="Times New Roman"/>
                <w:color w:val="000000"/>
                <w:sz w:val="20"/>
                <w:szCs w:val="20"/>
                <w:lang w:eastAsia="ru-RU"/>
              </w:rPr>
              <w:softHyphen/>
              <w:t>ния собственных затруднений в дея</w:t>
            </w:r>
            <w:r w:rsidRPr="00A75C8D">
              <w:rPr>
                <w:rFonts w:ascii="Times New Roman" w:eastAsia="Calibri" w:hAnsi="Times New Roman" w:cs="Times New Roman"/>
                <w:color w:val="000000"/>
                <w:sz w:val="20"/>
                <w:szCs w:val="20"/>
                <w:lang w:eastAsia="ru-RU"/>
              </w:rPr>
              <w:softHyphen/>
              <w:t>тельности): групповая работа по во</w:t>
            </w:r>
            <w:r w:rsidRPr="00A75C8D">
              <w:rPr>
                <w:rFonts w:ascii="Times New Roman" w:eastAsia="Calibri" w:hAnsi="Times New Roman" w:cs="Times New Roman"/>
                <w:color w:val="000000"/>
                <w:sz w:val="20"/>
                <w:szCs w:val="20"/>
                <w:lang w:eastAsia="ru-RU"/>
              </w:rPr>
              <w:softHyphen/>
              <w:t>просам учебника, самостоятельная творческая работа (лингвистическая история, сказка, загадка), коллек</w:t>
            </w:r>
            <w:r w:rsidRPr="00A75C8D">
              <w:rPr>
                <w:rFonts w:ascii="Times New Roman" w:eastAsia="Calibri" w:hAnsi="Times New Roman" w:cs="Times New Roman"/>
                <w:color w:val="000000"/>
                <w:sz w:val="20"/>
                <w:szCs w:val="20"/>
                <w:lang w:eastAsia="ru-RU"/>
              </w:rPr>
              <w:softHyphen/>
              <w:t>тивное проектирование выполне</w:t>
            </w:r>
            <w:r w:rsidRPr="00A75C8D">
              <w:rPr>
                <w:rFonts w:ascii="Times New Roman" w:eastAsia="Calibri" w:hAnsi="Times New Roman" w:cs="Times New Roman"/>
                <w:color w:val="000000"/>
                <w:sz w:val="20"/>
                <w:szCs w:val="20"/>
                <w:lang w:eastAsia="ru-RU"/>
              </w:rPr>
              <w:softHyphen/>
              <w:t>ния домашнего задания, комменти</w:t>
            </w:r>
            <w:r w:rsidRPr="00A75C8D">
              <w:rPr>
                <w:rFonts w:ascii="Times New Roman" w:eastAsia="Calibri" w:hAnsi="Times New Roman" w:cs="Times New Roman"/>
                <w:color w:val="000000"/>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Кон</w:t>
            </w:r>
            <w:r w:rsidRPr="00A75C8D">
              <w:rPr>
                <w:rFonts w:ascii="Times New Roman" w:eastAsia="Calibri" w:hAnsi="Times New Roman" w:cs="Times New Roman"/>
                <w:color w:val="000000"/>
                <w:sz w:val="20"/>
                <w:szCs w:val="20"/>
                <w:lang w:eastAsia="ru-RU"/>
              </w:rPr>
              <w:softHyphen/>
              <w:t>трольный тест по теме «Фоне</w:t>
            </w:r>
            <w:r w:rsidRPr="00A75C8D">
              <w:rPr>
                <w:rFonts w:ascii="Times New Roman" w:eastAsia="Calibri" w:hAnsi="Times New Roman" w:cs="Times New Roman"/>
                <w:color w:val="000000"/>
                <w:sz w:val="20"/>
                <w:szCs w:val="20"/>
                <w:lang w:eastAsia="ru-RU"/>
              </w:rPr>
              <w:softHyphen/>
              <w:t>тика. Ор</w:t>
            </w:r>
            <w:r w:rsidRPr="00A75C8D">
              <w:rPr>
                <w:rFonts w:ascii="Times New Roman" w:eastAsia="Calibri" w:hAnsi="Times New Roman" w:cs="Times New Roman"/>
                <w:color w:val="000000"/>
                <w:sz w:val="20"/>
                <w:szCs w:val="20"/>
                <w:lang w:eastAsia="ru-RU"/>
              </w:rPr>
              <w:softHyphen/>
              <w:t>фоэпия. Графика»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 и самоконтроля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исследования контрольного диктанта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выполнение тестовых заданий</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Анализ ошибок, допущен</w:t>
            </w:r>
            <w:r w:rsidRPr="00A75C8D">
              <w:rPr>
                <w:rFonts w:ascii="Times New Roman" w:eastAsia="Calibri" w:hAnsi="Times New Roman" w:cs="Times New Roman"/>
                <w:color w:val="000000"/>
                <w:sz w:val="20"/>
                <w:szCs w:val="20"/>
                <w:lang w:eastAsia="ru-RU"/>
              </w:rPr>
              <w:softHyphen/>
              <w:t>ных в кон</w:t>
            </w:r>
            <w:r w:rsidRPr="00A75C8D">
              <w:rPr>
                <w:rFonts w:ascii="Times New Roman" w:eastAsia="Calibri" w:hAnsi="Times New Roman" w:cs="Times New Roman"/>
                <w:color w:val="000000"/>
                <w:sz w:val="20"/>
                <w:szCs w:val="20"/>
                <w:lang w:eastAsia="ru-RU"/>
              </w:rPr>
              <w:softHyphen/>
              <w:t>трольном тесте.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самосовершенствованию</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ошибок контроль</w:t>
            </w:r>
            <w:r w:rsidRPr="00A75C8D">
              <w:rPr>
                <w:rFonts w:ascii="Times New Roman" w:eastAsia="Courier New" w:hAnsi="Times New Roman" w:cs="Times New Roman"/>
                <w:color w:val="000000"/>
                <w:sz w:val="20"/>
                <w:szCs w:val="20"/>
                <w:lang w:eastAsia="ru-RU"/>
              </w:rPr>
              <w:softHyphen/>
              <w:t>ного диктанта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работа в группах (анализ ошибок, допущенных в контрольном тесте по алгоритму работы над ошибками), самостоя</w:t>
            </w:r>
            <w:r w:rsidRPr="00A75C8D">
              <w:rPr>
                <w:rFonts w:ascii="Times New Roman" w:eastAsia="Calibri" w:hAnsi="Times New Roman" w:cs="Times New Roman"/>
                <w:color w:val="000000"/>
                <w:sz w:val="20"/>
                <w:szCs w:val="20"/>
                <w:lang w:eastAsia="ru-RU"/>
              </w:rPr>
              <w:softHyphen/>
              <w:t>тельное проектирование выполне</w:t>
            </w:r>
            <w:r w:rsidRPr="00A75C8D">
              <w:rPr>
                <w:rFonts w:ascii="Times New Roman" w:eastAsia="Calibri" w:hAnsi="Times New Roman" w:cs="Times New Roman"/>
                <w:color w:val="000000"/>
                <w:sz w:val="20"/>
                <w:szCs w:val="20"/>
                <w:lang w:eastAsia="ru-RU"/>
              </w:rPr>
              <w:softHyphen/>
              <w:t>ния домашнего задания, комменти</w:t>
            </w:r>
            <w:r w:rsidRPr="00A75C8D">
              <w:rPr>
                <w:rFonts w:ascii="Times New Roman" w:eastAsia="Calibri" w:hAnsi="Times New Roman" w:cs="Times New Roman"/>
                <w:color w:val="000000"/>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Подготов</w:t>
            </w:r>
            <w:r w:rsidRPr="00A75C8D">
              <w:rPr>
                <w:rFonts w:ascii="Times New Roman" w:eastAsia="Calibri" w:hAnsi="Times New Roman" w:cs="Times New Roman"/>
                <w:color w:val="000000"/>
                <w:sz w:val="20"/>
                <w:szCs w:val="20"/>
                <w:lang w:eastAsia="ru-RU"/>
              </w:rPr>
              <w:softHyphen/>
              <w:t>ка к со</w:t>
            </w:r>
            <w:r w:rsidRPr="00A75C8D">
              <w:rPr>
                <w:rFonts w:ascii="Times New Roman" w:eastAsia="Calibri" w:hAnsi="Times New Roman" w:cs="Times New Roman"/>
                <w:color w:val="000000"/>
                <w:sz w:val="20"/>
                <w:szCs w:val="20"/>
                <w:lang w:eastAsia="ru-RU"/>
              </w:rPr>
              <w:softHyphen/>
              <w:t>чинению- описанию предметов, изобра</w:t>
            </w:r>
            <w:r w:rsidRPr="00A75C8D">
              <w:rPr>
                <w:rFonts w:ascii="Times New Roman" w:eastAsia="Calibri" w:hAnsi="Times New Roman" w:cs="Times New Roman"/>
                <w:color w:val="000000"/>
                <w:sz w:val="20"/>
                <w:szCs w:val="20"/>
                <w:lang w:eastAsia="ru-RU"/>
              </w:rPr>
              <w:softHyphen/>
              <w:t>женных на карти</w:t>
            </w:r>
            <w:r w:rsidRPr="00A75C8D">
              <w:rPr>
                <w:rFonts w:ascii="Times New Roman" w:eastAsia="Calibri" w:hAnsi="Times New Roman" w:cs="Times New Roman"/>
                <w:color w:val="000000"/>
                <w:sz w:val="20"/>
                <w:szCs w:val="20"/>
                <w:lang w:eastAsia="ru-RU"/>
              </w:rPr>
              <w:softHyphen/>
              <w:t>не Ф.П. Толстого «Цветы, фрукты, птица»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общеметодической направлен-ности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исследовательской и проектировочной деятельности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определять цели и функ</w:t>
            </w:r>
            <w:r w:rsidRPr="00A75C8D">
              <w:rPr>
                <w:rFonts w:ascii="Times New Roman" w:eastAsia="Times New Roman" w:hAnsi="Times New Roman" w:cs="Times New Roman"/>
                <w:color w:val="000000"/>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color w:val="000000"/>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color w:val="000000"/>
                <w:sz w:val="20"/>
                <w:szCs w:val="20"/>
                <w:lang w:eastAsia="ru-RU"/>
              </w:rPr>
              <w:softHyphen/>
              <w:t>шений.</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создания текста-описания</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деятельност-ных способностей и спо</w:t>
            </w:r>
            <w:r w:rsidRPr="00A75C8D">
              <w:rPr>
                <w:rFonts w:ascii="Times New Roman" w:eastAsia="Calibri" w:hAnsi="Times New Roman" w:cs="Times New Roman"/>
                <w:color w:val="000000"/>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z w:val="20"/>
                <w:szCs w:val="20"/>
                <w:lang w:eastAsia="ru-RU"/>
              </w:rPr>
              <w:softHyphen/>
              <w:t>метного содержания: работа в парах сильный — слабый (аналитическая работа по картине Ф.П. Толстого по алгоритму конструирования, описания), коллективное проек</w:t>
            </w:r>
            <w:r w:rsidRPr="00A75C8D">
              <w:rPr>
                <w:rFonts w:ascii="Times New Roman" w:eastAsia="Calibri" w:hAnsi="Times New Roman" w:cs="Times New Roman"/>
                <w:color w:val="000000"/>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Сочи</w:t>
            </w:r>
            <w:r w:rsidRPr="00A75C8D">
              <w:rPr>
                <w:rFonts w:ascii="Times New Roman" w:eastAsia="Calibri" w:hAnsi="Times New Roman" w:cs="Times New Roman"/>
                <w:color w:val="000000"/>
                <w:sz w:val="20"/>
                <w:szCs w:val="20"/>
                <w:lang w:eastAsia="ru-RU"/>
              </w:rPr>
              <w:softHyphen/>
              <w:t>нение-описание предметов, изобра</w:t>
            </w:r>
            <w:r w:rsidRPr="00A75C8D">
              <w:rPr>
                <w:rFonts w:ascii="Times New Roman" w:eastAsia="Calibri" w:hAnsi="Times New Roman" w:cs="Times New Roman"/>
                <w:color w:val="000000"/>
                <w:sz w:val="20"/>
                <w:szCs w:val="20"/>
                <w:lang w:eastAsia="ru-RU"/>
              </w:rPr>
              <w:softHyphen/>
              <w:t>женных на карти</w:t>
            </w:r>
            <w:r w:rsidRPr="00A75C8D">
              <w:rPr>
                <w:rFonts w:ascii="Times New Roman" w:eastAsia="Calibri" w:hAnsi="Times New Roman" w:cs="Times New Roman"/>
                <w:color w:val="000000"/>
                <w:sz w:val="20"/>
                <w:szCs w:val="20"/>
                <w:lang w:eastAsia="ru-RU"/>
              </w:rPr>
              <w:softHyphen/>
              <w:t>не Ф.П. Толстого «Цветы, фрукты, птица»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Р.р. Урок развивающе-го контроля </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интерес к творческой деятельности на основе составленного плана, проекта, модели, образца</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приемов редактиро</w:t>
            </w:r>
            <w:r w:rsidRPr="00A75C8D">
              <w:rPr>
                <w:rFonts w:ascii="Times New Roman" w:eastAsia="Courier New" w:hAnsi="Times New Roman" w:cs="Times New Roman"/>
                <w:color w:val="000000"/>
                <w:sz w:val="20"/>
                <w:szCs w:val="20"/>
                <w:lang w:eastAsia="ru-RU"/>
              </w:rPr>
              <w:softHyphen/>
              <w:t>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написание сочинения-описания картины</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РАЗДЕЛ 5. ЛЕКСИКА. КУЛЬТУРА РЕЧИ (13 часов)</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Слово и его лексическое значение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навыки анализа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sz w:val="20"/>
                <w:szCs w:val="20"/>
                <w:lang w:eastAsia="ru-RU"/>
              </w:rPr>
              <w:softHyphen/>
              <w:t>ной и групповой работы.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исследования слова как лексиче</w:t>
            </w:r>
            <w:r w:rsidRPr="00A75C8D">
              <w:rPr>
                <w:rFonts w:ascii="Times New Roman" w:eastAsia="Times New Roman" w:hAnsi="Times New Roman" w:cs="Times New Roman"/>
                <w:sz w:val="20"/>
                <w:szCs w:val="20"/>
                <w:lang w:eastAsia="ru-RU"/>
              </w:rPr>
              <w:softHyphen/>
              <w:t>ской единицы</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групповая работа с лексическими словарями (состав</w:t>
            </w:r>
            <w:r w:rsidRPr="00A75C8D">
              <w:rPr>
                <w:rFonts w:ascii="Times New Roman" w:eastAsia="Calibri" w:hAnsi="Times New Roman" w:cs="Times New Roman"/>
                <w:color w:val="000000"/>
                <w:sz w:val="20"/>
                <w:szCs w:val="20"/>
                <w:lang w:eastAsia="ru-RU"/>
              </w:rPr>
              <w:softHyphen/>
              <w:t>ление словарной статьи), творче</w:t>
            </w:r>
            <w:r w:rsidRPr="00A75C8D">
              <w:rPr>
                <w:rFonts w:ascii="Times New Roman" w:eastAsia="Calibri" w:hAnsi="Times New Roman" w:cs="Times New Roman"/>
                <w:color w:val="000000"/>
                <w:sz w:val="20"/>
                <w:szCs w:val="20"/>
                <w:lang w:eastAsia="ru-RU"/>
              </w:rPr>
              <w:softHyphen/>
              <w:t>ская работа в группах (составление словариков на тему «Времена года»), коллективное дифференци</w:t>
            </w:r>
            <w:r w:rsidRPr="00A75C8D">
              <w:rPr>
                <w:rFonts w:ascii="Times New Roman" w:eastAsia="Calibri" w:hAnsi="Times New Roman" w:cs="Times New Roman"/>
                <w:color w:val="000000"/>
                <w:sz w:val="20"/>
                <w:szCs w:val="20"/>
                <w:lang w:eastAsia="ru-RU"/>
              </w:rPr>
              <w:softHyphen/>
              <w:t>рованное проектирование выполне</w:t>
            </w:r>
            <w:r w:rsidRPr="00A75C8D">
              <w:rPr>
                <w:rFonts w:ascii="Times New Roman" w:eastAsia="Calibri" w:hAnsi="Times New Roman" w:cs="Times New Roman"/>
                <w:color w:val="000000"/>
                <w:sz w:val="20"/>
                <w:szCs w:val="20"/>
                <w:lang w:eastAsia="ru-RU"/>
              </w:rPr>
              <w:softHyphen/>
              <w:t>ния домашнего задания, комменти</w:t>
            </w:r>
            <w:r w:rsidRPr="00A75C8D">
              <w:rPr>
                <w:rFonts w:ascii="Times New Roman" w:eastAsia="Calibri" w:hAnsi="Times New Roman" w:cs="Times New Roman"/>
                <w:color w:val="000000"/>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Однозначные и многознач</w:t>
            </w:r>
            <w:r w:rsidRPr="00A75C8D">
              <w:rPr>
                <w:rFonts w:ascii="Times New Roman" w:eastAsia="Times New Roman" w:hAnsi="Times New Roman" w:cs="Times New Roman"/>
                <w:color w:val="000000"/>
                <w:sz w:val="20"/>
                <w:szCs w:val="20"/>
                <w:lang w:eastAsia="ru-RU"/>
              </w:rPr>
              <w:softHyphen/>
              <w:t>ные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обучению</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 </w:t>
            </w: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работы со словарем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w:t>
            </w:r>
            <w:r w:rsidRPr="00A75C8D">
              <w:rPr>
                <w:rFonts w:ascii="Times New Roman" w:eastAsia="Calibri" w:hAnsi="Times New Roman" w:cs="Times New Roman"/>
                <w:color w:val="000000"/>
                <w:sz w:val="20"/>
                <w:szCs w:val="20"/>
                <w:lang w:eastAsia="ru-RU"/>
              </w:rPr>
              <w:softHyphen/>
              <w:t>ний (понятий, способов, действий и т. д.): коллективная работа с лек</w:t>
            </w:r>
            <w:r w:rsidRPr="00A75C8D">
              <w:rPr>
                <w:rFonts w:ascii="Times New Roman" w:eastAsia="Calibri" w:hAnsi="Times New Roman" w:cs="Times New Roman"/>
                <w:color w:val="000000"/>
                <w:sz w:val="20"/>
                <w:szCs w:val="20"/>
                <w:lang w:eastAsia="ru-RU"/>
              </w:rPr>
              <w:softHyphen/>
              <w:t>сическими словарями по алгоритму исследования, творческая работа (конструирование предложений с многозначными словами, цепочек многозначных слов), самостоятель</w:t>
            </w:r>
            <w:r w:rsidRPr="00A75C8D">
              <w:rPr>
                <w:rFonts w:ascii="Times New Roman" w:eastAsia="Calibri" w:hAnsi="Times New Roman" w:cs="Times New Roman"/>
                <w:color w:val="000000"/>
                <w:sz w:val="20"/>
                <w:szCs w:val="20"/>
                <w:lang w:eastAsia="ru-RU"/>
              </w:rPr>
              <w:softHyphen/>
              <w:t>ное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79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Прямое и переносное зна</w:t>
            </w:r>
            <w:r w:rsidRPr="00A75C8D">
              <w:rPr>
                <w:rFonts w:ascii="Times New Roman" w:eastAsia="Times New Roman" w:hAnsi="Times New Roman" w:cs="Times New Roman"/>
                <w:color w:val="000000"/>
                <w:sz w:val="20"/>
                <w:szCs w:val="20"/>
                <w:lang w:eastAsia="ru-RU"/>
              </w:rPr>
              <w:softHyphen/>
              <w:t>чение слов</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исследовательской и проектировочной деятельности; познавательного интереса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управлять своим пове</w:t>
            </w:r>
            <w:r w:rsidRPr="00A75C8D">
              <w:rPr>
                <w:rFonts w:ascii="Times New Roman" w:eastAsia="Times New Roman" w:hAnsi="Times New Roman" w:cs="Times New Roman"/>
                <w:sz w:val="20"/>
                <w:szCs w:val="20"/>
                <w:lang w:eastAsia="ru-RU"/>
              </w:rPr>
              <w:softHyphen/>
              <w:t>дением (контроль, самокоррекция, оценка своего действия).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i/>
                <w:iCs/>
                <w:sz w:val="20"/>
                <w:szCs w:val="20"/>
                <w:lang w:eastAsia="ru-RU"/>
              </w:rPr>
              <w:t>:</w:t>
            </w:r>
            <w:r w:rsidRPr="00A75C8D">
              <w:rPr>
                <w:rFonts w:ascii="Times New Roman" w:eastAsia="Times New Roman" w:hAnsi="Times New Roman" w:cs="Times New Roman"/>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sz w:val="20"/>
                <w:szCs w:val="20"/>
                <w:lang w:eastAsia="ru-RU"/>
              </w:rPr>
              <w:softHyphen/>
              <w:t>собность к преодолению препятствий и само- коррекции.</w:t>
            </w: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i/>
                <w:iCs/>
                <w:sz w:val="20"/>
                <w:szCs w:val="20"/>
                <w:lang w:eastAsia="ru-RU"/>
              </w:rPr>
              <w:t>:</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w:t>
            </w:r>
            <w:r w:rsidRPr="00A75C8D">
              <w:rPr>
                <w:rFonts w:ascii="Times New Roman" w:eastAsia="Times New Roman" w:hAnsi="Times New Roman" w:cs="Times New Roman"/>
                <w:sz w:val="20"/>
                <w:szCs w:val="20"/>
                <w:lang w:eastAsia="ru-RU"/>
              </w:rPr>
              <w:softHyphen/>
              <w:t>ляемые в ходе исследования слов с прямым и переносным значением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дейст</w:t>
            </w:r>
            <w:r w:rsidRPr="00A75C8D">
              <w:rPr>
                <w:rFonts w:ascii="Times New Roman" w:eastAsia="Calibri" w:hAnsi="Times New Roman" w:cs="Times New Roman"/>
                <w:color w:val="000000"/>
                <w:sz w:val="20"/>
                <w:szCs w:val="20"/>
                <w:lang w:eastAsia="ru-RU"/>
              </w:rPr>
              <w:softHyphen/>
              <w:t>вий и т. д.): групповая работа с лек</w:t>
            </w:r>
            <w:r w:rsidRPr="00A75C8D">
              <w:rPr>
                <w:rFonts w:ascii="Times New Roman" w:eastAsia="Calibri" w:hAnsi="Times New Roman" w:cs="Times New Roman"/>
                <w:color w:val="000000"/>
                <w:sz w:val="20"/>
                <w:szCs w:val="20"/>
                <w:lang w:eastAsia="ru-RU"/>
              </w:rPr>
              <w:softHyphen/>
              <w:t>сическими словарями по алгоритму выполнения заданий при консуль</w:t>
            </w:r>
            <w:r w:rsidRPr="00A75C8D">
              <w:rPr>
                <w:rFonts w:ascii="Times New Roman" w:eastAsia="Calibri" w:hAnsi="Times New Roman" w:cs="Times New Roman"/>
                <w:color w:val="000000"/>
                <w:sz w:val="20"/>
                <w:szCs w:val="20"/>
                <w:lang w:eastAsia="ru-RU"/>
              </w:rPr>
              <w:softHyphen/>
              <w:t>тативной помощи учителя (экспер</w:t>
            </w:r>
            <w:r w:rsidRPr="00A75C8D">
              <w:rPr>
                <w:rFonts w:ascii="Times New Roman" w:eastAsia="Times New Roman" w:hAnsi="Times New Roman" w:cs="Times New Roman"/>
                <w:color w:val="000000"/>
                <w:sz w:val="20"/>
                <w:szCs w:val="20"/>
                <w:lang w:eastAsia="ru-RU"/>
              </w:rPr>
              <w:t>та), работа в парах сильный — сла</w:t>
            </w:r>
            <w:r w:rsidRPr="00A75C8D">
              <w:rPr>
                <w:rFonts w:ascii="Times New Roman" w:eastAsia="Times New Roman" w:hAnsi="Times New Roman" w:cs="Times New Roman"/>
                <w:color w:val="000000"/>
                <w:sz w:val="20"/>
                <w:szCs w:val="20"/>
                <w:lang w:eastAsia="ru-RU"/>
              </w:rPr>
              <w:softHyphen/>
              <w:t>бый по учебнику, с дидактическим материалом, самостоятельное про</w:t>
            </w:r>
            <w:r w:rsidRPr="00A75C8D">
              <w:rPr>
                <w:rFonts w:ascii="Times New Roman" w:eastAsia="Times New Roman" w:hAnsi="Times New Roman" w:cs="Times New Roman"/>
                <w:color w:val="000000"/>
                <w:sz w:val="20"/>
                <w:szCs w:val="20"/>
                <w:lang w:eastAsia="ru-RU"/>
              </w:rPr>
              <w:softHyphen/>
              <w:t>ектирование выполнения домаш</w:t>
            </w:r>
            <w:r w:rsidRPr="00A75C8D">
              <w:rPr>
                <w:rFonts w:ascii="Times New Roman" w:eastAsia="Times New Roman" w:hAnsi="Times New Roman" w:cs="Times New Roman"/>
                <w:color w:val="000000"/>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Омонимы</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интерес к творческой деятельности на основе составленного плана, проекта, модели, образца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i/>
                <w:iCs/>
                <w:sz w:val="20"/>
                <w:szCs w:val="20"/>
                <w:lang w:eastAsia="ru-RU"/>
              </w:rPr>
              <w:t>:</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работы с омонимами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Times New Roman" w:hAnsi="Times New Roman" w:cs="Times New Roman"/>
                <w:sz w:val="20"/>
                <w:szCs w:val="20"/>
                <w:lang w:eastAsia="ru-RU"/>
              </w:rPr>
              <w:softHyphen/>
              <w:t>ствий и т. д.): коллективная работа с интерактивной доской (состав</w:t>
            </w:r>
            <w:r w:rsidRPr="00A75C8D">
              <w:rPr>
                <w:rFonts w:ascii="Times New Roman" w:eastAsia="Times New Roman" w:hAnsi="Times New Roman" w:cs="Times New Roman"/>
                <w:sz w:val="20"/>
                <w:szCs w:val="20"/>
                <w:lang w:eastAsia="ru-RU"/>
              </w:rPr>
              <w:softHyphen/>
              <w:t>ление памятки для определения омонимов), работа в парах силь</w:t>
            </w:r>
            <w:r w:rsidRPr="00A75C8D">
              <w:rPr>
                <w:rFonts w:ascii="Times New Roman" w:eastAsia="Times New Roman" w:hAnsi="Times New Roman" w:cs="Times New Roman"/>
                <w:sz w:val="20"/>
                <w:szCs w:val="20"/>
                <w:lang w:eastAsia="ru-RU"/>
              </w:rPr>
              <w:softHyphen/>
              <w:t>ный — слабый со словарями омони</w:t>
            </w:r>
            <w:r w:rsidRPr="00A75C8D">
              <w:rPr>
                <w:rFonts w:ascii="Times New Roman" w:eastAsia="Times New Roman" w:hAnsi="Times New Roman" w:cs="Times New Roman"/>
                <w:sz w:val="20"/>
                <w:szCs w:val="20"/>
                <w:lang w:eastAsia="ru-RU"/>
              </w:rPr>
              <w:softHyphen/>
              <w:t>мов (составление словарной статьи, тематических словариков омони</w:t>
            </w:r>
            <w:r w:rsidRPr="00A75C8D">
              <w:rPr>
                <w:rFonts w:ascii="Times New Roman" w:eastAsia="Times New Roman" w:hAnsi="Times New Roman" w:cs="Times New Roman"/>
                <w:sz w:val="20"/>
                <w:szCs w:val="20"/>
                <w:lang w:eastAsia="ru-RU"/>
              </w:rPr>
              <w:softHyphen/>
              <w:t>мов), проектирование выполнения домашнего задания, комментирова</w:t>
            </w:r>
            <w:r w:rsidRPr="00A75C8D">
              <w:rPr>
                <w:rFonts w:ascii="Times New Roman" w:eastAsia="Times New Roman" w:hAnsi="Times New Roman" w:cs="Times New Roman"/>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81-82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Синонимы</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 навыкам  анализа и конструирования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определять цели и функ</w:t>
            </w:r>
            <w:r w:rsidRPr="00A75C8D">
              <w:rPr>
                <w:rFonts w:ascii="Times New Roman" w:eastAsia="Times New Roman" w:hAnsi="Times New Roman" w:cs="Times New Roman"/>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sz w:val="20"/>
                <w:szCs w:val="20"/>
                <w:lang w:eastAsia="ru-RU"/>
              </w:rPr>
              <w:softHyphen/>
              <w:t>шений.</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работы с синонимами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Times New Roman" w:hAnsi="Times New Roman" w:cs="Times New Roman"/>
                <w:sz w:val="20"/>
                <w:szCs w:val="20"/>
                <w:lang w:eastAsia="ru-RU"/>
              </w:rPr>
              <w:softHyphen/>
              <w:t>ствий и т. д.): коллективная работа с интерактивной доской (составле</w:t>
            </w:r>
            <w:r w:rsidRPr="00A75C8D">
              <w:rPr>
                <w:rFonts w:ascii="Times New Roman" w:eastAsia="Times New Roman" w:hAnsi="Times New Roman" w:cs="Times New Roman"/>
                <w:sz w:val="20"/>
                <w:szCs w:val="20"/>
                <w:lang w:eastAsia="ru-RU"/>
              </w:rPr>
              <w:softHyphen/>
              <w:t>ние памятки для определения сино</w:t>
            </w:r>
            <w:r w:rsidRPr="00A75C8D">
              <w:rPr>
                <w:rFonts w:ascii="Times New Roman" w:eastAsia="Times New Roman" w:hAnsi="Times New Roman" w:cs="Times New Roman"/>
                <w:sz w:val="20"/>
                <w:szCs w:val="20"/>
                <w:lang w:eastAsia="ru-RU"/>
              </w:rPr>
              <w:softHyphen/>
              <w:t>нимов), работа в парах сильный — слабый со словарями синонимов (составление словарной статьи, тематических словариков синони</w:t>
            </w:r>
            <w:r w:rsidRPr="00A75C8D">
              <w:rPr>
                <w:rFonts w:ascii="Times New Roman" w:eastAsia="Times New Roman" w:hAnsi="Times New Roman" w:cs="Times New Roman"/>
                <w:sz w:val="20"/>
                <w:szCs w:val="20"/>
                <w:lang w:eastAsia="ru-RU"/>
              </w:rPr>
              <w:softHyphen/>
              <w:t>мов), проектирование выполнения домашнего задания, комментирова</w:t>
            </w:r>
            <w:r w:rsidRPr="00A75C8D">
              <w:rPr>
                <w:rFonts w:ascii="Times New Roman" w:eastAsia="Times New Roman" w:hAnsi="Times New Roman" w:cs="Times New Roman"/>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Подготов</w:t>
            </w:r>
            <w:r w:rsidRPr="00A75C8D">
              <w:rPr>
                <w:rFonts w:ascii="Times New Roman" w:eastAsia="Calibri" w:hAnsi="Times New Roman" w:cs="Times New Roman"/>
                <w:color w:val="000000"/>
                <w:sz w:val="20"/>
                <w:szCs w:val="20"/>
                <w:lang w:eastAsia="ru-RU"/>
              </w:rPr>
              <w:softHyphen/>
              <w:t>ка к со</w:t>
            </w:r>
            <w:r w:rsidRPr="00A75C8D">
              <w:rPr>
                <w:rFonts w:ascii="Times New Roman" w:eastAsia="Calibri" w:hAnsi="Times New Roman" w:cs="Times New Roman"/>
                <w:color w:val="000000"/>
                <w:sz w:val="20"/>
                <w:szCs w:val="20"/>
                <w:lang w:eastAsia="ru-RU"/>
              </w:rPr>
              <w:softHyphen/>
              <w:t>чинению по картине И.Э. Гра</w:t>
            </w:r>
            <w:r w:rsidRPr="00A75C8D">
              <w:rPr>
                <w:rFonts w:ascii="Times New Roman" w:eastAsia="Calibri" w:hAnsi="Times New Roman" w:cs="Times New Roman"/>
                <w:color w:val="000000"/>
                <w:sz w:val="20"/>
                <w:szCs w:val="20"/>
                <w:lang w:eastAsia="ru-RU"/>
              </w:rPr>
              <w:softHyphen/>
              <w:t>баря «Фев</w:t>
            </w:r>
            <w:r w:rsidRPr="00A75C8D">
              <w:rPr>
                <w:rFonts w:ascii="Times New Roman" w:eastAsia="Calibri" w:hAnsi="Times New Roman" w:cs="Times New Roman"/>
                <w:color w:val="000000"/>
                <w:sz w:val="20"/>
                <w:szCs w:val="20"/>
                <w:lang w:eastAsia="ru-RU"/>
              </w:rPr>
              <w:softHyphen/>
              <w:t>ральская лазурь»'</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общеметодической направлен-ности</w:t>
            </w:r>
          </w:p>
        </w:tc>
        <w:tc>
          <w:tcPr>
            <w:tcW w:w="4076" w:type="dxa"/>
          </w:tcPr>
          <w:p w:rsidR="00A75C8D" w:rsidRPr="00A75C8D" w:rsidRDefault="00A75C8D" w:rsidP="00A75C8D">
            <w:pPr>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 xml:space="preserve">формировать интерес к творческой деятельности на основе составленного плана, проекта, модели, образца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 </w:t>
            </w: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исследования приемов редактиро</w:t>
            </w:r>
            <w:r w:rsidRPr="00A75C8D">
              <w:rPr>
                <w:rFonts w:ascii="Times New Roman" w:eastAsia="Times New Roman" w:hAnsi="Times New Roman" w:cs="Times New Roman"/>
                <w:sz w:val="20"/>
                <w:szCs w:val="20"/>
                <w:lang w:eastAsia="ru-RU"/>
              </w:rPr>
              <w:softHyphen/>
              <w:t>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дея</w:t>
            </w:r>
            <w:r w:rsidRPr="00A75C8D">
              <w:rPr>
                <w:rFonts w:ascii="Times New Roman" w:eastAsia="Times New Roman" w:hAnsi="Times New Roman" w:cs="Times New Roman"/>
                <w:sz w:val="20"/>
                <w:szCs w:val="20"/>
                <w:lang w:eastAsia="ru-RU"/>
              </w:rPr>
              <w:softHyphen/>
              <w:t>тельностных способностей и спо</w:t>
            </w:r>
            <w:r w:rsidRPr="00A75C8D">
              <w:rPr>
                <w:rFonts w:ascii="Times New Roman" w:eastAsia="Times New Roman" w:hAnsi="Times New Roman" w:cs="Times New Roman"/>
                <w:sz w:val="20"/>
                <w:szCs w:val="20"/>
                <w:lang w:eastAsia="ru-RU"/>
              </w:rPr>
              <w:softHyphen/>
              <w:t>собностей к структурированию и систематизации изучаемого предметного содержания: работа в парах сильный — слабый (анали</w:t>
            </w:r>
            <w:r w:rsidRPr="00A75C8D">
              <w:rPr>
                <w:rFonts w:ascii="Times New Roman" w:eastAsia="Times New Roman" w:hAnsi="Times New Roman" w:cs="Times New Roman"/>
                <w:sz w:val="20"/>
                <w:szCs w:val="20"/>
                <w:lang w:eastAsia="ru-RU"/>
              </w:rPr>
              <w:softHyphen/>
              <w:t>тическая работа по картине Грабаря «Февральская лазурь» по алгоритму конструирования, описания), кол</w:t>
            </w:r>
            <w:r w:rsidRPr="00A75C8D">
              <w:rPr>
                <w:rFonts w:ascii="Times New Roman" w:eastAsia="Times New Roman" w:hAnsi="Times New Roman" w:cs="Times New Roman"/>
                <w:sz w:val="20"/>
                <w:szCs w:val="20"/>
                <w:lang w:eastAsia="ru-RU"/>
              </w:rPr>
              <w:softHyphen/>
              <w:t>лективное проектирование выпол</w:t>
            </w:r>
            <w:r w:rsidRPr="00A75C8D">
              <w:rPr>
                <w:rFonts w:ascii="Times New Roman" w:eastAsia="Times New Roman" w:hAnsi="Times New Roman" w:cs="Times New Roman"/>
                <w:sz w:val="20"/>
                <w:szCs w:val="20"/>
                <w:lang w:eastAsia="ru-RU"/>
              </w:rPr>
              <w:softHyphen/>
              <w:t>нения домашнего задания, коммен</w:t>
            </w:r>
            <w:r w:rsidRPr="00A75C8D">
              <w:rPr>
                <w:rFonts w:ascii="Times New Roman" w:eastAsia="Times New Roman" w:hAnsi="Times New Roman" w:cs="Times New Roman"/>
                <w:sz w:val="20"/>
                <w:szCs w:val="20"/>
                <w:lang w:eastAsia="ru-RU"/>
              </w:rPr>
              <w:softHyphen/>
              <w:t>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rPr>
          <w:trHeight w:val="8205"/>
        </w:trPr>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Кон</w:t>
            </w:r>
            <w:r w:rsidRPr="00A75C8D">
              <w:rPr>
                <w:rFonts w:ascii="Times New Roman" w:eastAsia="Calibri" w:hAnsi="Times New Roman" w:cs="Times New Roman"/>
                <w:color w:val="000000"/>
                <w:sz w:val="20"/>
                <w:szCs w:val="20"/>
                <w:lang w:eastAsia="ru-RU"/>
              </w:rPr>
              <w:softHyphen/>
              <w:t>трольное сочинение- описание по картине И.Э. Гра</w:t>
            </w:r>
            <w:r w:rsidRPr="00A75C8D">
              <w:rPr>
                <w:rFonts w:ascii="Times New Roman" w:eastAsia="Calibri" w:hAnsi="Times New Roman" w:cs="Times New Roman"/>
                <w:color w:val="000000"/>
                <w:sz w:val="20"/>
                <w:szCs w:val="20"/>
                <w:lang w:eastAsia="ru-RU"/>
              </w:rPr>
              <w:softHyphen/>
              <w:t>баря «Фев</w:t>
            </w:r>
            <w:r w:rsidRPr="00A75C8D">
              <w:rPr>
                <w:rFonts w:ascii="Times New Roman" w:eastAsia="Calibri" w:hAnsi="Times New Roman" w:cs="Times New Roman"/>
                <w:color w:val="000000"/>
                <w:sz w:val="20"/>
                <w:szCs w:val="20"/>
                <w:lang w:eastAsia="ru-RU"/>
              </w:rPr>
              <w:softHyphen/>
              <w:t>ральская лазурь</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развивающе-го контроля</w:t>
            </w:r>
          </w:p>
        </w:tc>
        <w:tc>
          <w:tcPr>
            <w:tcW w:w="4076" w:type="dxa"/>
          </w:tcPr>
          <w:p w:rsidR="00A75C8D" w:rsidRPr="00A75C8D" w:rsidRDefault="00A75C8D" w:rsidP="00A75C8D">
            <w:pPr>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 xml:space="preserve">формировать интерес к творческой деятельности на основе составленного плана, проекта, модели, образца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 </w:t>
            </w: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исследования приемов редактиро</w:t>
            </w:r>
            <w:r w:rsidRPr="00A75C8D">
              <w:rPr>
                <w:rFonts w:ascii="Times New Roman" w:eastAsia="Times New Roman" w:hAnsi="Times New Roman" w:cs="Times New Roman"/>
                <w:sz w:val="20"/>
                <w:szCs w:val="20"/>
                <w:lang w:eastAsia="ru-RU"/>
              </w:rPr>
              <w:softHyphen/>
              <w:t>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умений к осуществлению контрольной функции; контроль и самоконтроль изученных понятий, алгоритма написания сочинения: написание сочинения-описания картины</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Антонимы</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 xml:space="preserve">формировать интерес к творческой деятельности на основе составленного плана, проекта, модели, образца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определять цели и функ</w:t>
            </w:r>
            <w:r w:rsidRPr="00A75C8D">
              <w:rPr>
                <w:rFonts w:ascii="Times New Roman" w:eastAsia="Times New Roman" w:hAnsi="Times New Roman" w:cs="Times New Roman"/>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sz w:val="20"/>
                <w:szCs w:val="20"/>
                <w:lang w:eastAsia="ru-RU"/>
              </w:rPr>
              <w:softHyphen/>
              <w:t>шений.</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работы с антонимами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деятель</w:t>
            </w:r>
            <w:r w:rsidRPr="00A75C8D">
              <w:rPr>
                <w:rFonts w:ascii="Times New Roman" w:eastAsia="Times New Roman" w:hAnsi="Times New Roman" w:cs="Times New Roman"/>
                <w:sz w:val="20"/>
                <w:szCs w:val="20"/>
                <w:lang w:eastAsia="ru-RU"/>
              </w:rPr>
              <w:softHyphen/>
              <w:t>ностных способностей и способно</w:t>
            </w:r>
            <w:r w:rsidRPr="00A75C8D">
              <w:rPr>
                <w:rFonts w:ascii="Times New Roman" w:eastAsia="Times New Roman" w:hAnsi="Times New Roman" w:cs="Times New Roman"/>
                <w:sz w:val="20"/>
                <w:szCs w:val="20"/>
                <w:lang w:eastAsia="ru-RU"/>
              </w:rPr>
              <w:softHyphen/>
              <w:t>стей к структурированию и систе</w:t>
            </w:r>
            <w:r w:rsidRPr="00A75C8D">
              <w:rPr>
                <w:rFonts w:ascii="Times New Roman" w:eastAsia="Times New Roman" w:hAnsi="Times New Roman" w:cs="Times New Roman"/>
                <w:sz w:val="20"/>
                <w:szCs w:val="20"/>
                <w:lang w:eastAsia="ru-RU"/>
              </w:rPr>
              <w:softHyphen/>
              <w:t>матизации изучаемого предметного содержания: коллективная работа с интерактивной доской (составле</w:t>
            </w:r>
            <w:r w:rsidRPr="00A75C8D">
              <w:rPr>
                <w:rFonts w:ascii="Times New Roman" w:eastAsia="Times New Roman" w:hAnsi="Times New Roman" w:cs="Times New Roman"/>
                <w:sz w:val="20"/>
                <w:szCs w:val="20"/>
                <w:lang w:eastAsia="ru-RU"/>
              </w:rPr>
              <w:softHyphen/>
              <w:t>ние памятки для определения анто</w:t>
            </w:r>
            <w:r w:rsidRPr="00A75C8D">
              <w:rPr>
                <w:rFonts w:ascii="Times New Roman" w:eastAsia="Times New Roman" w:hAnsi="Times New Roman" w:cs="Times New Roman"/>
                <w:sz w:val="20"/>
                <w:szCs w:val="20"/>
                <w:lang w:eastAsia="ru-RU"/>
              </w:rPr>
              <w:softHyphen/>
              <w:t>нимов), работа в парах сильный — слабый со словарями антонимов (составление словарной статьи, тематических словариков антони</w:t>
            </w:r>
            <w:r w:rsidRPr="00A75C8D">
              <w:rPr>
                <w:rFonts w:ascii="Times New Roman" w:eastAsia="Times New Roman" w:hAnsi="Times New Roman" w:cs="Times New Roman"/>
                <w:sz w:val="20"/>
                <w:szCs w:val="20"/>
                <w:lang w:eastAsia="ru-RU"/>
              </w:rPr>
              <w:softHyphen/>
              <w:t>мов), проектирование выполнения домашнего задания, комментирова</w:t>
            </w:r>
            <w:r w:rsidRPr="00A75C8D">
              <w:rPr>
                <w:rFonts w:ascii="Times New Roman" w:eastAsia="Times New Roman" w:hAnsi="Times New Roman" w:cs="Times New Roman"/>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Повто</w:t>
            </w:r>
            <w:r w:rsidRPr="00A75C8D">
              <w:rPr>
                <w:rFonts w:ascii="Times New Roman" w:eastAsia="Calibri" w:hAnsi="Times New Roman" w:cs="Times New Roman"/>
                <w:color w:val="000000"/>
                <w:sz w:val="20"/>
                <w:szCs w:val="20"/>
                <w:lang w:eastAsia="ru-RU"/>
              </w:rPr>
              <w:softHyphen/>
              <w:t>рение по теме «Лексика. Культура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навыки анализа, творческой инициативности и активности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формировать навыки учебного сотрудничества в ходе индивидуаль</w:t>
            </w:r>
            <w:r w:rsidRPr="00A75C8D">
              <w:rPr>
                <w:rFonts w:ascii="Times New Roman" w:eastAsia="Times New Roman" w:hAnsi="Times New Roman" w:cs="Times New Roman"/>
                <w:sz w:val="20"/>
                <w:szCs w:val="20"/>
                <w:lang w:eastAsia="ru-RU"/>
              </w:rPr>
              <w:softHyphen/>
              <w:t>ной и групповой работы.</w:t>
            </w:r>
          </w:p>
          <w:p w:rsidR="00A75C8D" w:rsidRPr="00A75C8D" w:rsidRDefault="00A75C8D" w:rsidP="00A75C8D">
            <w:pPr>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t xml:space="preserve"> 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работы над словом как лексиче</w:t>
            </w:r>
            <w:r w:rsidRPr="00A75C8D">
              <w:rPr>
                <w:rFonts w:ascii="Times New Roman" w:eastAsia="Courier New" w:hAnsi="Times New Roman" w:cs="Times New Roman"/>
                <w:color w:val="000000"/>
                <w:sz w:val="20"/>
                <w:szCs w:val="20"/>
                <w:lang w:eastAsia="ru-RU"/>
              </w:rPr>
              <w:softHyphen/>
              <w:t>ской единицей</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способ</w:t>
            </w:r>
            <w:r w:rsidRPr="00A75C8D">
              <w:rPr>
                <w:rFonts w:ascii="Times New Roman" w:eastAsia="Times New Roman" w:hAnsi="Times New Roman" w:cs="Times New Roman"/>
                <w:sz w:val="20"/>
                <w:szCs w:val="20"/>
                <w:lang w:eastAsia="ru-RU"/>
              </w:rPr>
              <w:softHyphen/>
              <w:t>ностей к рефлексии коррекционно</w:t>
            </w:r>
            <w:r w:rsidRPr="00A75C8D">
              <w:rPr>
                <w:rFonts w:ascii="Times New Roman" w:eastAsia="Times New Roman" w:hAnsi="Times New Roman" w:cs="Times New Roman"/>
                <w:sz w:val="20"/>
                <w:szCs w:val="20"/>
                <w:lang w:eastAsia="ru-RU"/>
              </w:rPr>
              <w:softHyphen/>
              <w:t>контрольного типа и реализации коррекционной нормы (фиксиро</w:t>
            </w:r>
            <w:r w:rsidRPr="00A75C8D">
              <w:rPr>
                <w:rFonts w:ascii="Times New Roman" w:eastAsia="Times New Roman" w:hAnsi="Times New Roman" w:cs="Times New Roman"/>
                <w:sz w:val="20"/>
                <w:szCs w:val="20"/>
                <w:lang w:eastAsia="ru-RU"/>
              </w:rPr>
              <w:softHyphen/>
              <w:t>вания собственных затруднений в деятельности): коллективная работа (конспектирование материала презентации, составление плана ответа), творческая работа (лингви</w:t>
            </w:r>
            <w:r w:rsidRPr="00A75C8D">
              <w:rPr>
                <w:rFonts w:ascii="Times New Roman" w:eastAsia="Times New Roman" w:hAnsi="Times New Roman" w:cs="Times New Roman"/>
                <w:sz w:val="20"/>
                <w:szCs w:val="20"/>
                <w:lang w:eastAsia="ru-RU"/>
              </w:rPr>
              <w:softHyphen/>
              <w:t>стическое повествование на основе алгоритма выполнения задания), коллективное дифференцирован</w:t>
            </w:r>
            <w:r w:rsidRPr="00A75C8D">
              <w:rPr>
                <w:rFonts w:ascii="Times New Roman" w:eastAsia="Times New Roman" w:hAnsi="Times New Roman" w:cs="Times New Roman"/>
                <w:sz w:val="20"/>
                <w:szCs w:val="20"/>
                <w:lang w:eastAsia="ru-RU"/>
              </w:rPr>
              <w:softHyphen/>
              <w:t>ное проектирование выполнения домашнего задания, комментирова</w:t>
            </w:r>
            <w:r w:rsidRPr="00A75C8D">
              <w:rPr>
                <w:rFonts w:ascii="Times New Roman" w:eastAsia="Times New Roman" w:hAnsi="Times New Roman" w:cs="Times New Roman"/>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Кон</w:t>
            </w:r>
            <w:r w:rsidRPr="00A75C8D">
              <w:rPr>
                <w:rFonts w:ascii="Times New Roman" w:eastAsia="Calibri" w:hAnsi="Times New Roman" w:cs="Times New Roman"/>
                <w:color w:val="000000"/>
                <w:sz w:val="20"/>
                <w:szCs w:val="20"/>
                <w:lang w:eastAsia="ru-RU"/>
              </w:rPr>
              <w:softHyphen/>
              <w:t>трольный тест  по теме «Лексика. Культура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spacing w:after="0" w:line="240" w:lineRule="auto"/>
              <w:rPr>
                <w:rFonts w:ascii="Times New Roman" w:eastAsia="Times New Roman" w:hAnsi="Times New Roman" w:cs="Times New Roman"/>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навыки самоанализа и самоконтроля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w:t>
            </w:r>
            <w:r w:rsidRPr="00A75C8D">
              <w:rPr>
                <w:rFonts w:ascii="Times New Roman" w:eastAsia="Times New Roman" w:hAnsi="Times New Roman" w:cs="Times New Roman"/>
                <w:sz w:val="20"/>
                <w:szCs w:val="20"/>
                <w:lang w:eastAsia="ru-RU"/>
              </w:rPr>
              <w:softHyphen/>
              <w:t xml:space="preserve">ляемые в ходе исследования </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умений к осуществлению контрольной функции; контроль и самоконтроль изученных понятий: написание контрольного теста</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Подго</w:t>
            </w:r>
            <w:r w:rsidRPr="00A75C8D">
              <w:rPr>
                <w:rFonts w:ascii="Times New Roman" w:eastAsia="Calibri" w:hAnsi="Times New Roman" w:cs="Times New Roman"/>
                <w:color w:val="000000"/>
                <w:sz w:val="20"/>
                <w:szCs w:val="20"/>
                <w:lang w:eastAsia="ru-RU"/>
              </w:rPr>
              <w:softHyphen/>
              <w:t>товка к подроб</w:t>
            </w:r>
            <w:r w:rsidRPr="00A75C8D">
              <w:rPr>
                <w:rFonts w:ascii="Times New Roman" w:eastAsia="Calibri" w:hAnsi="Times New Roman" w:cs="Times New Roman"/>
                <w:color w:val="000000"/>
                <w:sz w:val="20"/>
                <w:szCs w:val="20"/>
                <w:lang w:eastAsia="ru-RU"/>
              </w:rPr>
              <w:softHyphen/>
              <w:t>ному из</w:t>
            </w:r>
            <w:r w:rsidRPr="00A75C8D">
              <w:rPr>
                <w:rFonts w:ascii="Times New Roman" w:eastAsia="Calibri" w:hAnsi="Times New Roman" w:cs="Times New Roman"/>
                <w:color w:val="000000"/>
                <w:sz w:val="20"/>
                <w:szCs w:val="20"/>
                <w:lang w:eastAsia="ru-RU"/>
              </w:rPr>
              <w:softHyphen/>
              <w:t>ложению (К.Г. Пау</w:t>
            </w:r>
            <w:r w:rsidRPr="00A75C8D">
              <w:rPr>
                <w:rFonts w:ascii="Times New Roman" w:eastAsia="Calibri" w:hAnsi="Times New Roman" w:cs="Times New Roman"/>
                <w:color w:val="000000"/>
                <w:sz w:val="20"/>
                <w:szCs w:val="20"/>
                <w:lang w:eastAsia="ru-RU"/>
              </w:rPr>
              <w:softHyphen/>
              <w:t>стовский «Первый снег»)</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общеметодической направлен-ности</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устойчивую мотивацию к обучению, творческим способностям</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управлять своим пове</w:t>
            </w:r>
            <w:r w:rsidRPr="00A75C8D">
              <w:rPr>
                <w:rFonts w:ascii="Times New Roman" w:eastAsia="Times New Roman" w:hAnsi="Times New Roman" w:cs="Times New Roman"/>
                <w:sz w:val="20"/>
                <w:szCs w:val="20"/>
                <w:lang w:eastAsia="ru-RU"/>
              </w:rPr>
              <w:softHyphen/>
              <w:t>дением (контроль, самокоррекция, оценка своего действия).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i/>
                <w:iCs/>
                <w:sz w:val="20"/>
                <w:szCs w:val="20"/>
                <w:lang w:eastAsia="ru-RU"/>
              </w:rPr>
              <w:t>:</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исследования текста на микротемы</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коллективная и само</w:t>
            </w:r>
            <w:r w:rsidRPr="00A75C8D">
              <w:rPr>
                <w:rFonts w:ascii="Times New Roman" w:eastAsia="Calibri" w:hAnsi="Times New Roman" w:cs="Times New Roman"/>
                <w:color w:val="000000"/>
                <w:sz w:val="20"/>
                <w:szCs w:val="20"/>
                <w:lang w:eastAsia="ru-RU"/>
              </w:rPr>
              <w:softHyphen/>
              <w:t>стоятельная работа — конструиро</w:t>
            </w:r>
            <w:r w:rsidRPr="00A75C8D">
              <w:rPr>
                <w:rFonts w:ascii="Times New Roman" w:eastAsia="Calibri" w:hAnsi="Times New Roman" w:cs="Times New Roman"/>
                <w:color w:val="000000"/>
                <w:sz w:val="20"/>
                <w:szCs w:val="20"/>
                <w:lang w:eastAsia="ru-RU"/>
              </w:rPr>
              <w:softHyphen/>
              <w:t>вание текста изложения по алгорит</w:t>
            </w:r>
            <w:r w:rsidRPr="00A75C8D">
              <w:rPr>
                <w:rFonts w:ascii="Times New Roman" w:eastAsia="Calibri" w:hAnsi="Times New Roman" w:cs="Times New Roman"/>
                <w:color w:val="000000"/>
                <w:sz w:val="20"/>
                <w:szCs w:val="20"/>
                <w:lang w:eastAsia="ru-RU"/>
              </w:rPr>
              <w:softHyphen/>
              <w:t>му учителя (из лингвистического портфолио), самостоятельное про</w:t>
            </w:r>
            <w:r w:rsidRPr="00A75C8D">
              <w:rPr>
                <w:rFonts w:ascii="Times New Roman" w:eastAsia="Calibri" w:hAnsi="Times New Roman" w:cs="Times New Roman"/>
                <w:color w:val="000000"/>
                <w:sz w:val="20"/>
                <w:szCs w:val="20"/>
                <w:lang w:eastAsia="ru-RU"/>
              </w:rPr>
              <w:softHyphen/>
              <w:t>ектирование выполнения домаш</w:t>
            </w:r>
            <w:r w:rsidRPr="00A75C8D">
              <w:rPr>
                <w:rFonts w:ascii="Times New Roman" w:eastAsia="Calibri" w:hAnsi="Times New Roman" w:cs="Times New Roman"/>
                <w:color w:val="000000"/>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89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Подробное  изложение (К.Г. Пау</w:t>
            </w:r>
            <w:r w:rsidRPr="00A75C8D">
              <w:rPr>
                <w:rFonts w:ascii="Times New Roman" w:eastAsia="Calibri" w:hAnsi="Times New Roman" w:cs="Times New Roman"/>
                <w:color w:val="000000"/>
                <w:sz w:val="20"/>
                <w:szCs w:val="20"/>
                <w:lang w:eastAsia="ru-RU"/>
              </w:rPr>
              <w:softHyphen/>
              <w:t>стовский «Первый снег»)</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развивающе-го контроля</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устойчивую мотивацию к обучению, творческим способностям</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исследования текста на микротемы</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умений к осуществлению контрольной функции; контроль и самоконтроль изученных понятий, алгоритма написания изложения: написание подробного изложения</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РАЗДЕЛ 6. МОРФЕМИКА. ОРФОГРАФИЯ. КУЛЬТУРА РЕЧИ (21 час)</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Морфема. Изменение и образование слов</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навыки анализа, индивидуального и коллективного проектирования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sz w:val="20"/>
                <w:szCs w:val="20"/>
                <w:lang w:eastAsia="ru-RU"/>
              </w:rPr>
              <w:softHyphen/>
              <w:t>ной и групповой работы.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исследования форм слова и одно</w:t>
            </w:r>
            <w:r w:rsidRPr="00A75C8D">
              <w:rPr>
                <w:rFonts w:ascii="Times New Roman" w:eastAsia="Times New Roman" w:hAnsi="Times New Roman" w:cs="Times New Roman"/>
                <w:sz w:val="20"/>
                <w:szCs w:val="20"/>
                <w:lang w:eastAsia="ru-RU"/>
              </w:rPr>
              <w:softHyphen/>
              <w:t>коренных слов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умений построения и реализации новых зна</w:t>
            </w:r>
            <w:r w:rsidRPr="00A75C8D">
              <w:rPr>
                <w:rFonts w:ascii="Times New Roman" w:eastAsia="Times New Roman" w:hAnsi="Times New Roman" w:cs="Times New Roman"/>
                <w:sz w:val="20"/>
                <w:szCs w:val="20"/>
                <w:lang w:eastAsia="ru-RU"/>
              </w:rPr>
              <w:softHyphen/>
              <w:t>ний (понятий, способов, действий и т. д.): коллективная работа по учеб</w:t>
            </w:r>
            <w:r w:rsidRPr="00A75C8D">
              <w:rPr>
                <w:rFonts w:ascii="Times New Roman" w:eastAsia="Times New Roman" w:hAnsi="Times New Roman" w:cs="Times New Roman"/>
                <w:sz w:val="20"/>
                <w:szCs w:val="20"/>
                <w:lang w:eastAsia="ru-RU"/>
              </w:rPr>
              <w:softHyphen/>
              <w:t>нику (конспектирование материала), работа в парах сильный - слабый с дидактическим материалом, само</w:t>
            </w:r>
            <w:r w:rsidRPr="00A75C8D">
              <w:rPr>
                <w:rFonts w:ascii="Times New Roman" w:eastAsia="Times New Roman" w:hAnsi="Times New Roman" w:cs="Times New Roman"/>
                <w:sz w:val="20"/>
                <w:szCs w:val="20"/>
                <w:lang w:eastAsia="ru-RU"/>
              </w:rPr>
              <w:softHyphen/>
              <w:t>стоятельная работа с тестами, инди</w:t>
            </w:r>
            <w:r w:rsidRPr="00A75C8D">
              <w:rPr>
                <w:rFonts w:ascii="Times New Roman" w:eastAsia="Times New Roman" w:hAnsi="Times New Roman" w:cs="Times New Roman"/>
                <w:sz w:val="20"/>
                <w:szCs w:val="20"/>
                <w:lang w:eastAsia="ru-RU"/>
              </w:rPr>
              <w:softHyphen/>
              <w:t>видуальное дифференцированное проектирование выполнения до</w:t>
            </w:r>
            <w:r w:rsidRPr="00A75C8D">
              <w:rPr>
                <w:rFonts w:ascii="Times New Roman" w:eastAsia="Times New Roman" w:hAnsi="Times New Roman" w:cs="Times New Roman"/>
                <w:sz w:val="20"/>
                <w:szCs w:val="20"/>
                <w:lang w:eastAsia="ru-RU"/>
              </w:rPr>
              <w:softHyphen/>
              <w:t>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Окончание. Основа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iCs/>
                <w:sz w:val="20"/>
                <w:szCs w:val="20"/>
                <w:lang w:eastAsia="ru-RU"/>
              </w:rPr>
            </w:pPr>
            <w:r w:rsidRPr="00A75C8D">
              <w:rPr>
                <w:rFonts w:ascii="Times New Roman" w:eastAsia="Times New Roman" w:hAnsi="Times New Roman" w:cs="Times New Roman"/>
                <w:b/>
                <w:i/>
                <w:iCs/>
                <w:sz w:val="20"/>
                <w:szCs w:val="20"/>
                <w:lang w:eastAsia="ru-RU"/>
              </w:rPr>
              <w:t>Личностные:</w:t>
            </w:r>
            <w:r w:rsidRPr="00A75C8D">
              <w:rPr>
                <w:rFonts w:ascii="Times New Roman" w:eastAsia="Times New Roman" w:hAnsi="Times New Roman" w:cs="Times New Roman"/>
                <w:iCs/>
                <w:sz w:val="20"/>
                <w:szCs w:val="20"/>
                <w:lang w:eastAsia="ru-RU"/>
              </w:rPr>
              <w:t xml:space="preserve"> формировать устойчивую мотивацию к обучению, навыки анализа, творческой инициативности и активности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управлять своим пове</w:t>
            </w:r>
            <w:r w:rsidRPr="00A75C8D">
              <w:rPr>
                <w:rFonts w:ascii="Times New Roman" w:eastAsia="Times New Roman" w:hAnsi="Times New Roman" w:cs="Times New Roman"/>
                <w:sz w:val="20"/>
                <w:szCs w:val="20"/>
                <w:lang w:eastAsia="ru-RU"/>
              </w:rPr>
              <w:softHyphen/>
              <w:t>дением (контроль, самокоррекция, оценка своего действия).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морфемного анализа слов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деятель</w:t>
            </w:r>
            <w:r w:rsidRPr="00A75C8D">
              <w:rPr>
                <w:rFonts w:ascii="Times New Roman" w:eastAsia="Times New Roman" w:hAnsi="Times New Roman" w:cs="Times New Roman"/>
                <w:sz w:val="20"/>
                <w:szCs w:val="20"/>
                <w:lang w:eastAsia="ru-RU"/>
              </w:rPr>
              <w:softHyphen/>
              <w:t>ностных способностей и способно</w:t>
            </w:r>
            <w:r w:rsidRPr="00A75C8D">
              <w:rPr>
                <w:rFonts w:ascii="Times New Roman" w:eastAsia="Times New Roman" w:hAnsi="Times New Roman" w:cs="Times New Roman"/>
                <w:sz w:val="20"/>
                <w:szCs w:val="20"/>
                <w:lang w:eastAsia="ru-RU"/>
              </w:rPr>
              <w:softHyphen/>
              <w:t>стей к структурированию и систе</w:t>
            </w:r>
            <w:r w:rsidRPr="00A75C8D">
              <w:rPr>
                <w:rFonts w:ascii="Times New Roman" w:eastAsia="Times New Roman" w:hAnsi="Times New Roman" w:cs="Times New Roman"/>
                <w:sz w:val="20"/>
                <w:szCs w:val="20"/>
                <w:lang w:eastAsia="ru-RU"/>
              </w:rPr>
              <w:softHyphen/>
              <w:t>матизации изучаемого предметного содержания: коллективная работа с печатными тетрадями (с ис</w:t>
            </w:r>
            <w:r w:rsidRPr="00A75C8D">
              <w:rPr>
                <w:rFonts w:ascii="Times New Roman" w:eastAsia="Times New Roman" w:hAnsi="Times New Roman" w:cs="Times New Roman"/>
                <w:sz w:val="20"/>
                <w:szCs w:val="20"/>
                <w:lang w:eastAsia="ru-RU"/>
              </w:rPr>
              <w:softHyphen/>
              <w:t>пользованием помощи эксперта) с последующей взаимопроверкой, фронтальная устная работа по учеб</w:t>
            </w:r>
            <w:r w:rsidRPr="00A75C8D">
              <w:rPr>
                <w:rFonts w:ascii="Times New Roman" w:eastAsia="Times New Roman" w:hAnsi="Times New Roman" w:cs="Times New Roman"/>
                <w:sz w:val="20"/>
                <w:szCs w:val="20"/>
                <w:lang w:eastAsia="ru-RU"/>
              </w:rPr>
              <w:softHyphen/>
              <w:t>нику, дифференцированное проек</w:t>
            </w:r>
            <w:r w:rsidRPr="00A75C8D">
              <w:rPr>
                <w:rFonts w:ascii="Times New Roman" w:eastAsia="Times New Roman" w:hAnsi="Times New Roman" w:cs="Times New Roman"/>
                <w:sz w:val="20"/>
                <w:szCs w:val="20"/>
                <w:lang w:eastAsia="ru-RU"/>
              </w:rPr>
              <w:softHyphen/>
              <w:t>тирование выполнения домашнего задания, комментирование выстав</w:t>
            </w:r>
            <w:r w:rsidRPr="00A75C8D">
              <w:rPr>
                <w:rFonts w:ascii="Times New Roman" w:eastAsia="Times New Roman" w:hAnsi="Times New Roman" w:cs="Times New Roman"/>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Корень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устойчивую мотивацию к обучению</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 </w:t>
            </w: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морфемного анализа слов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деятель</w:t>
            </w:r>
            <w:r w:rsidRPr="00A75C8D">
              <w:rPr>
                <w:rFonts w:ascii="Times New Roman" w:eastAsia="Times New Roman" w:hAnsi="Times New Roman" w:cs="Times New Roman"/>
                <w:sz w:val="20"/>
                <w:szCs w:val="20"/>
                <w:lang w:eastAsia="ru-RU"/>
              </w:rPr>
              <w:softHyphen/>
              <w:t>ностных способностей и способно</w:t>
            </w:r>
            <w:r w:rsidRPr="00A75C8D">
              <w:rPr>
                <w:rFonts w:ascii="Times New Roman" w:eastAsia="Times New Roman" w:hAnsi="Times New Roman" w:cs="Times New Roman"/>
                <w:sz w:val="20"/>
                <w:szCs w:val="20"/>
                <w:lang w:eastAsia="ru-RU"/>
              </w:rPr>
              <w:softHyphen/>
              <w:t>стей к структурированию и систе</w:t>
            </w:r>
            <w:r w:rsidRPr="00A75C8D">
              <w:rPr>
                <w:rFonts w:ascii="Times New Roman" w:eastAsia="Times New Roman" w:hAnsi="Times New Roman" w:cs="Times New Roman"/>
                <w:sz w:val="20"/>
                <w:szCs w:val="20"/>
                <w:lang w:eastAsia="ru-RU"/>
              </w:rPr>
              <w:softHyphen/>
              <w:t>матизации изучаемого предметного содержания: работа с печатными тетрадями, фронтальная устная ра</w:t>
            </w:r>
            <w:r w:rsidRPr="00A75C8D">
              <w:rPr>
                <w:rFonts w:ascii="Times New Roman" w:eastAsia="Times New Roman" w:hAnsi="Times New Roman" w:cs="Times New Roman"/>
                <w:sz w:val="20"/>
                <w:szCs w:val="20"/>
                <w:lang w:eastAsia="ru-RU"/>
              </w:rPr>
              <w:softHyphen/>
              <w:t>бота по учебнику,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Рассуждение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 р. Урок развивающе-го контроля</w:t>
            </w:r>
          </w:p>
        </w:tc>
        <w:tc>
          <w:tcPr>
            <w:tcW w:w="4076" w:type="dxa"/>
          </w:tcPr>
          <w:p w:rsidR="00A75C8D" w:rsidRPr="00A75C8D" w:rsidRDefault="00A75C8D" w:rsidP="00A75C8D">
            <w:pPr>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 xml:space="preserve">формировать интерес к творческой деятельности на основе составленного плана, проекта, модели, образца </w:t>
            </w:r>
          </w:p>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Регулятивные: </w:t>
            </w:r>
            <w:r w:rsidRPr="00A75C8D">
              <w:rPr>
                <w:rFonts w:ascii="Times New Roman" w:eastAsia="Times New Roman" w:hAnsi="Times New Roman" w:cs="Times New Roman"/>
                <w:sz w:val="20"/>
                <w:szCs w:val="20"/>
                <w:lang w:eastAsia="ru-RU"/>
              </w:rPr>
              <w:t xml:space="preserve">определять цель учебной деятельности и самостоятельно искать средства ее осуществления. </w:t>
            </w:r>
            <w:r w:rsidRPr="00A75C8D">
              <w:rPr>
                <w:rFonts w:ascii="Times New Roman" w:eastAsia="Times New Roman" w:hAnsi="Times New Roman" w:cs="Times New Roman"/>
                <w:b/>
                <w:i/>
                <w:sz w:val="20"/>
                <w:szCs w:val="20"/>
                <w:lang w:eastAsia="ru-RU"/>
              </w:rPr>
              <w:t>Познавательные:</w:t>
            </w:r>
            <w:r w:rsidRPr="00A75C8D">
              <w:rPr>
                <w:rFonts w:ascii="Times New Roman" w:eastAsia="Times New Roman" w:hAnsi="Times New Roman" w:cs="Times New Roman"/>
                <w:sz w:val="20"/>
                <w:szCs w:val="20"/>
                <w:lang w:eastAsia="ru-RU"/>
              </w:rPr>
              <w:t> находить ответы на вопросы, используя свой жизненный опыт и информацию, полученную на уроке.</w:t>
            </w:r>
            <w:r w:rsidRPr="00A75C8D">
              <w:rPr>
                <w:rFonts w:ascii="Times New Roman" w:eastAsia="Times New Roman" w:hAnsi="Times New Roman" w:cs="Times New Roman"/>
                <w:b/>
                <w:i/>
                <w:sz w:val="20"/>
                <w:szCs w:val="20"/>
                <w:lang w:eastAsia="ru-RU"/>
              </w:rPr>
              <w:t>Коммуникативные:</w:t>
            </w:r>
            <w:r w:rsidRPr="00A75C8D">
              <w:rPr>
                <w:rFonts w:ascii="Times New Roman" w:eastAsia="Times New Roman" w:hAnsi="Times New Roman" w:cs="Times New Roman"/>
                <w:i/>
                <w:sz w:val="20"/>
                <w:szCs w:val="20"/>
                <w:lang w:eastAsia="ru-RU"/>
              </w:rPr>
              <w:t> </w:t>
            </w:r>
            <w:r w:rsidRPr="00A75C8D">
              <w:rPr>
                <w:rFonts w:ascii="Times New Roman" w:eastAsia="Times New Roman" w:hAnsi="Times New Roman" w:cs="Times New Roman"/>
                <w:sz w:val="20"/>
                <w:szCs w:val="20"/>
                <w:lang w:eastAsia="ru-RU"/>
              </w:rPr>
              <w:t xml:space="preserve"> слушать и понимать речь других; вступать в беседу; сотрудничество с учителем и одноклассниками.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коллективная и само</w:t>
            </w:r>
            <w:r w:rsidRPr="00A75C8D">
              <w:rPr>
                <w:rFonts w:ascii="Times New Roman" w:eastAsia="Calibri" w:hAnsi="Times New Roman" w:cs="Times New Roman"/>
                <w:color w:val="000000"/>
                <w:sz w:val="20"/>
                <w:szCs w:val="20"/>
                <w:lang w:eastAsia="ru-RU"/>
              </w:rPr>
              <w:softHyphen/>
              <w:t>стоятельная работа — конструиро</w:t>
            </w:r>
            <w:r w:rsidRPr="00A75C8D">
              <w:rPr>
                <w:rFonts w:ascii="Times New Roman" w:eastAsia="Calibri" w:hAnsi="Times New Roman" w:cs="Times New Roman"/>
                <w:color w:val="000000"/>
                <w:sz w:val="20"/>
                <w:szCs w:val="20"/>
                <w:lang w:eastAsia="ru-RU"/>
              </w:rPr>
              <w:softHyphen/>
              <w:t>вание текста изложения по алгорит</w:t>
            </w:r>
            <w:r w:rsidRPr="00A75C8D">
              <w:rPr>
                <w:rFonts w:ascii="Times New Roman" w:eastAsia="Calibri" w:hAnsi="Times New Roman" w:cs="Times New Roman"/>
                <w:color w:val="000000"/>
                <w:sz w:val="20"/>
                <w:szCs w:val="20"/>
                <w:lang w:eastAsia="ru-RU"/>
              </w:rPr>
              <w:softHyphen/>
              <w:t>му учителя (из лингвистического портфолио), самостоятельное про</w:t>
            </w:r>
            <w:r w:rsidRPr="00A75C8D">
              <w:rPr>
                <w:rFonts w:ascii="Times New Roman" w:eastAsia="Calibri" w:hAnsi="Times New Roman" w:cs="Times New Roman"/>
                <w:color w:val="000000"/>
                <w:sz w:val="20"/>
                <w:szCs w:val="20"/>
                <w:lang w:eastAsia="ru-RU"/>
              </w:rPr>
              <w:softHyphen/>
              <w:t>ектирование выполнения домаш</w:t>
            </w:r>
            <w:r w:rsidRPr="00A75C8D">
              <w:rPr>
                <w:rFonts w:ascii="Times New Roman" w:eastAsia="Calibri" w:hAnsi="Times New Roman" w:cs="Times New Roman"/>
                <w:color w:val="000000"/>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Суффикс</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управлять своим пове</w:t>
            </w:r>
            <w:r w:rsidRPr="00A75C8D">
              <w:rPr>
                <w:rFonts w:ascii="Times New Roman" w:eastAsia="Times New Roman" w:hAnsi="Times New Roman" w:cs="Times New Roman"/>
                <w:sz w:val="20"/>
                <w:szCs w:val="20"/>
                <w:lang w:eastAsia="ru-RU"/>
              </w:rPr>
              <w:softHyphen/>
              <w:t>дением (контроль, самокоррекция, оценка своего действия).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морфемного анализа слов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дея</w:t>
            </w:r>
            <w:r w:rsidRPr="00A75C8D">
              <w:rPr>
                <w:rFonts w:ascii="Times New Roman" w:eastAsia="Times New Roman" w:hAnsi="Times New Roman" w:cs="Times New Roman"/>
                <w:sz w:val="20"/>
                <w:szCs w:val="20"/>
                <w:lang w:eastAsia="ru-RU"/>
              </w:rPr>
              <w:softHyphen/>
              <w:t>тельностных способностей и спо</w:t>
            </w:r>
            <w:r w:rsidRPr="00A75C8D">
              <w:rPr>
                <w:rFonts w:ascii="Times New Roman" w:eastAsia="Times New Roman" w:hAnsi="Times New Roman" w:cs="Times New Roman"/>
                <w:sz w:val="20"/>
                <w:szCs w:val="20"/>
                <w:lang w:eastAsia="ru-RU"/>
              </w:rPr>
              <w:softHyphen/>
              <w:t>собностей к структурированию и систематизации изучаемого пред</w:t>
            </w:r>
            <w:r w:rsidRPr="00A75C8D">
              <w:rPr>
                <w:rFonts w:ascii="Times New Roman" w:eastAsia="Times New Roman" w:hAnsi="Times New Roman" w:cs="Times New Roman"/>
                <w:sz w:val="20"/>
                <w:szCs w:val="20"/>
                <w:lang w:eastAsia="ru-RU"/>
              </w:rPr>
              <w:softHyphen/>
              <w:t>метного содержания: работа в парах сильный — слабый с печатными тетрадями по алгоритму, фрон</w:t>
            </w:r>
            <w:r w:rsidRPr="00A75C8D">
              <w:rPr>
                <w:rFonts w:ascii="Times New Roman" w:eastAsia="Times New Roman" w:hAnsi="Times New Roman" w:cs="Times New Roman"/>
                <w:sz w:val="20"/>
                <w:szCs w:val="20"/>
                <w:lang w:eastAsia="ru-RU"/>
              </w:rPr>
              <w:softHyphen/>
              <w:t>тальная устная работа по учебнику с использованием материалов лин</w:t>
            </w:r>
            <w:r w:rsidRPr="00A75C8D">
              <w:rPr>
                <w:rFonts w:ascii="Times New Roman" w:eastAsia="Times New Roman" w:hAnsi="Times New Roman" w:cs="Times New Roman"/>
                <w:sz w:val="20"/>
                <w:szCs w:val="20"/>
                <w:lang w:eastAsia="ru-RU"/>
              </w:rPr>
              <w:softHyphen/>
              <w:t>гвистического портфолио с после</w:t>
            </w:r>
            <w:r w:rsidRPr="00A75C8D">
              <w:rPr>
                <w:rFonts w:ascii="Times New Roman" w:eastAsia="Times New Roman" w:hAnsi="Times New Roman" w:cs="Times New Roman"/>
                <w:sz w:val="20"/>
                <w:szCs w:val="20"/>
                <w:lang w:eastAsia="ru-RU"/>
              </w:rPr>
              <w:softHyphen/>
              <w:t>дующей взаимопроверкой, конспек</w:t>
            </w:r>
            <w:r w:rsidRPr="00A75C8D">
              <w:rPr>
                <w:rFonts w:ascii="Times New Roman" w:eastAsia="Times New Roman" w:hAnsi="Times New Roman" w:cs="Times New Roman"/>
                <w:sz w:val="20"/>
                <w:szCs w:val="20"/>
                <w:lang w:eastAsia="ru-RU"/>
              </w:rPr>
              <w:softHyphen/>
              <w:t>тирование материалов презентации, коллективное проектирование вы</w:t>
            </w:r>
            <w:r w:rsidRPr="00A75C8D">
              <w:rPr>
                <w:rFonts w:ascii="Times New Roman" w:eastAsia="Times New Roman" w:hAnsi="Times New Roman" w:cs="Times New Roman"/>
                <w:sz w:val="20"/>
                <w:szCs w:val="20"/>
                <w:lang w:eastAsia="ru-RU"/>
              </w:rPr>
              <w:softHyphen/>
              <w:t>полнения домашнего задания, ком</w:t>
            </w:r>
            <w:r w:rsidRPr="00A75C8D">
              <w:rPr>
                <w:rFonts w:ascii="Times New Roman" w:eastAsia="Times New Roman" w:hAnsi="Times New Roman" w:cs="Times New Roman"/>
                <w:sz w:val="20"/>
                <w:szCs w:val="20"/>
                <w:lang w:eastAsia="ru-RU"/>
              </w:rPr>
              <w:softHyphen/>
              <w:t>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Приставка </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Личностные:</w:t>
            </w:r>
            <w:r w:rsidRPr="00A75C8D">
              <w:rPr>
                <w:rFonts w:ascii="Times New Roman" w:eastAsia="Times New Roman" w:hAnsi="Times New Roman" w:cs="Times New Roman"/>
                <w:iCs/>
                <w:sz w:val="20"/>
                <w:szCs w:val="20"/>
                <w:lang w:eastAsia="ru-RU"/>
              </w:rPr>
              <w:t xml:space="preserve"> формировать навыки  индивидуального и коллективного проектирования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sz w:val="20"/>
                <w:szCs w:val="20"/>
                <w:lang w:eastAsia="ru-RU"/>
              </w:rPr>
              <w:softHyphen/>
              <w:t>ной и групповой работы.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sz w:val="20"/>
                <w:szCs w:val="20"/>
                <w:lang w:eastAsia="ru-RU"/>
              </w:rPr>
              <w:t xml:space="preserve"> проектировать маршрут пре</w:t>
            </w:r>
            <w:r w:rsidRPr="00A75C8D">
              <w:rPr>
                <w:rFonts w:ascii="Times New Roman" w:eastAsia="Times New Roman" w:hAnsi="Times New Roman" w:cs="Times New Roman"/>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морфемного анализа слов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деятель</w:t>
            </w:r>
            <w:r w:rsidRPr="00A75C8D">
              <w:rPr>
                <w:rFonts w:ascii="Times New Roman" w:eastAsia="Times New Roman" w:hAnsi="Times New Roman" w:cs="Times New Roman"/>
                <w:sz w:val="20"/>
                <w:szCs w:val="20"/>
                <w:lang w:eastAsia="ru-RU"/>
              </w:rPr>
              <w:softHyphen/>
              <w:t>ностных способностей и способно</w:t>
            </w:r>
            <w:r w:rsidRPr="00A75C8D">
              <w:rPr>
                <w:rFonts w:ascii="Times New Roman" w:eastAsia="Times New Roman" w:hAnsi="Times New Roman" w:cs="Times New Roman"/>
                <w:sz w:val="20"/>
                <w:szCs w:val="20"/>
                <w:lang w:eastAsia="ru-RU"/>
              </w:rPr>
              <w:softHyphen/>
              <w:t>стей к структурированию и систе</w:t>
            </w:r>
            <w:r w:rsidRPr="00A75C8D">
              <w:rPr>
                <w:rFonts w:ascii="Times New Roman" w:eastAsia="Times New Roman" w:hAnsi="Times New Roman" w:cs="Times New Roman"/>
                <w:sz w:val="20"/>
                <w:szCs w:val="20"/>
                <w:lang w:eastAsia="ru-RU"/>
              </w:rPr>
              <w:softHyphen/>
              <w:t>матизации изучаемого предметного содержания: работа в парах силь</w:t>
            </w:r>
            <w:r w:rsidRPr="00A75C8D">
              <w:rPr>
                <w:rFonts w:ascii="Times New Roman" w:eastAsia="Times New Roman" w:hAnsi="Times New Roman" w:cs="Times New Roman"/>
                <w:sz w:val="20"/>
                <w:szCs w:val="20"/>
                <w:lang w:eastAsia="ru-RU"/>
              </w:rPr>
              <w:softHyphen/>
              <w:t>ный — слабый с печатными тетрадя</w:t>
            </w:r>
            <w:r w:rsidRPr="00A75C8D">
              <w:rPr>
                <w:rFonts w:ascii="Times New Roman" w:eastAsia="Times New Roman" w:hAnsi="Times New Roman" w:cs="Times New Roman"/>
                <w:sz w:val="20"/>
                <w:szCs w:val="20"/>
                <w:lang w:eastAsia="ru-RU"/>
              </w:rPr>
              <w:softHyphen/>
              <w:t>ми (с использованием помощи кон</w:t>
            </w:r>
            <w:r w:rsidRPr="00A75C8D">
              <w:rPr>
                <w:rFonts w:ascii="Times New Roman" w:eastAsia="Times New Roman" w:hAnsi="Times New Roman" w:cs="Times New Roman"/>
                <w:sz w:val="20"/>
                <w:szCs w:val="20"/>
                <w:lang w:eastAsia="ru-RU"/>
              </w:rPr>
              <w:softHyphen/>
              <w:t>сультанта, по образцу, алгоритму), фронтальная устная работа по учеб</w:t>
            </w:r>
            <w:r w:rsidRPr="00A75C8D">
              <w:rPr>
                <w:rFonts w:ascii="Times New Roman" w:eastAsia="Times New Roman" w:hAnsi="Times New Roman" w:cs="Times New Roman"/>
                <w:sz w:val="20"/>
                <w:szCs w:val="20"/>
                <w:lang w:eastAsia="ru-RU"/>
              </w:rPr>
              <w:softHyphen/>
              <w:t>нику, конспектирование материала презентации учителя, индивидуаль</w:t>
            </w:r>
            <w:r w:rsidRPr="00A75C8D">
              <w:rPr>
                <w:rFonts w:ascii="Times New Roman" w:eastAsia="Times New Roman" w:hAnsi="Times New Roman" w:cs="Times New Roman"/>
                <w:sz w:val="20"/>
                <w:szCs w:val="20"/>
                <w:lang w:eastAsia="ru-RU"/>
              </w:rPr>
              <w:softHyphen/>
              <w:t>ное дифференцированное проек</w:t>
            </w:r>
            <w:r w:rsidRPr="00A75C8D">
              <w:rPr>
                <w:rFonts w:ascii="Times New Roman" w:eastAsia="Times New Roman" w:hAnsi="Times New Roman" w:cs="Times New Roman"/>
                <w:sz w:val="20"/>
                <w:szCs w:val="20"/>
                <w:lang w:eastAsia="ru-RU"/>
              </w:rPr>
              <w:softHyphen/>
              <w:t>тирование выполнения домашнего задания, комментирование выстав</w:t>
            </w:r>
            <w:r w:rsidRPr="00A75C8D">
              <w:rPr>
                <w:rFonts w:ascii="Times New Roman" w:eastAsia="Times New Roman" w:hAnsi="Times New Roman" w:cs="Times New Roman"/>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Чередование звуков</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работы в парах по алгоритму, самопроверки, взаимопроверки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слов с чередованием звуков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w:t>
            </w:r>
            <w:r w:rsidRPr="00A75C8D">
              <w:rPr>
                <w:rFonts w:ascii="Times New Roman" w:eastAsia="Calibri" w:hAnsi="Times New Roman" w:cs="Times New Roman"/>
                <w:color w:val="000000"/>
                <w:sz w:val="20"/>
                <w:szCs w:val="20"/>
                <w:lang w:eastAsia="ru-RU"/>
              </w:rPr>
              <w:softHyphen/>
              <w:t>тельностных способностей и спо</w:t>
            </w:r>
            <w:r w:rsidRPr="00A75C8D">
              <w:rPr>
                <w:rFonts w:ascii="Times New Roman" w:eastAsia="Calibri" w:hAnsi="Times New Roman" w:cs="Times New Roman"/>
                <w:color w:val="000000"/>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z w:val="20"/>
                <w:szCs w:val="20"/>
                <w:lang w:eastAsia="ru-RU"/>
              </w:rPr>
              <w:softHyphen/>
              <w:t>метного содержания: коллективная работа — конспектирование мате</w:t>
            </w:r>
            <w:r w:rsidRPr="00A75C8D">
              <w:rPr>
                <w:rFonts w:ascii="Times New Roman" w:eastAsia="Calibri" w:hAnsi="Times New Roman" w:cs="Times New Roman"/>
                <w:color w:val="000000"/>
                <w:sz w:val="20"/>
                <w:szCs w:val="20"/>
                <w:lang w:eastAsia="ru-RU"/>
              </w:rPr>
              <w:softHyphen/>
              <w:t>риалов учебника, самостоятельная работа — комплексной повторение по алгоритму (работа с дидактиче</w:t>
            </w:r>
            <w:r w:rsidRPr="00A75C8D">
              <w:rPr>
                <w:rFonts w:ascii="Times New Roman" w:eastAsia="Calibri" w:hAnsi="Times New Roman" w:cs="Times New Roman"/>
                <w:color w:val="000000"/>
                <w:sz w:val="20"/>
                <w:szCs w:val="20"/>
                <w:lang w:eastAsia="ru-RU"/>
              </w:rPr>
              <w:softHyphen/>
              <w:t>ским материалом), коллективное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Беглые гласные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1 </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w:t>
            </w:r>
            <w:r w:rsidRPr="00A75C8D">
              <w:rPr>
                <w:rFonts w:ascii="Times New Roman" w:eastAsia="Times New Roman" w:hAnsi="Times New Roman" w:cs="Times New Roman"/>
                <w:iCs/>
                <w:sz w:val="20"/>
                <w:szCs w:val="20"/>
                <w:lang w:eastAsia="ru-RU"/>
              </w:rPr>
              <w:t xml:space="preserve"> навыки индивидуального и коллективного проектирования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alibri" w:hAnsi="Times New Roman" w:cs="Times New Roman"/>
                <w:color w:val="000000"/>
                <w:sz w:val="20"/>
                <w:szCs w:val="20"/>
                <w:lang w:eastAsia="ru-RU"/>
              </w:rPr>
              <w:t>мые в ходе исследования слова с точки зрения его морфемного состава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w:t>
            </w:r>
            <w:r w:rsidRPr="00A75C8D">
              <w:rPr>
                <w:rFonts w:ascii="Times New Roman" w:eastAsia="Calibri" w:hAnsi="Times New Roman" w:cs="Times New Roman"/>
                <w:color w:val="000000"/>
                <w:sz w:val="20"/>
                <w:szCs w:val="20"/>
                <w:lang w:eastAsia="ru-RU"/>
              </w:rPr>
              <w:softHyphen/>
              <w:t>ний построения и реализации новых знаний (понятий, способов, действий и т. д.): работа в парах сильный - слабый с печатными тетрадями с помощью материалов лингвистического портфолио, кол</w:t>
            </w:r>
            <w:r w:rsidRPr="00A75C8D">
              <w:rPr>
                <w:rFonts w:ascii="Times New Roman" w:eastAsia="Calibri" w:hAnsi="Times New Roman" w:cs="Times New Roman"/>
                <w:color w:val="000000"/>
                <w:sz w:val="20"/>
                <w:szCs w:val="20"/>
                <w:lang w:eastAsia="ru-RU"/>
              </w:rPr>
              <w:softHyphen/>
              <w:t>лективное проектирование выпол</w:t>
            </w:r>
            <w:r w:rsidRPr="00A75C8D">
              <w:rPr>
                <w:rFonts w:ascii="Times New Roman" w:eastAsia="Calibri" w:hAnsi="Times New Roman" w:cs="Times New Roman"/>
                <w:color w:val="000000"/>
                <w:sz w:val="20"/>
                <w:szCs w:val="20"/>
                <w:lang w:eastAsia="ru-RU"/>
              </w:rPr>
              <w:softHyphen/>
              <w:t>нения домашнего задания, коммен</w:t>
            </w:r>
            <w:r w:rsidRPr="00A75C8D">
              <w:rPr>
                <w:rFonts w:ascii="Times New Roman" w:eastAsia="Calibri" w:hAnsi="Times New Roman" w:cs="Times New Roman"/>
                <w:color w:val="000000"/>
                <w:sz w:val="20"/>
                <w:szCs w:val="20"/>
                <w:lang w:eastAsia="ru-RU"/>
              </w:rPr>
              <w:softHyphen/>
              <w:t>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Варианты морфем</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iCs/>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устойчивую мотивацию к обучению,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текста, в котором есть слова с чередованием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самостоятельная работа с тестами по алгоритму лингвисти</w:t>
            </w:r>
            <w:r w:rsidRPr="00A75C8D">
              <w:rPr>
                <w:rFonts w:ascii="Times New Roman" w:eastAsia="Calibri" w:hAnsi="Times New Roman" w:cs="Times New Roman"/>
                <w:color w:val="000000"/>
                <w:sz w:val="20"/>
                <w:szCs w:val="20"/>
                <w:lang w:eastAsia="ru-RU"/>
              </w:rPr>
              <w:softHyphen/>
              <w:t>ческого портфолио, работа в группах сильный — слабый с дидактическим материалом, материалом учебника, самостоятельное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99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Морфемный разбор слова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 работы в парах по алгоритму, самопроверки, взаимопроверки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w:t>
            </w:r>
            <w:r w:rsidRPr="00A75C8D">
              <w:rPr>
                <w:rFonts w:ascii="Times New Roman" w:eastAsia="Courier New" w:hAnsi="Times New Roman" w:cs="Times New Roman"/>
                <w:i/>
                <w:iCs/>
                <w:color w:val="000000"/>
                <w:spacing w:val="-5"/>
                <w:sz w:val="20"/>
                <w:szCs w:val="20"/>
                <w:lang w:eastAsia="ru-RU"/>
              </w:rPr>
              <w:t>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морфемного состава слова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w:t>
            </w:r>
            <w:r w:rsidRPr="00A75C8D">
              <w:rPr>
                <w:rFonts w:ascii="Times New Roman" w:eastAsia="Calibri" w:hAnsi="Times New Roman" w:cs="Times New Roman"/>
                <w:color w:val="000000"/>
                <w:sz w:val="20"/>
                <w:szCs w:val="20"/>
                <w:lang w:eastAsia="ru-RU"/>
              </w:rPr>
              <w:softHyphen/>
              <w:t>рекционной нормы (фиксирования собственных затруднений в деятель</w:t>
            </w:r>
            <w:r w:rsidRPr="00A75C8D">
              <w:rPr>
                <w:rFonts w:ascii="Times New Roman" w:eastAsia="Calibri" w:hAnsi="Times New Roman" w:cs="Times New Roman"/>
                <w:color w:val="000000"/>
                <w:sz w:val="20"/>
                <w:szCs w:val="20"/>
                <w:lang w:eastAsia="ru-RU"/>
              </w:rPr>
              <w:softHyphen/>
              <w:t>ности): работа в парах сильный — сла</w:t>
            </w:r>
            <w:r w:rsidRPr="00A75C8D">
              <w:rPr>
                <w:rFonts w:ascii="Times New Roman" w:eastAsia="Calibri" w:hAnsi="Times New Roman" w:cs="Times New Roman"/>
                <w:color w:val="000000"/>
                <w:sz w:val="20"/>
                <w:szCs w:val="20"/>
                <w:lang w:eastAsia="ru-RU"/>
              </w:rPr>
              <w:softHyphen/>
              <w:t>бый с последующей самопроверкой и взаимопроверкой по материалам учебника, работа с дидактическими материалами по алгоритму, самостоя</w:t>
            </w:r>
            <w:r w:rsidRPr="00A75C8D">
              <w:rPr>
                <w:rFonts w:ascii="Times New Roman" w:eastAsia="Calibri" w:hAnsi="Times New Roman" w:cs="Times New Roman"/>
                <w:color w:val="000000"/>
                <w:sz w:val="20"/>
                <w:szCs w:val="20"/>
                <w:lang w:eastAsia="ru-RU"/>
              </w:rPr>
              <w:softHyphen/>
              <w:t>тельное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Правописание гласных и со</w:t>
            </w:r>
            <w:r w:rsidRPr="00A75C8D">
              <w:rPr>
                <w:rFonts w:ascii="Times New Roman" w:eastAsia="Times New Roman" w:hAnsi="Times New Roman" w:cs="Times New Roman"/>
                <w:color w:val="000000"/>
                <w:sz w:val="20"/>
                <w:szCs w:val="20"/>
                <w:lang w:eastAsia="ru-RU"/>
              </w:rPr>
              <w:softHyphen/>
              <w:t>гласных в приставках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iCs/>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определять цели и функ</w:t>
            </w:r>
            <w:r w:rsidRPr="00A75C8D">
              <w:rPr>
                <w:rFonts w:ascii="Times New Roman" w:eastAsia="Times New Roman" w:hAnsi="Times New Roman" w:cs="Times New Roman"/>
                <w:color w:val="000000"/>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color w:val="000000"/>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color w:val="000000"/>
                <w:sz w:val="20"/>
                <w:szCs w:val="20"/>
                <w:lang w:eastAsia="ru-RU"/>
              </w:rPr>
              <w:softHyphen/>
              <w:t>шений.</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слов с одновариант</w:t>
            </w:r>
            <w:r w:rsidRPr="00A75C8D">
              <w:rPr>
                <w:rFonts w:ascii="Times New Roman" w:eastAsia="Courier New" w:hAnsi="Times New Roman" w:cs="Times New Roman"/>
                <w:color w:val="000000"/>
                <w:sz w:val="20"/>
                <w:szCs w:val="20"/>
                <w:lang w:eastAsia="ru-RU"/>
              </w:rPr>
              <w:softHyphen/>
              <w:t>ными приставками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z w:val="20"/>
                <w:szCs w:val="20"/>
                <w:lang w:eastAsia="ru-RU"/>
              </w:rPr>
              <w:softHyphen/>
              <w:t>ствий и т. д.): фронтальная работа по учебнику, практическая работа (конструирование слов приста</w:t>
            </w:r>
            <w:r w:rsidRPr="00A75C8D">
              <w:rPr>
                <w:rFonts w:ascii="Times New Roman" w:eastAsia="Calibri" w:hAnsi="Times New Roman" w:cs="Times New Roman"/>
                <w:color w:val="000000"/>
                <w:sz w:val="20"/>
                <w:szCs w:val="20"/>
                <w:lang w:eastAsia="ru-RU"/>
              </w:rPr>
              <w:softHyphen/>
              <w:t>вочным способом по алгоритму), коллективное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Буквы з и с на конце при</w:t>
            </w:r>
            <w:r w:rsidRPr="00A75C8D">
              <w:rPr>
                <w:rFonts w:ascii="Times New Roman" w:eastAsia="Times New Roman" w:hAnsi="Times New Roman" w:cs="Times New Roman"/>
                <w:color w:val="000000"/>
                <w:sz w:val="20"/>
                <w:szCs w:val="20"/>
                <w:lang w:eastAsia="ru-RU"/>
              </w:rPr>
              <w:softHyphen/>
              <w:t>ставок</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устойчивую мотивацию к обучению,</w:t>
            </w:r>
            <w:r w:rsidRPr="00A75C8D">
              <w:rPr>
                <w:rFonts w:ascii="Times New Roman" w:eastAsia="Times New Roman" w:hAnsi="Times New Roman" w:cs="Times New Roman"/>
                <w:iCs/>
                <w:sz w:val="20"/>
                <w:szCs w:val="20"/>
                <w:lang w:eastAsia="ru-RU"/>
              </w:rPr>
              <w:t xml:space="preserve">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w:t>
            </w:r>
            <w:r w:rsidRPr="00A75C8D">
              <w:rPr>
                <w:rFonts w:ascii="Times New Roman" w:eastAsia="Calibri" w:hAnsi="Times New Roman" w:cs="Times New Roman"/>
                <w:color w:val="000000"/>
                <w:sz w:val="20"/>
                <w:szCs w:val="20"/>
                <w:lang w:eastAsia="ru-RU"/>
              </w:rPr>
              <w:softHyphen/>
              <w:t>ний построения и реализации новых знаний (понятий, способов, действий и т. д.): коллективная работа — конспектирование мате</w:t>
            </w:r>
            <w:r w:rsidRPr="00A75C8D">
              <w:rPr>
                <w:rFonts w:ascii="Times New Roman" w:eastAsia="Calibri" w:hAnsi="Times New Roman" w:cs="Times New Roman"/>
                <w:color w:val="000000"/>
                <w:sz w:val="20"/>
                <w:szCs w:val="20"/>
                <w:lang w:eastAsia="ru-RU"/>
              </w:rPr>
              <w:softHyphen/>
              <w:t>риалов учебника, работа в парах сильный — слабый с орфограммами по алгоритму лингвистического портфолио, самостоятельное про</w:t>
            </w:r>
            <w:r w:rsidRPr="00A75C8D">
              <w:rPr>
                <w:rFonts w:ascii="Times New Roman" w:eastAsia="Calibri" w:hAnsi="Times New Roman" w:cs="Times New Roman"/>
                <w:color w:val="000000"/>
                <w:sz w:val="20"/>
                <w:szCs w:val="20"/>
                <w:lang w:eastAsia="ru-RU"/>
              </w:rPr>
              <w:softHyphen/>
              <w:t>ектирование выполнения домаш</w:t>
            </w:r>
            <w:r w:rsidRPr="00A75C8D">
              <w:rPr>
                <w:rFonts w:ascii="Times New Roman" w:eastAsia="Calibri" w:hAnsi="Times New Roman" w:cs="Times New Roman"/>
                <w:color w:val="000000"/>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 xml:space="preserve">Буквы </w:t>
            </w:r>
            <w:r w:rsidRPr="00A75C8D">
              <w:rPr>
                <w:rFonts w:ascii="Times New Roman" w:eastAsia="Times New Roman" w:hAnsi="Times New Roman" w:cs="Times New Roman"/>
                <w:i/>
                <w:iCs/>
                <w:color w:val="000000"/>
                <w:sz w:val="20"/>
                <w:szCs w:val="20"/>
                <w:lang w:eastAsia="ru-RU"/>
              </w:rPr>
              <w:t xml:space="preserve">а-о </w:t>
            </w:r>
            <w:r w:rsidRPr="00A75C8D">
              <w:rPr>
                <w:rFonts w:ascii="Times New Roman" w:eastAsia="Times New Roman" w:hAnsi="Times New Roman" w:cs="Times New Roman"/>
                <w:color w:val="000000"/>
                <w:sz w:val="20"/>
                <w:szCs w:val="20"/>
                <w:lang w:eastAsia="ru-RU"/>
              </w:rPr>
              <w:t xml:space="preserve">в корне </w:t>
            </w:r>
            <w:r w:rsidRPr="00A75C8D">
              <w:rPr>
                <w:rFonts w:ascii="Times New Roman" w:eastAsia="Times New Roman" w:hAnsi="Times New Roman" w:cs="Times New Roman"/>
                <w:i/>
                <w:iCs/>
                <w:color w:val="000000"/>
                <w:sz w:val="20"/>
                <w:szCs w:val="20"/>
                <w:lang w:eastAsia="ru-RU"/>
              </w:rPr>
              <w:t>-лаг- --лож-</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устанавливать рабочие отношения, эффективно сотрудничать и спо</w:t>
            </w:r>
            <w:r w:rsidRPr="00A75C8D">
              <w:rPr>
                <w:rFonts w:ascii="Times New Roman" w:eastAsia="Times New Roman" w:hAnsi="Times New Roman" w:cs="Times New Roman"/>
                <w:color w:val="000000"/>
                <w:sz w:val="20"/>
                <w:szCs w:val="20"/>
                <w:lang w:eastAsia="ru-RU"/>
              </w:rPr>
              <w:softHyphen/>
              <w:t xml:space="preserve">собствовать продуктивной кооперации.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z w:val="20"/>
                <w:szCs w:val="20"/>
                <w:lang w:eastAsia="ru-RU"/>
              </w:rPr>
              <w:softHyphen/>
              <w:t>ствий и т. д.): коллективная работа с орфограммами по алгоритму лингвистического портфолио с последующей самопроверкой и взаимопроверкой, работа в парах сильный — слабый с тестами (са</w:t>
            </w:r>
            <w:r w:rsidRPr="00A75C8D">
              <w:rPr>
                <w:rFonts w:ascii="Times New Roman" w:eastAsia="Calibri" w:hAnsi="Times New Roman" w:cs="Times New Roman"/>
                <w:color w:val="000000"/>
                <w:sz w:val="20"/>
                <w:szCs w:val="20"/>
                <w:lang w:eastAsia="ru-RU"/>
              </w:rPr>
              <w:softHyphen/>
              <w:t>модиагностика), самостоятельное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 xml:space="preserve">Буквы </w:t>
            </w:r>
            <w:r w:rsidRPr="00A75C8D">
              <w:rPr>
                <w:rFonts w:ascii="Times New Roman" w:eastAsia="Times New Roman" w:hAnsi="Times New Roman" w:cs="Times New Roman"/>
                <w:i/>
                <w:iCs/>
                <w:color w:val="000000"/>
                <w:sz w:val="20"/>
                <w:szCs w:val="20"/>
                <w:lang w:eastAsia="ru-RU"/>
              </w:rPr>
              <w:t xml:space="preserve">а-о </w:t>
            </w:r>
            <w:r w:rsidRPr="00A75C8D">
              <w:rPr>
                <w:rFonts w:ascii="Times New Roman" w:eastAsia="Times New Roman" w:hAnsi="Times New Roman" w:cs="Times New Roman"/>
                <w:color w:val="000000"/>
                <w:sz w:val="20"/>
                <w:szCs w:val="20"/>
                <w:lang w:eastAsia="ru-RU"/>
              </w:rPr>
              <w:t xml:space="preserve">в корнях </w:t>
            </w:r>
            <w:r w:rsidRPr="00A75C8D">
              <w:rPr>
                <w:rFonts w:ascii="Times New Roman" w:eastAsia="Times New Roman" w:hAnsi="Times New Roman" w:cs="Times New Roman"/>
                <w:i/>
                <w:iCs/>
                <w:color w:val="000000"/>
                <w:sz w:val="20"/>
                <w:szCs w:val="20"/>
                <w:lang w:eastAsia="ru-RU"/>
              </w:rPr>
              <w:t>-раст- -ращ- -рос-</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мотивацию к обучению, к самосовершенствованию</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данного правила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w:t>
            </w:r>
            <w:r w:rsidRPr="00A75C8D">
              <w:rPr>
                <w:rFonts w:ascii="Times New Roman" w:eastAsia="Calibri" w:hAnsi="Times New Roman" w:cs="Times New Roman"/>
                <w:color w:val="000000"/>
                <w:sz w:val="20"/>
                <w:szCs w:val="20"/>
                <w:lang w:eastAsia="ru-RU"/>
              </w:rPr>
              <w:softHyphen/>
              <w:t>ний построения и реализации новых знаний (понятий, способов, действий и т. д.): работа в парах сильный — слабый с учебником по алгоритму выполнения задания, творческая работа (лингвистиче</w:t>
            </w:r>
            <w:r w:rsidRPr="00A75C8D">
              <w:rPr>
                <w:rFonts w:ascii="Times New Roman" w:eastAsia="Calibri" w:hAnsi="Times New Roman" w:cs="Times New Roman"/>
                <w:color w:val="000000"/>
                <w:sz w:val="20"/>
                <w:szCs w:val="20"/>
                <w:lang w:eastAsia="ru-RU"/>
              </w:rPr>
              <w:softHyphen/>
              <w:t>ская сказка, загадка, повество</w:t>
            </w:r>
            <w:r w:rsidRPr="00A75C8D">
              <w:rPr>
                <w:rFonts w:ascii="Times New Roman" w:eastAsia="Calibri" w:hAnsi="Times New Roman" w:cs="Times New Roman"/>
                <w:color w:val="000000"/>
                <w:sz w:val="20"/>
                <w:szCs w:val="20"/>
                <w:lang w:eastAsia="ru-RU"/>
              </w:rPr>
              <w:softHyphen/>
              <w:t>вание, рассказ),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104-105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 xml:space="preserve">Буквы </w:t>
            </w:r>
            <w:r w:rsidRPr="00A75C8D">
              <w:rPr>
                <w:rFonts w:ascii="Times New Roman" w:eastAsia="Times New Roman" w:hAnsi="Times New Roman" w:cs="Times New Roman"/>
                <w:i/>
                <w:iCs/>
                <w:color w:val="000000"/>
                <w:sz w:val="20"/>
                <w:szCs w:val="20"/>
                <w:lang w:eastAsia="ru-RU"/>
              </w:rPr>
              <w:t xml:space="preserve">ё-о </w:t>
            </w:r>
            <w:r w:rsidRPr="00A75C8D">
              <w:rPr>
                <w:rFonts w:ascii="Times New Roman" w:eastAsia="Times New Roman" w:hAnsi="Times New Roman" w:cs="Times New Roman"/>
                <w:color w:val="000000"/>
                <w:sz w:val="20"/>
                <w:szCs w:val="20"/>
                <w:lang w:eastAsia="ru-RU"/>
              </w:rPr>
              <w:t>по</w:t>
            </w:r>
            <w:r w:rsidRPr="00A75C8D">
              <w:rPr>
                <w:rFonts w:ascii="Times New Roman" w:eastAsia="Times New Roman" w:hAnsi="Times New Roman" w:cs="Times New Roman"/>
                <w:color w:val="000000"/>
                <w:sz w:val="20"/>
                <w:szCs w:val="20"/>
                <w:lang w:eastAsia="ru-RU"/>
              </w:rPr>
              <w:softHyphen/>
              <w:t>сле шипящих в корне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Уроки«открытия»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w:t>
            </w:r>
            <w:r w:rsidRPr="00A75C8D">
              <w:rPr>
                <w:rFonts w:ascii="Times New Roman" w:eastAsia="Times New Roman" w:hAnsi="Times New Roman" w:cs="Times New Roman"/>
                <w:iCs/>
                <w:sz w:val="20"/>
                <w:szCs w:val="20"/>
                <w:lang w:eastAsia="ru-RU"/>
              </w:rPr>
              <w:t xml:space="preserve">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определять цели и функ</w:t>
            </w:r>
            <w:r w:rsidRPr="00A75C8D">
              <w:rPr>
                <w:rFonts w:ascii="Times New Roman" w:eastAsia="Times New Roman" w:hAnsi="Times New Roman" w:cs="Times New Roman"/>
                <w:color w:val="000000"/>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color w:val="000000"/>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color w:val="000000"/>
                <w:sz w:val="20"/>
                <w:szCs w:val="20"/>
                <w:lang w:eastAsia="ru-RU"/>
              </w:rPr>
              <w:softHyphen/>
              <w:t>шений.</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текста, в котором присутствуют слова на данное правило</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z w:val="20"/>
                <w:szCs w:val="20"/>
                <w:lang w:eastAsia="ru-RU"/>
              </w:rPr>
              <w:softHyphen/>
              <w:t>ствий и т. д.): коллективная работа с печатными тетрадями по алгорит</w:t>
            </w:r>
            <w:r w:rsidRPr="00A75C8D">
              <w:rPr>
                <w:rFonts w:ascii="Times New Roman" w:eastAsia="Calibri" w:hAnsi="Times New Roman" w:cs="Times New Roman"/>
                <w:color w:val="000000"/>
                <w:sz w:val="20"/>
                <w:szCs w:val="20"/>
                <w:lang w:eastAsia="ru-RU"/>
              </w:rPr>
              <w:softHyphen/>
              <w:t>му с последующей взаимопровер</w:t>
            </w:r>
            <w:r w:rsidRPr="00A75C8D">
              <w:rPr>
                <w:rFonts w:ascii="Times New Roman" w:eastAsia="Calibri" w:hAnsi="Times New Roman" w:cs="Times New Roman"/>
                <w:color w:val="000000"/>
                <w:sz w:val="20"/>
                <w:szCs w:val="20"/>
                <w:lang w:eastAsia="ru-RU"/>
              </w:rPr>
              <w:softHyphen/>
              <w:t>кой, составление памятки по теме урока, проектирование дифферен</w:t>
            </w:r>
            <w:r w:rsidRPr="00A75C8D">
              <w:rPr>
                <w:rFonts w:ascii="Times New Roman" w:eastAsia="Calibri" w:hAnsi="Times New Roman" w:cs="Times New Roman"/>
                <w:color w:val="000000"/>
                <w:sz w:val="20"/>
                <w:szCs w:val="20"/>
                <w:lang w:eastAsia="ru-RU"/>
              </w:rPr>
              <w:softHyphen/>
              <w:t>цированного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 xml:space="preserve">Буквы </w:t>
            </w:r>
            <w:r w:rsidRPr="00A75C8D">
              <w:rPr>
                <w:rFonts w:ascii="Times New Roman" w:eastAsia="Times New Roman" w:hAnsi="Times New Roman" w:cs="Times New Roman"/>
                <w:i/>
                <w:iCs/>
                <w:color w:val="000000"/>
                <w:sz w:val="20"/>
                <w:szCs w:val="20"/>
                <w:lang w:eastAsia="ru-RU"/>
              </w:rPr>
              <w:t xml:space="preserve">ы-и </w:t>
            </w:r>
            <w:r w:rsidRPr="00A75C8D">
              <w:rPr>
                <w:rFonts w:ascii="Times New Roman" w:eastAsia="Times New Roman" w:hAnsi="Times New Roman" w:cs="Times New Roman"/>
                <w:color w:val="000000"/>
                <w:sz w:val="20"/>
                <w:szCs w:val="20"/>
                <w:lang w:eastAsia="ru-RU"/>
              </w:rPr>
              <w:t xml:space="preserve">после </w:t>
            </w:r>
            <w:r w:rsidRPr="00A75C8D">
              <w:rPr>
                <w:rFonts w:ascii="Times New Roman" w:eastAsia="Times New Roman" w:hAnsi="Times New Roman" w:cs="Times New Roman"/>
                <w:i/>
                <w:iCs/>
                <w:color w:val="000000"/>
                <w:sz w:val="20"/>
                <w:szCs w:val="20"/>
                <w:lang w:eastAsia="ru-RU"/>
              </w:rPr>
              <w:t>ц</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 к самосовершенствованию</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текста, в котором присутствуют слова на данное правило</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z w:val="20"/>
                <w:szCs w:val="20"/>
                <w:lang w:eastAsia="ru-RU"/>
              </w:rPr>
              <w:softHyphen/>
              <w:t>ствий и т. д.): коллективная работа с печатными тетрадями по алгорит</w:t>
            </w:r>
            <w:r w:rsidRPr="00A75C8D">
              <w:rPr>
                <w:rFonts w:ascii="Times New Roman" w:eastAsia="Calibri" w:hAnsi="Times New Roman" w:cs="Times New Roman"/>
                <w:color w:val="000000"/>
                <w:sz w:val="20"/>
                <w:szCs w:val="20"/>
                <w:lang w:eastAsia="ru-RU"/>
              </w:rPr>
              <w:softHyphen/>
              <w:t>му с последующей самопроверкой и взаимопроверкой по памятке лингвистического портфолио, про</w:t>
            </w:r>
            <w:r w:rsidRPr="00A75C8D">
              <w:rPr>
                <w:rFonts w:ascii="Times New Roman" w:eastAsia="Calibri" w:hAnsi="Times New Roman" w:cs="Times New Roman"/>
                <w:color w:val="000000"/>
                <w:sz w:val="20"/>
                <w:szCs w:val="20"/>
                <w:lang w:eastAsia="ru-RU"/>
              </w:rPr>
              <w:softHyphen/>
              <w:t>ектирование выполнения домаш</w:t>
            </w:r>
            <w:r w:rsidRPr="00A75C8D">
              <w:rPr>
                <w:rFonts w:ascii="Times New Roman" w:eastAsia="Calibri" w:hAnsi="Times New Roman" w:cs="Times New Roman"/>
                <w:color w:val="000000"/>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Повторение по теме «Морфемика»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Calibri" w:hAnsi="Times New Roman" w:cs="Times New Roman"/>
                <w:b/>
                <w:i/>
                <w:iCs/>
                <w:color w:val="000000"/>
                <w:spacing w:val="-5"/>
                <w:sz w:val="20"/>
                <w:szCs w:val="20"/>
                <w:shd w:val="clear" w:color="auto" w:fill="FFFFFF"/>
                <w:lang w:eastAsia="ru-RU"/>
              </w:rPr>
            </w:pPr>
            <w:r w:rsidRPr="00A75C8D">
              <w:rPr>
                <w:rFonts w:ascii="Times New Roman" w:eastAsia="Calibri" w:hAnsi="Times New Roman" w:cs="Times New Roman"/>
                <w:b/>
                <w:i/>
                <w:iCs/>
                <w:color w:val="000000"/>
                <w:spacing w:val="-5"/>
                <w:sz w:val="20"/>
                <w:szCs w:val="20"/>
                <w:shd w:val="clear" w:color="auto" w:fill="FFFFFF"/>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 xml:space="preserve">формировать устойчивую мотивацию к обучению, </w:t>
            </w:r>
            <w:r w:rsidRPr="00A75C8D">
              <w:rPr>
                <w:rFonts w:ascii="Times New Roman" w:eastAsia="Times New Roman" w:hAnsi="Times New Roman" w:cs="Times New Roman"/>
                <w:iCs/>
                <w:sz w:val="20"/>
                <w:szCs w:val="20"/>
                <w:lang w:eastAsia="ru-RU"/>
              </w:rPr>
              <w:t>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b/>
                <w:i/>
                <w:iCs/>
                <w:color w:val="000000"/>
                <w:spacing w:val="-5"/>
                <w:sz w:val="20"/>
                <w:szCs w:val="20"/>
                <w:shd w:val="clear" w:color="auto" w:fill="FFFFFF"/>
                <w:lang w:eastAsia="ru-RU"/>
              </w:rPr>
              <w:t>Коммуникативные:</w:t>
            </w:r>
            <w:r w:rsidRPr="00A75C8D">
              <w:rPr>
                <w:rFonts w:ascii="Times New Roman" w:eastAsia="Calibri" w:hAnsi="Times New Roman" w:cs="Times New Roman"/>
                <w:color w:val="000000"/>
                <w:sz w:val="20"/>
                <w:szCs w:val="20"/>
                <w:lang w:eastAsia="ru-RU"/>
              </w:rPr>
              <w:t xml:space="preserve"> определять цели и функ</w:t>
            </w:r>
            <w:r w:rsidRPr="00A75C8D">
              <w:rPr>
                <w:rFonts w:ascii="Times New Roman" w:eastAsia="Calibri" w:hAnsi="Times New Roman" w:cs="Times New Roman"/>
                <w:color w:val="000000"/>
                <w:sz w:val="20"/>
                <w:szCs w:val="20"/>
                <w:lang w:eastAsia="ru-RU"/>
              </w:rPr>
              <w:softHyphen/>
              <w:t>ции участников, способы взаимодействия; планировать общие способы работы; обме</w:t>
            </w:r>
            <w:r w:rsidRPr="00A75C8D">
              <w:rPr>
                <w:rFonts w:ascii="Times New Roman" w:eastAsia="Calibri" w:hAnsi="Times New Roman" w:cs="Times New Roman"/>
                <w:color w:val="000000"/>
                <w:sz w:val="20"/>
                <w:szCs w:val="20"/>
                <w:lang w:eastAsia="ru-RU"/>
              </w:rPr>
              <w:softHyphen/>
              <w:t>ниваться знаниями между членами группы для принятия эффективных совместных ре</w:t>
            </w:r>
            <w:r w:rsidRPr="00A75C8D">
              <w:rPr>
                <w:rFonts w:ascii="Times New Roman" w:eastAsia="Calibri" w:hAnsi="Times New Roman" w:cs="Times New Roman"/>
                <w:color w:val="000000"/>
                <w:sz w:val="20"/>
                <w:szCs w:val="20"/>
                <w:lang w:eastAsia="ru-RU"/>
              </w:rPr>
              <w:softHyphen/>
              <w:t>шений.</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комплексного исследования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самостоятельная работа по материалу учебника по алгоритму с последующей взаи</w:t>
            </w:r>
            <w:r w:rsidRPr="00A75C8D">
              <w:rPr>
                <w:rFonts w:ascii="Times New Roman" w:eastAsia="Calibri" w:hAnsi="Times New Roman" w:cs="Times New Roman"/>
                <w:color w:val="000000"/>
                <w:sz w:val="20"/>
                <w:szCs w:val="20"/>
                <w:lang w:eastAsia="ru-RU"/>
              </w:rPr>
              <w:softHyphen/>
              <w:t>мопроверкой,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Контрольный диктант с грамматическим заданием по теме «Морфемика»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самоанализа и самоконтроля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исследования контрольного диктанта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написание контрольного диктанта</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109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Анализ ошибок, допущенных в контрольном диктанте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самосовершенствованию</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слов и предложений</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самостоятельная и групповая работа (анализ ошибок, работа над ошибками, допущен</w:t>
            </w:r>
            <w:r w:rsidRPr="00A75C8D">
              <w:rPr>
                <w:rFonts w:ascii="Times New Roman" w:eastAsia="Calibri" w:hAnsi="Times New Roman" w:cs="Times New Roman"/>
                <w:color w:val="000000"/>
                <w:sz w:val="20"/>
                <w:szCs w:val="20"/>
                <w:lang w:eastAsia="ru-RU"/>
              </w:rPr>
              <w:softHyphen/>
              <w:t>ными в контрольном диктанте), коллективное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110</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Подготовка к сочинению-описанию по картине П.П. Кон</w:t>
            </w:r>
            <w:r w:rsidRPr="00A75C8D">
              <w:rPr>
                <w:rFonts w:ascii="Times New Roman" w:eastAsia="Calibri" w:hAnsi="Times New Roman" w:cs="Times New Roman"/>
                <w:color w:val="000000"/>
                <w:sz w:val="20"/>
                <w:szCs w:val="20"/>
                <w:lang w:eastAsia="ru-RU"/>
              </w:rPr>
              <w:softHyphen/>
              <w:t>чаловского «Сирень в корзине»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общеметодической направлен-ности</w:t>
            </w:r>
          </w:p>
        </w:tc>
        <w:tc>
          <w:tcPr>
            <w:tcW w:w="4076" w:type="dxa"/>
          </w:tcPr>
          <w:p w:rsidR="00A75C8D" w:rsidRPr="00A75C8D" w:rsidRDefault="00A75C8D" w:rsidP="00A75C8D">
            <w:pPr>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формировать интерес к творческой деятельности на основе составленного плана, проекта, модели, образца </w:t>
            </w:r>
          </w:p>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Регулятивные:  </w:t>
            </w:r>
            <w:r w:rsidRPr="00A75C8D">
              <w:rPr>
                <w:rFonts w:ascii="Times New Roman" w:eastAsia="Times New Roman" w:hAnsi="Times New Roman" w:cs="Times New Roman"/>
                <w:iCs/>
                <w:color w:val="000000"/>
                <w:spacing w:val="-5"/>
                <w:sz w:val="20"/>
                <w:szCs w:val="20"/>
                <w:lang w:eastAsia="ru-RU"/>
              </w:rPr>
              <w:t>определять последовательность промежуточных целей с учётом конечного результата; составлять план и последовательность действий</w:t>
            </w:r>
          </w:p>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Познавательные: </w:t>
            </w:r>
            <w:r w:rsidRPr="00A75C8D">
              <w:rPr>
                <w:rFonts w:ascii="Times New Roman" w:eastAsia="Times New Roman" w:hAnsi="Times New Roman" w:cs="Times New Roman"/>
                <w:iCs/>
                <w:color w:val="000000"/>
                <w:spacing w:val="-5"/>
                <w:sz w:val="20"/>
                <w:szCs w:val="20"/>
                <w:lang w:eastAsia="ru-RU"/>
              </w:rPr>
              <w:t>уметь осознанно строить речевое высказывание в устной и письменной форме</w:t>
            </w:r>
          </w:p>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Коммуникативные: </w:t>
            </w:r>
            <w:r w:rsidRPr="00A75C8D">
              <w:rPr>
                <w:rFonts w:ascii="Times New Roman" w:eastAsia="Times New Roman" w:hAnsi="Times New Roman" w:cs="Times New Roman"/>
                <w:iCs/>
                <w:color w:val="000000"/>
                <w:spacing w:val="-5"/>
                <w:sz w:val="20"/>
                <w:szCs w:val="20"/>
                <w:lang w:eastAsia="ru-RU"/>
              </w:rPr>
              <w:t>проявлятьинициативное сотрудничество в поиске и сборе информации</w:t>
            </w:r>
            <w:r w:rsidRPr="00A75C8D">
              <w:rPr>
                <w:rFonts w:ascii="Times New Roman" w:eastAsia="Times New Roman" w:hAnsi="Times New Roman" w:cs="Times New Roman"/>
                <w:b/>
                <w:iCs/>
                <w:color w:val="000000"/>
                <w:spacing w:val="-5"/>
                <w:sz w:val="20"/>
                <w:szCs w:val="20"/>
                <w:lang w:eastAsia="ru-RU"/>
              </w:rPr>
              <w:t>.</w:t>
            </w:r>
          </w:p>
        </w:tc>
        <w:tc>
          <w:tcPr>
            <w:tcW w:w="3213"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sz w:val="20"/>
                <w:szCs w:val="20"/>
                <w:lang w:eastAsia="ru-RU"/>
              </w:rPr>
              <w:t>Формирование у учащихся умений к осуществлению контрольной функции; контроль и самоконтроль изученных понятий, алгоритма написания сочинения: написание сочинения-описания картины</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Сочи</w:t>
            </w:r>
            <w:r w:rsidRPr="00A75C8D">
              <w:rPr>
                <w:rFonts w:ascii="Times New Roman" w:eastAsia="Calibri" w:hAnsi="Times New Roman" w:cs="Times New Roman"/>
                <w:color w:val="000000"/>
                <w:sz w:val="20"/>
                <w:szCs w:val="20"/>
                <w:lang w:eastAsia="ru-RU"/>
              </w:rPr>
              <w:softHyphen/>
              <w:t>нение- описание по картине П.П. Кон</w:t>
            </w:r>
            <w:r w:rsidRPr="00A75C8D">
              <w:rPr>
                <w:rFonts w:ascii="Times New Roman" w:eastAsia="Calibri" w:hAnsi="Times New Roman" w:cs="Times New Roman"/>
                <w:color w:val="000000"/>
                <w:sz w:val="20"/>
                <w:szCs w:val="20"/>
                <w:lang w:eastAsia="ru-RU"/>
              </w:rPr>
              <w:softHyphen/>
              <w:t xml:space="preserve">чаловского «Сирень в корзине» </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развивающе-го контроля</w:t>
            </w:r>
          </w:p>
        </w:tc>
        <w:tc>
          <w:tcPr>
            <w:tcW w:w="4076" w:type="dxa"/>
          </w:tcPr>
          <w:p w:rsidR="00A75C8D" w:rsidRPr="00A75C8D" w:rsidRDefault="00A75C8D" w:rsidP="00A75C8D">
            <w:pPr>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формировать интерес к творческой деятельности на основе составленного плана, проекта, модели, образца </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создания текста-описания</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w:t>
            </w:r>
            <w:r w:rsidRPr="00A75C8D">
              <w:rPr>
                <w:rFonts w:ascii="Times New Roman" w:eastAsia="Calibri" w:hAnsi="Times New Roman" w:cs="Times New Roman"/>
                <w:color w:val="000000"/>
                <w:sz w:val="20"/>
                <w:szCs w:val="20"/>
                <w:lang w:eastAsia="ru-RU"/>
              </w:rPr>
              <w:softHyphen/>
              <w:t>тельностных способностей и спо</w:t>
            </w:r>
            <w:r w:rsidRPr="00A75C8D">
              <w:rPr>
                <w:rFonts w:ascii="Times New Roman" w:eastAsia="Calibri" w:hAnsi="Times New Roman" w:cs="Times New Roman"/>
                <w:color w:val="000000"/>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z w:val="20"/>
                <w:szCs w:val="20"/>
                <w:lang w:eastAsia="ru-RU"/>
              </w:rPr>
              <w:softHyphen/>
              <w:t xml:space="preserve">метного содержания: коллективное конструирование текста типа речи </w:t>
            </w:r>
            <w:r w:rsidRPr="00A75C8D">
              <w:rPr>
                <w:rFonts w:ascii="Times New Roman" w:eastAsia="Calibri" w:hAnsi="Times New Roman" w:cs="Times New Roman"/>
                <w:i/>
                <w:iCs/>
                <w:color w:val="000000"/>
                <w:spacing w:val="-5"/>
                <w:sz w:val="20"/>
                <w:szCs w:val="20"/>
                <w:shd w:val="clear" w:color="auto" w:fill="FFFFFF"/>
                <w:lang w:eastAsia="ru-RU"/>
              </w:rPr>
              <w:t>описание,</w:t>
            </w:r>
            <w:r w:rsidRPr="00A75C8D">
              <w:rPr>
                <w:rFonts w:ascii="Times New Roman" w:eastAsia="Calibri" w:hAnsi="Times New Roman" w:cs="Times New Roman"/>
                <w:color w:val="000000"/>
                <w:sz w:val="20"/>
                <w:szCs w:val="20"/>
                <w:lang w:eastAsia="ru-RU"/>
              </w:rPr>
              <w:t xml:space="preserve"> проектирование выполне</w:t>
            </w:r>
            <w:r w:rsidRPr="00A75C8D">
              <w:rPr>
                <w:rFonts w:ascii="Times New Roman" w:eastAsia="Calibri" w:hAnsi="Times New Roman" w:cs="Times New Roman"/>
                <w:color w:val="000000"/>
                <w:sz w:val="20"/>
                <w:szCs w:val="20"/>
                <w:lang w:eastAsia="ru-RU"/>
              </w:rPr>
              <w:softHyphen/>
              <w:t>ния домашнего задания, комменти</w:t>
            </w:r>
            <w:r w:rsidRPr="00A75C8D">
              <w:rPr>
                <w:rFonts w:ascii="Times New Roman" w:eastAsia="Calibri" w:hAnsi="Times New Roman" w:cs="Times New Roman"/>
                <w:color w:val="000000"/>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Раздел 7. МОРФОЛОГИЯ. ОРФОГРАФИЯ. КУЛЬТУРА РЕЧИ (49 часов)</w:t>
            </w: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ИМЯ СУЩЕСТВИТЕЛЬНОЕ (19 часов)</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112</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Морфология. Имя существительное как часть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 развернутого анализа</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Регулятивные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проектировать маршрут пре</w:t>
            </w:r>
            <w:r w:rsidRPr="00A75C8D">
              <w:rPr>
                <w:rFonts w:ascii="Times New Roman" w:eastAsia="Courier New" w:hAnsi="Times New Roman" w:cs="Times New Roman"/>
                <w:color w:val="000000"/>
                <w:sz w:val="20"/>
                <w:szCs w:val="20"/>
                <w:lang w:eastAsia="ru-RU"/>
              </w:rPr>
              <w:softHyphen/>
              <w:t xml:space="preserve">одоления затруднения в обучении через включение в новые виды деятельности. </w:t>
            </w: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существительных на постоянные и непостоянные признаки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комплексное повто</w:t>
            </w:r>
            <w:r w:rsidRPr="00A75C8D">
              <w:rPr>
                <w:rFonts w:ascii="Times New Roman" w:eastAsia="Calibri" w:hAnsi="Times New Roman" w:cs="Times New Roman"/>
                <w:color w:val="000000"/>
                <w:sz w:val="20"/>
                <w:szCs w:val="20"/>
                <w:lang w:eastAsia="ru-RU"/>
              </w:rPr>
              <w:softHyphen/>
              <w:t>рение, работа в парах сильный — слабый с орфограммами, самостоя</w:t>
            </w:r>
            <w:r w:rsidRPr="00A75C8D">
              <w:rPr>
                <w:rFonts w:ascii="Times New Roman" w:eastAsia="Calibri" w:hAnsi="Times New Roman" w:cs="Times New Roman"/>
                <w:color w:val="000000"/>
                <w:sz w:val="20"/>
                <w:szCs w:val="20"/>
                <w:lang w:eastAsia="ru-RU"/>
              </w:rPr>
              <w:softHyphen/>
              <w:t>тельная работа с дидактическим материалом и учебником по алго</w:t>
            </w:r>
            <w:r w:rsidRPr="00A75C8D">
              <w:rPr>
                <w:rFonts w:ascii="Times New Roman" w:eastAsia="Calibri" w:hAnsi="Times New Roman" w:cs="Times New Roman"/>
                <w:color w:val="000000"/>
                <w:sz w:val="20"/>
                <w:szCs w:val="20"/>
                <w:lang w:eastAsia="ru-RU"/>
              </w:rPr>
              <w:softHyphen/>
              <w:t>ритму,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113</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Доказательства в рассуждении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общеметодической направленности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познавательный интерес</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доказательств при рассуждении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 xml:space="preserve">матизации изучаемого предметного содержания: работа по алгоритму (выявление композиционных частей текста типа речи </w:t>
            </w:r>
            <w:r w:rsidRPr="00A75C8D">
              <w:rPr>
                <w:rFonts w:ascii="Times New Roman" w:eastAsia="Calibri" w:hAnsi="Times New Roman" w:cs="Times New Roman"/>
                <w:i/>
                <w:iCs/>
                <w:color w:val="000000"/>
                <w:spacing w:val="-5"/>
                <w:sz w:val="20"/>
                <w:szCs w:val="20"/>
                <w:shd w:val="clear" w:color="auto" w:fill="FFFFFF"/>
                <w:lang w:eastAsia="ru-RU"/>
              </w:rPr>
              <w:t>рассуждение),</w:t>
            </w:r>
            <w:r w:rsidRPr="00A75C8D">
              <w:rPr>
                <w:rFonts w:ascii="Times New Roman" w:eastAsia="Calibri" w:hAnsi="Times New Roman" w:cs="Times New Roman"/>
                <w:color w:val="000000"/>
                <w:sz w:val="20"/>
                <w:szCs w:val="20"/>
                <w:lang w:eastAsia="ru-RU"/>
              </w:rPr>
              <w:t xml:space="preserve"> работа в парах сильный — слабый (выявле</w:t>
            </w:r>
            <w:r w:rsidRPr="00A75C8D">
              <w:rPr>
                <w:rFonts w:ascii="Times New Roman" w:eastAsia="Calibri" w:hAnsi="Times New Roman" w:cs="Times New Roman"/>
                <w:color w:val="000000"/>
                <w:sz w:val="20"/>
                <w:szCs w:val="20"/>
                <w:lang w:eastAsia="ru-RU"/>
              </w:rPr>
              <w:softHyphen/>
              <w:t>ние доказательств в рассуждении), самостоятельное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114</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Имена сущест</w:t>
            </w:r>
            <w:r w:rsidRPr="00A75C8D">
              <w:rPr>
                <w:rFonts w:ascii="Times New Roman" w:eastAsia="Times New Roman" w:hAnsi="Times New Roman" w:cs="Times New Roman"/>
                <w:color w:val="000000"/>
                <w:sz w:val="20"/>
                <w:szCs w:val="20"/>
                <w:lang w:eastAsia="ru-RU"/>
              </w:rPr>
              <w:softHyphen/>
              <w:t>вительные одушевлённые и неодушев</w:t>
            </w:r>
            <w:r w:rsidRPr="00A75C8D">
              <w:rPr>
                <w:rFonts w:ascii="Times New Roman" w:eastAsia="Times New Roman" w:hAnsi="Times New Roman" w:cs="Times New Roman"/>
                <w:color w:val="000000"/>
                <w:sz w:val="20"/>
                <w:szCs w:val="20"/>
                <w:lang w:eastAsia="ru-RU"/>
              </w:rPr>
              <w:softHyphen/>
              <w:t>лённые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spacing w:after="0" w:line="240" w:lineRule="auto"/>
              <w:rPr>
                <w:rFonts w:ascii="Times New Roman" w:eastAsia="Times New Roman" w:hAnsi="Times New Roman" w:cs="Times New Roman"/>
                <w:iCs/>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исследования текста на имена существительные</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w:t>
            </w:r>
            <w:r w:rsidRPr="00A75C8D">
              <w:rPr>
                <w:rFonts w:ascii="Times New Roman" w:eastAsia="Calibri" w:hAnsi="Times New Roman" w:cs="Times New Roman"/>
                <w:color w:val="000000"/>
                <w:sz w:val="20"/>
                <w:szCs w:val="20"/>
                <w:lang w:eastAsia="ru-RU"/>
              </w:rPr>
              <w:softHyphen/>
              <w:t>ний построения и реализации новых знаний (понятий, способов, действий и т. д.): работа в парах сильный — слабый с печатными тетрадями, коллективное конспек</w:t>
            </w:r>
            <w:r w:rsidRPr="00A75C8D">
              <w:rPr>
                <w:rFonts w:ascii="Times New Roman" w:eastAsia="Calibri" w:hAnsi="Times New Roman" w:cs="Times New Roman"/>
                <w:color w:val="000000"/>
                <w:sz w:val="20"/>
                <w:szCs w:val="20"/>
                <w:lang w:eastAsia="ru-RU"/>
              </w:rPr>
              <w:softHyphen/>
              <w:t>тирование материала презентации по алгоритму выполнения задачи,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115</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Имена сущест</w:t>
            </w:r>
            <w:r w:rsidRPr="00A75C8D">
              <w:rPr>
                <w:rFonts w:ascii="Times New Roman" w:eastAsia="Times New Roman" w:hAnsi="Times New Roman" w:cs="Times New Roman"/>
                <w:color w:val="000000"/>
                <w:sz w:val="20"/>
                <w:szCs w:val="20"/>
                <w:lang w:eastAsia="ru-RU"/>
              </w:rPr>
              <w:softHyphen/>
              <w:t>вительные соб</w:t>
            </w:r>
            <w:r w:rsidRPr="00A75C8D">
              <w:rPr>
                <w:rFonts w:ascii="Times New Roman" w:eastAsia="Times New Roman" w:hAnsi="Times New Roman" w:cs="Times New Roman"/>
                <w:color w:val="000000"/>
                <w:sz w:val="20"/>
                <w:szCs w:val="20"/>
                <w:lang w:eastAsia="ru-RU"/>
              </w:rPr>
              <w:softHyphen/>
              <w:t>ственные и на</w:t>
            </w:r>
            <w:r w:rsidRPr="00A75C8D">
              <w:rPr>
                <w:rFonts w:ascii="Times New Roman" w:eastAsia="Times New Roman" w:hAnsi="Times New Roman" w:cs="Times New Roman"/>
                <w:color w:val="000000"/>
                <w:sz w:val="20"/>
                <w:szCs w:val="20"/>
                <w:lang w:eastAsia="ru-RU"/>
              </w:rPr>
              <w:softHyphen/>
              <w:t>рицательные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 к поэтапному самосовершенствованию</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определять цели и функ</w:t>
            </w:r>
            <w:r w:rsidRPr="00A75C8D">
              <w:rPr>
                <w:rFonts w:ascii="Times New Roman" w:eastAsia="Times New Roman" w:hAnsi="Times New Roman" w:cs="Times New Roman"/>
                <w:color w:val="000000"/>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color w:val="000000"/>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color w:val="000000"/>
                <w:sz w:val="20"/>
                <w:szCs w:val="20"/>
                <w:lang w:eastAsia="ru-RU"/>
              </w:rPr>
              <w:softHyphen/>
              <w:t>шений.</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исследования текста на имена существительные</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z w:val="20"/>
                <w:szCs w:val="20"/>
                <w:lang w:eastAsia="ru-RU"/>
              </w:rPr>
              <w:softHyphen/>
              <w:t>ствий и т. д.): комплексный анализ текста, фронтальная устная парная работа с учебником и дидактиче</w:t>
            </w:r>
            <w:r w:rsidRPr="00A75C8D">
              <w:rPr>
                <w:rFonts w:ascii="Times New Roman" w:eastAsia="Calibri" w:hAnsi="Times New Roman" w:cs="Times New Roman"/>
                <w:color w:val="000000"/>
                <w:sz w:val="20"/>
                <w:szCs w:val="20"/>
                <w:lang w:eastAsia="ru-RU"/>
              </w:rPr>
              <w:softHyphen/>
              <w:t>ским материалом, самостоятельное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116</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Род имен существительных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 навыки работы по алгоритму выполнения задания</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работа в парах силь</w:t>
            </w:r>
            <w:r w:rsidRPr="00A75C8D">
              <w:rPr>
                <w:rFonts w:ascii="Times New Roman" w:eastAsia="Calibri" w:hAnsi="Times New Roman" w:cs="Times New Roman"/>
                <w:color w:val="000000"/>
                <w:sz w:val="20"/>
                <w:szCs w:val="20"/>
                <w:lang w:eastAsia="ru-RU"/>
              </w:rPr>
              <w:softHyphen/>
              <w:t>ный — слабый с тестами по алго</w:t>
            </w:r>
            <w:r w:rsidRPr="00A75C8D">
              <w:rPr>
                <w:rFonts w:ascii="Times New Roman" w:eastAsia="Calibri" w:hAnsi="Times New Roman" w:cs="Times New Roman"/>
                <w:color w:val="000000"/>
                <w:sz w:val="20"/>
                <w:szCs w:val="20"/>
                <w:lang w:eastAsia="ru-RU"/>
              </w:rPr>
              <w:softHyphen/>
              <w:t>ритму лингвистического портфолио с последующей взаимопроверкой, фронтальная беседа, самостоятельное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117</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Имена сущест</w:t>
            </w:r>
            <w:r w:rsidRPr="00A75C8D">
              <w:rPr>
                <w:rFonts w:ascii="Times New Roman" w:eastAsia="Times New Roman" w:hAnsi="Times New Roman" w:cs="Times New Roman"/>
                <w:color w:val="000000"/>
                <w:sz w:val="20"/>
                <w:szCs w:val="20"/>
                <w:lang w:eastAsia="ru-RU"/>
              </w:rPr>
              <w:softHyphen/>
              <w:t>вительные, ко</w:t>
            </w:r>
            <w:r w:rsidRPr="00A75C8D">
              <w:rPr>
                <w:rFonts w:ascii="Times New Roman" w:eastAsia="Times New Roman" w:hAnsi="Times New Roman" w:cs="Times New Roman"/>
                <w:color w:val="000000"/>
                <w:sz w:val="20"/>
                <w:szCs w:val="20"/>
                <w:lang w:eastAsia="ru-RU"/>
              </w:rPr>
              <w:softHyphen/>
              <w:t>торые имеют форму только множественно</w:t>
            </w:r>
            <w:r w:rsidRPr="00A75C8D">
              <w:rPr>
                <w:rFonts w:ascii="Times New Roman" w:eastAsia="Times New Roman" w:hAnsi="Times New Roman" w:cs="Times New Roman"/>
                <w:color w:val="000000"/>
                <w:sz w:val="20"/>
                <w:szCs w:val="20"/>
                <w:lang w:eastAsia="ru-RU"/>
              </w:rPr>
              <w:softHyphen/>
              <w:t>го числа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b/>
                <w:i/>
                <w:color w:val="000000"/>
                <w:spacing w:val="-5"/>
                <w:sz w:val="20"/>
                <w:szCs w:val="20"/>
                <w:lang w:eastAsia="ru-RU"/>
              </w:rPr>
            </w:pPr>
            <w:r w:rsidRPr="00A75C8D">
              <w:rPr>
                <w:rFonts w:ascii="Times New Roman" w:eastAsia="Times New Roman" w:hAnsi="Times New Roman" w:cs="Times New Roman"/>
                <w:b/>
                <w:i/>
                <w:color w:val="000000"/>
                <w:spacing w:val="-5"/>
                <w:sz w:val="20"/>
                <w:szCs w:val="20"/>
                <w:lang w:eastAsia="ru-RU"/>
              </w:rPr>
              <w:t xml:space="preserve">Личностные: </w:t>
            </w:r>
            <w:r w:rsidRPr="00A75C8D">
              <w:rPr>
                <w:rFonts w:ascii="Times New Roman" w:eastAsia="Times New Roman" w:hAnsi="Times New Roman" w:cs="Times New Roman"/>
                <w:sz w:val="20"/>
                <w:szCs w:val="20"/>
                <w:lang w:eastAsia="ru-RU"/>
              </w:rPr>
              <w:t>формировать навыки анализа, конструирования,  работы в парах по алгоритму, самопроверки, взаимопроверки</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исследования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комплексный ана</w:t>
            </w:r>
            <w:r w:rsidRPr="00A75C8D">
              <w:rPr>
                <w:rFonts w:ascii="Times New Roman" w:eastAsia="Calibri" w:hAnsi="Times New Roman" w:cs="Times New Roman"/>
                <w:color w:val="000000"/>
                <w:sz w:val="20"/>
                <w:szCs w:val="20"/>
                <w:lang w:eastAsia="ru-RU"/>
              </w:rPr>
              <w:softHyphen/>
              <w:t>лиз текста по алгоритму выполне</w:t>
            </w:r>
            <w:r w:rsidRPr="00A75C8D">
              <w:rPr>
                <w:rFonts w:ascii="Times New Roman" w:eastAsia="Calibri" w:hAnsi="Times New Roman" w:cs="Times New Roman"/>
                <w:color w:val="000000"/>
                <w:sz w:val="20"/>
                <w:szCs w:val="20"/>
                <w:lang w:eastAsia="ru-RU"/>
              </w:rPr>
              <w:softHyphen/>
              <w:t>ния задачи, самостоятельная работа с дидактическим материалом с по</w:t>
            </w:r>
            <w:r w:rsidRPr="00A75C8D">
              <w:rPr>
                <w:rFonts w:ascii="Times New Roman" w:eastAsia="Calibri" w:hAnsi="Times New Roman" w:cs="Times New Roman"/>
                <w:color w:val="000000"/>
                <w:sz w:val="20"/>
                <w:szCs w:val="20"/>
                <w:lang w:eastAsia="ru-RU"/>
              </w:rPr>
              <w:softHyphen/>
              <w:t>следующей самопроверкой, груп</w:t>
            </w:r>
            <w:r w:rsidRPr="00A75C8D">
              <w:rPr>
                <w:rFonts w:ascii="Times New Roman" w:eastAsia="Calibri" w:hAnsi="Times New Roman" w:cs="Times New Roman"/>
                <w:color w:val="000000"/>
                <w:sz w:val="20"/>
                <w:szCs w:val="20"/>
                <w:lang w:eastAsia="ru-RU"/>
              </w:rPr>
              <w:softHyphen/>
              <w:t>повое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118</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Сжатое изложение (упр. 513)</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общеметодической направленности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компрессии  текста, выявления главной информации</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создания текста-рассуждения в сжатом виде</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написание сжатого изложения по алгоритму выпол</w:t>
            </w:r>
            <w:r w:rsidRPr="00A75C8D">
              <w:rPr>
                <w:rFonts w:ascii="Times New Roman" w:eastAsia="Calibri" w:hAnsi="Times New Roman" w:cs="Times New Roman"/>
                <w:color w:val="000000"/>
                <w:sz w:val="20"/>
                <w:szCs w:val="20"/>
                <w:lang w:eastAsia="ru-RU"/>
              </w:rPr>
              <w:softHyphen/>
              <w:t>нения задачи, работа в парах силь</w:t>
            </w:r>
            <w:r w:rsidRPr="00A75C8D">
              <w:rPr>
                <w:rFonts w:ascii="Times New Roman" w:eastAsia="Calibri" w:hAnsi="Times New Roman" w:cs="Times New Roman"/>
                <w:color w:val="000000"/>
                <w:sz w:val="20"/>
                <w:szCs w:val="20"/>
                <w:lang w:eastAsia="ru-RU"/>
              </w:rPr>
              <w:softHyphen/>
              <w:t>ный — слабый (выявление способов сжатия текста), самостоятельное редактирование текста</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119</w:t>
            </w:r>
          </w:p>
        </w:tc>
        <w:tc>
          <w:tcPr>
            <w:tcW w:w="2124" w:type="dxa"/>
          </w:tcPr>
          <w:p w:rsidR="00A75C8D" w:rsidRPr="00A75C8D" w:rsidRDefault="00A75C8D" w:rsidP="00A75C8D">
            <w:pPr>
              <w:shd w:val="clear" w:color="auto" w:fill="FFFFFF"/>
              <w:spacing w:after="0" w:line="240" w:lineRule="auto"/>
              <w:rPr>
                <w:rFonts w:ascii="Times New Roman" w:eastAsia="Calibri" w:hAnsi="Times New Roman" w:cs="Times New Roman"/>
                <w:sz w:val="20"/>
                <w:szCs w:val="20"/>
                <w:lang w:eastAsia="ru-RU"/>
              </w:rPr>
            </w:pPr>
            <w:r w:rsidRPr="00A75C8D">
              <w:rPr>
                <w:rFonts w:ascii="Times New Roman" w:eastAsia="Calibri" w:hAnsi="Times New Roman" w:cs="Times New Roman"/>
                <w:color w:val="000000"/>
                <w:sz w:val="20"/>
                <w:szCs w:val="20"/>
                <w:lang w:eastAsia="ru-RU"/>
              </w:rPr>
              <w:t>Имена сущест</w:t>
            </w:r>
            <w:r w:rsidRPr="00A75C8D">
              <w:rPr>
                <w:rFonts w:ascii="Times New Roman" w:eastAsia="Calibri" w:hAnsi="Times New Roman" w:cs="Times New Roman"/>
                <w:color w:val="000000"/>
                <w:sz w:val="20"/>
                <w:szCs w:val="20"/>
                <w:lang w:eastAsia="ru-RU"/>
              </w:rPr>
              <w:softHyphen/>
              <w:t>вительные, ко</w:t>
            </w:r>
            <w:r w:rsidRPr="00A75C8D">
              <w:rPr>
                <w:rFonts w:ascii="Times New Roman" w:eastAsia="Calibri" w:hAnsi="Times New Roman" w:cs="Times New Roman"/>
                <w:color w:val="000000"/>
                <w:sz w:val="20"/>
                <w:szCs w:val="20"/>
                <w:lang w:eastAsia="ru-RU"/>
              </w:rPr>
              <w:softHyphen/>
              <w:t>торые имеют форму только</w:t>
            </w:r>
          </w:p>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единственно</w:t>
            </w:r>
            <w:r w:rsidRPr="00A75C8D">
              <w:rPr>
                <w:rFonts w:ascii="Times New Roman" w:eastAsia="Calibri" w:hAnsi="Times New Roman" w:cs="Times New Roman"/>
                <w:color w:val="000000"/>
                <w:sz w:val="20"/>
                <w:szCs w:val="20"/>
                <w:lang w:eastAsia="ru-RU"/>
              </w:rPr>
              <w:softHyphen/>
              <w:t>го числа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познавательный интерес</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исследования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фронтальная уст</w:t>
            </w:r>
            <w:r w:rsidRPr="00A75C8D">
              <w:rPr>
                <w:rFonts w:ascii="Times New Roman" w:eastAsia="Calibri" w:hAnsi="Times New Roman" w:cs="Times New Roman"/>
                <w:color w:val="000000"/>
                <w:sz w:val="20"/>
                <w:szCs w:val="20"/>
                <w:lang w:eastAsia="ru-RU"/>
              </w:rPr>
              <w:softHyphen/>
              <w:t>ная работа по учебнику с исполь</w:t>
            </w:r>
            <w:r w:rsidRPr="00A75C8D">
              <w:rPr>
                <w:rFonts w:ascii="Times New Roman" w:eastAsia="Calibri" w:hAnsi="Times New Roman" w:cs="Times New Roman"/>
                <w:color w:val="000000"/>
                <w:sz w:val="20"/>
                <w:szCs w:val="20"/>
                <w:lang w:eastAsia="ru-RU"/>
              </w:rPr>
              <w:softHyphen/>
              <w:t>зованием материалов лингвисти</w:t>
            </w:r>
            <w:r w:rsidRPr="00A75C8D">
              <w:rPr>
                <w:rFonts w:ascii="Times New Roman" w:eastAsia="Calibri" w:hAnsi="Times New Roman" w:cs="Times New Roman"/>
                <w:color w:val="000000"/>
                <w:sz w:val="20"/>
                <w:szCs w:val="20"/>
                <w:lang w:eastAsia="ru-RU"/>
              </w:rPr>
              <w:softHyphen/>
              <w:t>ческого портфолио, комплексное повторение на основе памяток, самостоятельное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120</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Три склонения имён сущест</w:t>
            </w:r>
            <w:r w:rsidRPr="00A75C8D">
              <w:rPr>
                <w:rFonts w:ascii="Times New Roman" w:eastAsia="Times New Roman" w:hAnsi="Times New Roman" w:cs="Times New Roman"/>
                <w:color w:val="000000"/>
                <w:sz w:val="20"/>
                <w:szCs w:val="20"/>
                <w:lang w:eastAsia="ru-RU"/>
              </w:rPr>
              <w:softHyphen/>
              <w:t>вительных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w:t>
            </w:r>
            <w:r w:rsidRPr="00A75C8D">
              <w:rPr>
                <w:rFonts w:ascii="Times New Roman" w:eastAsia="Times New Roman" w:hAnsi="Times New Roman" w:cs="Times New Roman"/>
                <w:color w:val="000000"/>
                <w:sz w:val="20"/>
                <w:szCs w:val="20"/>
                <w:lang w:eastAsia="ru-RU"/>
              </w:rPr>
              <w:softHyphen/>
              <w:t>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исследования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работа в парах сильный — слабый с печатными тетрадями с последующей взаимо</w:t>
            </w:r>
            <w:r w:rsidRPr="00A75C8D">
              <w:rPr>
                <w:rFonts w:ascii="Times New Roman" w:eastAsia="Calibri" w:hAnsi="Times New Roman" w:cs="Times New Roman"/>
                <w:color w:val="000000"/>
                <w:sz w:val="20"/>
                <w:szCs w:val="20"/>
                <w:lang w:eastAsia="ru-RU"/>
              </w:rPr>
              <w:softHyphen/>
              <w:t>проверкой, коллективная работа с орфограммами по алгоритму вы</w:t>
            </w:r>
            <w:r w:rsidRPr="00A75C8D">
              <w:rPr>
                <w:rFonts w:ascii="Times New Roman" w:eastAsia="Calibri" w:hAnsi="Times New Roman" w:cs="Times New Roman"/>
                <w:color w:val="000000"/>
                <w:sz w:val="20"/>
                <w:szCs w:val="20"/>
                <w:lang w:eastAsia="ru-RU"/>
              </w:rPr>
              <w:softHyphen/>
              <w:t>полнения задачи (по материалам лингвистического портфолио), про</w:t>
            </w:r>
            <w:r w:rsidRPr="00A75C8D">
              <w:rPr>
                <w:rFonts w:ascii="Times New Roman" w:eastAsia="Calibri" w:hAnsi="Times New Roman" w:cs="Times New Roman"/>
                <w:color w:val="000000"/>
                <w:sz w:val="20"/>
                <w:szCs w:val="20"/>
                <w:lang w:eastAsia="ru-RU"/>
              </w:rPr>
              <w:softHyphen/>
              <w:t>ектирование выполнения домаш</w:t>
            </w:r>
            <w:r w:rsidRPr="00A75C8D">
              <w:rPr>
                <w:rFonts w:ascii="Times New Roman" w:eastAsia="Calibri" w:hAnsi="Times New Roman" w:cs="Times New Roman"/>
                <w:color w:val="000000"/>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121</w:t>
            </w:r>
          </w:p>
        </w:tc>
        <w:tc>
          <w:tcPr>
            <w:tcW w:w="2124" w:type="dxa"/>
          </w:tcPr>
          <w:p w:rsidR="00A75C8D" w:rsidRPr="00A75C8D" w:rsidRDefault="00A75C8D" w:rsidP="00A75C8D">
            <w:pPr>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Па</w:t>
            </w:r>
            <w:r w:rsidRPr="00A75C8D">
              <w:rPr>
                <w:rFonts w:ascii="Times New Roman" w:eastAsia="Times New Roman" w:hAnsi="Times New Roman" w:cs="Times New Roman"/>
                <w:color w:val="000000"/>
                <w:sz w:val="20"/>
                <w:szCs w:val="20"/>
                <w:lang w:eastAsia="ru-RU"/>
              </w:rPr>
              <w:softHyphen/>
              <w:t>деж имён существительных</w:t>
            </w:r>
          </w:p>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 работы в парах по алгоритму, самопроверки, взаимопроверки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исследования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w:t>
            </w:r>
            <w:r w:rsidRPr="00A75C8D">
              <w:rPr>
                <w:rFonts w:ascii="Times New Roman" w:eastAsia="Calibri" w:hAnsi="Times New Roman" w:cs="Times New Roman"/>
                <w:color w:val="000000"/>
                <w:sz w:val="20"/>
                <w:szCs w:val="20"/>
                <w:lang w:eastAsia="ru-RU"/>
              </w:rPr>
              <w:softHyphen/>
              <w:t>тельностных способностей и спо</w:t>
            </w:r>
            <w:r w:rsidRPr="00A75C8D">
              <w:rPr>
                <w:rFonts w:ascii="Times New Roman" w:eastAsia="Calibri" w:hAnsi="Times New Roman" w:cs="Times New Roman"/>
                <w:color w:val="000000"/>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z w:val="20"/>
                <w:szCs w:val="20"/>
                <w:lang w:eastAsia="ru-RU"/>
              </w:rPr>
              <w:softHyphen/>
              <w:t>метного содержания: коллективное конструирование памяток решения задачи (обобщение и систематиза</w:t>
            </w:r>
            <w:r w:rsidRPr="00A75C8D">
              <w:rPr>
                <w:rFonts w:ascii="Times New Roman" w:eastAsia="Calibri" w:hAnsi="Times New Roman" w:cs="Times New Roman"/>
                <w:color w:val="000000"/>
                <w:sz w:val="20"/>
                <w:szCs w:val="20"/>
                <w:lang w:eastAsia="ru-RU"/>
              </w:rPr>
              <w:softHyphen/>
              <w:t>ция изученного материала), состав</w:t>
            </w:r>
            <w:r w:rsidRPr="00A75C8D">
              <w:rPr>
                <w:rFonts w:ascii="Times New Roman" w:eastAsia="Calibri" w:hAnsi="Times New Roman" w:cs="Times New Roman"/>
                <w:color w:val="000000"/>
                <w:sz w:val="20"/>
                <w:szCs w:val="20"/>
                <w:lang w:eastAsia="ru-RU"/>
              </w:rPr>
              <w:softHyphen/>
              <w:t>ление алгоритма для лингвисти</w:t>
            </w:r>
            <w:r w:rsidRPr="00A75C8D">
              <w:rPr>
                <w:rFonts w:ascii="Times New Roman" w:eastAsia="Calibri" w:hAnsi="Times New Roman" w:cs="Times New Roman"/>
                <w:color w:val="000000"/>
                <w:sz w:val="20"/>
                <w:szCs w:val="20"/>
                <w:lang w:eastAsia="ru-RU"/>
              </w:rPr>
              <w:softHyphen/>
              <w:t>ческого портфолио по материалам презентации, самостоятельное про</w:t>
            </w:r>
            <w:r w:rsidRPr="00A75C8D">
              <w:rPr>
                <w:rFonts w:ascii="Times New Roman" w:eastAsia="Calibri" w:hAnsi="Times New Roman" w:cs="Times New Roman"/>
                <w:color w:val="000000"/>
                <w:sz w:val="20"/>
                <w:szCs w:val="20"/>
                <w:lang w:eastAsia="ru-RU"/>
              </w:rPr>
              <w:softHyphen/>
              <w:t>ектирование выполнения домаш</w:t>
            </w:r>
            <w:r w:rsidRPr="00A75C8D">
              <w:rPr>
                <w:rFonts w:ascii="Times New Roman" w:eastAsia="Calibri" w:hAnsi="Times New Roman" w:cs="Times New Roman"/>
                <w:color w:val="000000"/>
                <w:sz w:val="20"/>
                <w:szCs w:val="20"/>
                <w:lang w:eastAsia="ru-RU"/>
              </w:rPr>
              <w:softHyphen/>
              <w:t>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122</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Правописание гласных в па</w:t>
            </w:r>
            <w:r w:rsidRPr="00A75C8D">
              <w:rPr>
                <w:rFonts w:ascii="Times New Roman" w:eastAsia="Times New Roman" w:hAnsi="Times New Roman" w:cs="Times New Roman"/>
                <w:color w:val="000000"/>
                <w:sz w:val="20"/>
                <w:szCs w:val="20"/>
                <w:lang w:eastAsia="ru-RU"/>
              </w:rPr>
              <w:softHyphen/>
              <w:t>дежных окон</w:t>
            </w:r>
            <w:r w:rsidRPr="00A75C8D">
              <w:rPr>
                <w:rFonts w:ascii="Times New Roman" w:eastAsia="Times New Roman" w:hAnsi="Times New Roman" w:cs="Times New Roman"/>
                <w:color w:val="000000"/>
                <w:sz w:val="20"/>
                <w:szCs w:val="20"/>
                <w:lang w:eastAsia="ru-RU"/>
              </w:rPr>
              <w:softHyphen/>
              <w:t>чаниях суще</w:t>
            </w:r>
            <w:r w:rsidRPr="00A75C8D">
              <w:rPr>
                <w:rFonts w:ascii="Times New Roman" w:eastAsia="Times New Roman" w:hAnsi="Times New Roman" w:cs="Times New Roman"/>
                <w:color w:val="000000"/>
                <w:sz w:val="20"/>
                <w:szCs w:val="20"/>
                <w:lang w:eastAsia="ru-RU"/>
              </w:rPr>
              <w:softHyphen/>
              <w:t>ствительных в единствен</w:t>
            </w:r>
            <w:r w:rsidRPr="00A75C8D">
              <w:rPr>
                <w:rFonts w:ascii="Times New Roman" w:eastAsia="Times New Roman" w:hAnsi="Times New Roman" w:cs="Times New Roman"/>
                <w:color w:val="000000"/>
                <w:sz w:val="20"/>
                <w:szCs w:val="20"/>
                <w:lang w:eastAsia="ru-RU"/>
              </w:rPr>
              <w:softHyphen/>
              <w:t>ном числе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 работы в парах по алгоритму, самопроверки, взаимопроверки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определять цели и функции участников, способы взаимодействия, плани</w:t>
            </w:r>
            <w:r w:rsidRPr="00A75C8D">
              <w:rPr>
                <w:rFonts w:ascii="Times New Roman" w:eastAsia="Times New Roman" w:hAnsi="Times New Roman" w:cs="Times New Roman"/>
                <w:color w:val="000000"/>
                <w:sz w:val="20"/>
                <w:szCs w:val="20"/>
                <w:lang w:eastAsia="ru-RU"/>
              </w:rPr>
              <w:softHyphen/>
              <w:t xml:space="preserve">ровать общие способы работы, обмениваться знаниями между членами группы для принятия эффективных совместных решений.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исследования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урок-презентация (конспектирование материала), работа в парах сильный — слабый по алгоритму лингвистического портфолио с последующей самопро</w:t>
            </w:r>
            <w:r w:rsidRPr="00A75C8D">
              <w:rPr>
                <w:rFonts w:ascii="Times New Roman" w:eastAsia="Calibri" w:hAnsi="Times New Roman" w:cs="Times New Roman"/>
                <w:color w:val="000000"/>
                <w:sz w:val="20"/>
                <w:szCs w:val="20"/>
                <w:lang w:eastAsia="ru-RU"/>
              </w:rPr>
              <w:softHyphen/>
              <w:t>веркой, коллективное проектирова</w:t>
            </w:r>
            <w:r w:rsidRPr="00A75C8D">
              <w:rPr>
                <w:rFonts w:ascii="Times New Roman" w:eastAsia="Calibri" w:hAnsi="Times New Roman" w:cs="Times New Roman"/>
                <w:color w:val="000000"/>
                <w:sz w:val="20"/>
                <w:szCs w:val="20"/>
                <w:lang w:eastAsia="ru-RU"/>
              </w:rPr>
              <w:softHyphen/>
              <w:t>ние домашнего задания, комменти</w:t>
            </w:r>
            <w:r w:rsidRPr="00A75C8D">
              <w:rPr>
                <w:rFonts w:ascii="Times New Roman" w:eastAsia="Calibri" w:hAnsi="Times New Roman" w:cs="Times New Roman"/>
                <w:color w:val="000000"/>
                <w:sz w:val="20"/>
                <w:szCs w:val="20"/>
                <w:lang w:eastAsia="ru-RU"/>
              </w:rPr>
              <w:softHyphen/>
              <w:t>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123</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Существитель-ные на –</w:t>
            </w:r>
            <w:r w:rsidRPr="00A75C8D">
              <w:rPr>
                <w:rFonts w:ascii="Times New Roman" w:eastAsia="Times New Roman" w:hAnsi="Times New Roman" w:cs="Times New Roman"/>
                <w:b/>
                <w:color w:val="000000"/>
                <w:sz w:val="20"/>
                <w:szCs w:val="20"/>
                <w:lang w:eastAsia="ru-RU"/>
              </w:rPr>
              <w:t>ия, -ие, -ий</w:t>
            </w:r>
            <w:r w:rsidRPr="00A75C8D">
              <w:rPr>
                <w:rFonts w:ascii="Times New Roman" w:eastAsia="Times New Roman" w:hAnsi="Times New Roman" w:cs="Times New Roman"/>
                <w:color w:val="000000"/>
                <w:sz w:val="20"/>
                <w:szCs w:val="20"/>
                <w:lang w:eastAsia="ru-RU"/>
              </w:rPr>
              <w:t>.</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iCs/>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sz w:val="20"/>
                <w:szCs w:val="20"/>
                <w:lang w:eastAsia="ru-RU"/>
              </w:rPr>
              <w:t>формировать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определять цели и функции участников, способы взаимодействия, плани</w:t>
            </w:r>
            <w:r w:rsidRPr="00A75C8D">
              <w:rPr>
                <w:rFonts w:ascii="Times New Roman" w:eastAsia="Times New Roman" w:hAnsi="Times New Roman" w:cs="Times New Roman"/>
                <w:color w:val="000000"/>
                <w:sz w:val="20"/>
                <w:szCs w:val="20"/>
                <w:lang w:eastAsia="ru-RU"/>
              </w:rPr>
              <w:softHyphen/>
              <w:t xml:space="preserve">ровать общие способы работы, обмениваться знаниями между членами группы для принятия эффективных совместных решений.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исследования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фронтальная уст</w:t>
            </w:r>
            <w:r w:rsidRPr="00A75C8D">
              <w:rPr>
                <w:rFonts w:ascii="Times New Roman" w:eastAsia="Calibri" w:hAnsi="Times New Roman" w:cs="Times New Roman"/>
                <w:color w:val="000000"/>
                <w:sz w:val="20"/>
                <w:szCs w:val="20"/>
                <w:lang w:eastAsia="ru-RU"/>
              </w:rPr>
              <w:softHyphen/>
              <w:t>ная работа по учебнику с исполь</w:t>
            </w:r>
            <w:r w:rsidRPr="00A75C8D">
              <w:rPr>
                <w:rFonts w:ascii="Times New Roman" w:eastAsia="Calibri" w:hAnsi="Times New Roman" w:cs="Times New Roman"/>
                <w:color w:val="000000"/>
                <w:sz w:val="20"/>
                <w:szCs w:val="20"/>
                <w:lang w:eastAsia="ru-RU"/>
              </w:rPr>
              <w:softHyphen/>
              <w:t>зованием материалов лингвисти</w:t>
            </w:r>
            <w:r w:rsidRPr="00A75C8D">
              <w:rPr>
                <w:rFonts w:ascii="Times New Roman" w:eastAsia="Calibri" w:hAnsi="Times New Roman" w:cs="Times New Roman"/>
                <w:color w:val="000000"/>
                <w:sz w:val="20"/>
                <w:szCs w:val="20"/>
                <w:lang w:eastAsia="ru-RU"/>
              </w:rPr>
              <w:softHyphen/>
              <w:t>ческого портфолио, комплексное повторение на основе памяток, самостоятельное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124</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Множествен</w:t>
            </w:r>
            <w:r w:rsidRPr="00A75C8D">
              <w:rPr>
                <w:rFonts w:ascii="Times New Roman" w:eastAsia="Times New Roman" w:hAnsi="Times New Roman" w:cs="Times New Roman"/>
                <w:color w:val="000000"/>
                <w:sz w:val="20"/>
                <w:szCs w:val="20"/>
                <w:lang w:eastAsia="ru-RU"/>
              </w:rPr>
              <w:softHyphen/>
              <w:t>ное число имён существитель</w:t>
            </w:r>
            <w:r w:rsidRPr="00A75C8D">
              <w:rPr>
                <w:rFonts w:ascii="Times New Roman" w:eastAsia="Times New Roman" w:hAnsi="Times New Roman" w:cs="Times New Roman"/>
                <w:color w:val="000000"/>
                <w:sz w:val="20"/>
                <w:szCs w:val="20"/>
                <w:lang w:eastAsia="ru-RU"/>
              </w:rPr>
              <w:softHyphen/>
              <w:t>ных.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познавательный интерес</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проблемных зон в обучении.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окончаний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(фиксирова</w:t>
            </w:r>
            <w:r w:rsidRPr="00A75C8D">
              <w:rPr>
                <w:rFonts w:ascii="Times New Roman" w:eastAsia="Calibri" w:hAnsi="Times New Roman" w:cs="Times New Roman"/>
                <w:color w:val="000000"/>
                <w:sz w:val="20"/>
                <w:szCs w:val="20"/>
                <w:lang w:eastAsia="ru-RU"/>
              </w:rPr>
              <w:softHyphen/>
              <w:t>ния собственных затруднений в дея</w:t>
            </w:r>
            <w:r w:rsidRPr="00A75C8D">
              <w:rPr>
                <w:rFonts w:ascii="Times New Roman" w:eastAsia="Calibri" w:hAnsi="Times New Roman" w:cs="Times New Roman"/>
                <w:color w:val="000000"/>
                <w:sz w:val="20"/>
                <w:szCs w:val="20"/>
                <w:lang w:eastAsia="ru-RU"/>
              </w:rPr>
              <w:softHyphen/>
              <w:t>тельности): составление алгоритма выполнения задачи, работа в парах сильный — слабый с дидактическим материалом и учебником, творче</w:t>
            </w:r>
            <w:r w:rsidRPr="00A75C8D">
              <w:rPr>
                <w:rFonts w:ascii="Times New Roman" w:eastAsia="Calibri" w:hAnsi="Times New Roman" w:cs="Times New Roman"/>
                <w:color w:val="000000"/>
                <w:sz w:val="20"/>
                <w:szCs w:val="20"/>
                <w:lang w:eastAsia="ru-RU"/>
              </w:rPr>
              <w:softHyphen/>
              <w:t>ская работа (составление лингви</w:t>
            </w:r>
            <w:r w:rsidRPr="00A75C8D">
              <w:rPr>
                <w:rFonts w:ascii="Times New Roman" w:eastAsia="Calibri" w:hAnsi="Times New Roman" w:cs="Times New Roman"/>
                <w:color w:val="000000"/>
                <w:sz w:val="20"/>
                <w:szCs w:val="20"/>
                <w:lang w:eastAsia="ru-RU"/>
              </w:rPr>
              <w:softHyphen/>
              <w:t>стического рассказа, загадки, сказ</w:t>
            </w:r>
            <w:r w:rsidRPr="00A75C8D">
              <w:rPr>
                <w:rFonts w:ascii="Times New Roman" w:eastAsia="Calibri" w:hAnsi="Times New Roman" w:cs="Times New Roman"/>
                <w:color w:val="000000"/>
                <w:sz w:val="20"/>
                <w:szCs w:val="20"/>
                <w:lang w:eastAsia="ru-RU"/>
              </w:rPr>
              <w:softHyphen/>
              <w:t>ки),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125</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 xml:space="preserve">Правописание </w:t>
            </w:r>
            <w:r w:rsidRPr="00A75C8D">
              <w:rPr>
                <w:rFonts w:ascii="Times New Roman" w:eastAsia="Times New Roman" w:hAnsi="Times New Roman" w:cs="Times New Roman"/>
                <w:i/>
                <w:iCs/>
                <w:color w:val="000000"/>
                <w:sz w:val="20"/>
                <w:szCs w:val="20"/>
                <w:lang w:eastAsia="ru-RU"/>
              </w:rPr>
              <w:t xml:space="preserve">о-е </w:t>
            </w:r>
            <w:r w:rsidRPr="00A75C8D">
              <w:rPr>
                <w:rFonts w:ascii="Times New Roman" w:eastAsia="Times New Roman" w:hAnsi="Times New Roman" w:cs="Times New Roman"/>
                <w:color w:val="000000"/>
                <w:sz w:val="20"/>
                <w:szCs w:val="20"/>
                <w:lang w:eastAsia="ru-RU"/>
              </w:rPr>
              <w:t>после ши</w:t>
            </w:r>
            <w:r w:rsidRPr="00A75C8D">
              <w:rPr>
                <w:rFonts w:ascii="Times New Roman" w:eastAsia="Times New Roman" w:hAnsi="Times New Roman" w:cs="Times New Roman"/>
                <w:color w:val="000000"/>
                <w:sz w:val="20"/>
                <w:szCs w:val="20"/>
                <w:lang w:eastAsia="ru-RU"/>
              </w:rPr>
              <w:softHyphen/>
              <w:t xml:space="preserve">пящих и </w:t>
            </w:r>
            <w:r w:rsidRPr="00A75C8D">
              <w:rPr>
                <w:rFonts w:ascii="Times New Roman" w:eastAsia="Times New Roman" w:hAnsi="Times New Roman" w:cs="Times New Roman"/>
                <w:i/>
                <w:iCs/>
                <w:color w:val="000000"/>
                <w:sz w:val="20"/>
                <w:szCs w:val="20"/>
                <w:lang w:eastAsia="ru-RU"/>
              </w:rPr>
              <w:t xml:space="preserve">ц </w:t>
            </w:r>
            <w:r w:rsidRPr="00A75C8D">
              <w:rPr>
                <w:rFonts w:ascii="Times New Roman" w:eastAsia="Times New Roman" w:hAnsi="Times New Roman" w:cs="Times New Roman"/>
                <w:color w:val="000000"/>
                <w:sz w:val="20"/>
                <w:szCs w:val="20"/>
                <w:lang w:eastAsia="ru-RU"/>
              </w:rPr>
              <w:t>в окончаниях существитель</w:t>
            </w:r>
            <w:r w:rsidRPr="00A75C8D">
              <w:rPr>
                <w:rFonts w:ascii="Times New Roman" w:eastAsia="Times New Roman" w:hAnsi="Times New Roman" w:cs="Times New Roman"/>
                <w:color w:val="000000"/>
                <w:sz w:val="20"/>
                <w:szCs w:val="20"/>
                <w:lang w:eastAsia="ru-RU"/>
              </w:rPr>
              <w:softHyphen/>
              <w:t>ных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сфе</w:t>
            </w:r>
            <w:r w:rsidRPr="00A75C8D">
              <w:rPr>
                <w:rFonts w:ascii="Times New Roman" w:eastAsia="Times New Roman" w:hAnsi="Times New Roman" w:cs="Times New Roman"/>
                <w:color w:val="000000"/>
                <w:sz w:val="20"/>
                <w:szCs w:val="20"/>
                <w:lang w:eastAsia="ru-RU"/>
              </w:rPr>
              <w:softHyphen/>
              <w:t>ры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исследования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отработка нового материала, работа с орфограммами, работа с интерактивной доской,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126</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Морфологический разбор имени существительного</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комплексного анализа</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исследования имен существительных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коллективная работа (морфологический разбор существительного) по алгоритму выполнения задачи, работа в парах сильный — слабый с дидактическим материалом и учебником, проек</w:t>
            </w:r>
            <w:r w:rsidRPr="00A75C8D">
              <w:rPr>
                <w:rFonts w:ascii="Times New Roman" w:eastAsia="Calibri" w:hAnsi="Times New Roman" w:cs="Times New Roman"/>
                <w:color w:val="000000"/>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127-128</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Повторение  по теме «Имя существительное»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iCs/>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sz w:val="20"/>
                <w:szCs w:val="20"/>
                <w:lang w:eastAsia="ru-RU"/>
              </w:rPr>
              <w:t xml:space="preserve"> формировать навыки анализа, конструирования, проектной работы по алгоритму с перспективой самодиагностики результатов</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комплексного исследования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самостоятельная работа с тестами, работа в парах сильный - слабый с интерактивной доской, коллективное проекти</w:t>
            </w:r>
            <w:r w:rsidRPr="00A75C8D">
              <w:rPr>
                <w:rFonts w:ascii="Times New Roman" w:eastAsia="Calibri" w:hAnsi="Times New Roman" w:cs="Times New Roman"/>
                <w:color w:val="000000"/>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129</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Кон</w:t>
            </w:r>
            <w:r w:rsidRPr="00A75C8D">
              <w:rPr>
                <w:rFonts w:ascii="Times New Roman" w:eastAsia="Calibri" w:hAnsi="Times New Roman" w:cs="Times New Roman"/>
                <w:color w:val="000000"/>
                <w:sz w:val="20"/>
                <w:szCs w:val="20"/>
                <w:lang w:eastAsia="ru-RU"/>
              </w:rPr>
              <w:softHyphen/>
              <w:t>трольный диктант с грам</w:t>
            </w:r>
            <w:r w:rsidRPr="00A75C8D">
              <w:rPr>
                <w:rFonts w:ascii="Times New Roman" w:eastAsia="Calibri" w:hAnsi="Times New Roman" w:cs="Times New Roman"/>
                <w:color w:val="000000"/>
                <w:sz w:val="20"/>
                <w:szCs w:val="20"/>
                <w:lang w:eastAsia="ru-RU"/>
              </w:rPr>
              <w:softHyphen/>
              <w:t>мати</w:t>
            </w:r>
            <w:r w:rsidRPr="00A75C8D">
              <w:rPr>
                <w:rFonts w:ascii="Times New Roman" w:eastAsia="Calibri" w:hAnsi="Times New Roman" w:cs="Times New Roman"/>
                <w:color w:val="000000"/>
                <w:sz w:val="20"/>
                <w:szCs w:val="20"/>
                <w:lang w:eastAsia="ru-RU"/>
              </w:rPr>
              <w:softHyphen/>
              <w:t>ческим заданием по теме «Имя существи</w:t>
            </w:r>
            <w:r w:rsidRPr="00A75C8D">
              <w:rPr>
                <w:rFonts w:ascii="Times New Roman" w:eastAsia="Calibri" w:hAnsi="Times New Roman" w:cs="Times New Roman"/>
                <w:color w:val="000000"/>
                <w:sz w:val="20"/>
                <w:szCs w:val="20"/>
                <w:lang w:eastAsia="ru-RU"/>
              </w:rPr>
              <w:softHyphen/>
              <w:t>тельное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самоанализа и самоконтроля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исследования контрольного диктанта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написание контрольного диктанта</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130</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Анализ ошибок, допущен</w:t>
            </w:r>
            <w:r w:rsidRPr="00A75C8D">
              <w:rPr>
                <w:rFonts w:ascii="Times New Roman" w:eastAsia="Calibri" w:hAnsi="Times New Roman" w:cs="Times New Roman"/>
                <w:color w:val="000000"/>
                <w:sz w:val="20"/>
                <w:szCs w:val="20"/>
                <w:lang w:eastAsia="ru-RU"/>
              </w:rPr>
              <w:softHyphen/>
              <w:t>ных в кон</w:t>
            </w:r>
            <w:r w:rsidRPr="00A75C8D">
              <w:rPr>
                <w:rFonts w:ascii="Times New Roman" w:eastAsia="Calibri" w:hAnsi="Times New Roman" w:cs="Times New Roman"/>
                <w:color w:val="000000"/>
                <w:sz w:val="20"/>
                <w:szCs w:val="20"/>
                <w:lang w:eastAsia="ru-RU"/>
              </w:rPr>
              <w:softHyphen/>
              <w:t>трольном диктанте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bCs/>
                <w:iCs/>
                <w:color w:val="000000"/>
                <w:spacing w:val="-4"/>
                <w:sz w:val="20"/>
                <w:szCs w:val="20"/>
                <w:lang w:eastAsia="ru-RU"/>
              </w:rPr>
              <w:t>формировать устойчивую мотивацию к самосовершенствованию</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определять цели и функ</w:t>
            </w:r>
            <w:r w:rsidRPr="00A75C8D">
              <w:rPr>
                <w:rFonts w:ascii="Times New Roman" w:eastAsia="Times New Roman" w:hAnsi="Times New Roman" w:cs="Times New Roman"/>
                <w:color w:val="000000"/>
                <w:sz w:val="20"/>
                <w:szCs w:val="20"/>
                <w:lang w:eastAsia="ru-RU"/>
              </w:rPr>
              <w:softHyphen/>
              <w:t>ции участников, способы взаимодействия; планировать общие способы работы; обме</w:t>
            </w:r>
            <w:r w:rsidRPr="00A75C8D">
              <w:rPr>
                <w:rFonts w:ascii="Times New Roman" w:eastAsia="Times New Roman" w:hAnsi="Times New Roman" w:cs="Times New Roman"/>
                <w:color w:val="000000"/>
                <w:sz w:val="20"/>
                <w:szCs w:val="20"/>
                <w:lang w:eastAsia="ru-RU"/>
              </w:rPr>
              <w:softHyphen/>
              <w:t>ниваться знаниями между членами группы для принятия эффективных совместных ре</w:t>
            </w:r>
            <w:r w:rsidRPr="00A75C8D">
              <w:rPr>
                <w:rFonts w:ascii="Times New Roman" w:eastAsia="Times New Roman" w:hAnsi="Times New Roman" w:cs="Times New Roman"/>
                <w:color w:val="000000"/>
                <w:sz w:val="20"/>
                <w:szCs w:val="20"/>
                <w:lang w:eastAsia="ru-RU"/>
              </w:rPr>
              <w:softHyphen/>
              <w:t>шений.</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слов и предложений</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анализ ошибок, допущенных в контрольном дик</w:t>
            </w:r>
            <w:r w:rsidRPr="00A75C8D">
              <w:rPr>
                <w:rFonts w:ascii="Times New Roman" w:eastAsia="Calibri" w:hAnsi="Times New Roman" w:cs="Times New Roman"/>
                <w:color w:val="000000"/>
                <w:sz w:val="20"/>
                <w:szCs w:val="20"/>
                <w:lang w:eastAsia="ru-RU"/>
              </w:rPr>
              <w:softHyphen/>
              <w:t>танте,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ИМЯ ПРИЛАГАТЕЛЬНОЕ (9 часов)</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131</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Имя прилагательное как часть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формировать навыки анализа, работы в парах по алгоритму, самопроверки, взаимопроверки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исследования прилагательных на постоянные и непостоянные признаки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w:t>
            </w:r>
            <w:r w:rsidRPr="00A75C8D">
              <w:rPr>
                <w:rFonts w:ascii="Times New Roman" w:eastAsia="Calibri" w:hAnsi="Times New Roman" w:cs="Times New Roman"/>
                <w:color w:val="000000"/>
                <w:sz w:val="20"/>
                <w:szCs w:val="20"/>
                <w:lang w:eastAsia="ru-RU"/>
              </w:rPr>
              <w:softHyphen/>
              <w:t>тельностных способностей и спо</w:t>
            </w:r>
            <w:r w:rsidRPr="00A75C8D">
              <w:rPr>
                <w:rFonts w:ascii="Times New Roman" w:eastAsia="Calibri" w:hAnsi="Times New Roman" w:cs="Times New Roman"/>
                <w:color w:val="000000"/>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z w:val="20"/>
                <w:szCs w:val="20"/>
                <w:lang w:eastAsia="ru-RU"/>
              </w:rPr>
              <w:softHyphen/>
              <w:t>метного содержания: работа в парах сильный — слабый с материалами учебника и дидактическим мате</w:t>
            </w:r>
            <w:r w:rsidRPr="00A75C8D">
              <w:rPr>
                <w:rFonts w:ascii="Times New Roman" w:eastAsia="Calibri" w:hAnsi="Times New Roman" w:cs="Times New Roman"/>
                <w:color w:val="000000"/>
                <w:sz w:val="20"/>
                <w:szCs w:val="20"/>
                <w:lang w:eastAsia="ru-RU"/>
              </w:rPr>
              <w:softHyphen/>
              <w:t>риалом на основе лингвистического портфолио, самостоятельная работа с печатными тетрадями, коллектив</w:t>
            </w:r>
            <w:r w:rsidRPr="00A75C8D">
              <w:rPr>
                <w:rFonts w:ascii="Times New Roman" w:eastAsia="Calibri" w:hAnsi="Times New Roman" w:cs="Times New Roman"/>
                <w:color w:val="000000"/>
                <w:sz w:val="20"/>
                <w:szCs w:val="20"/>
                <w:lang w:eastAsia="ru-RU"/>
              </w:rPr>
              <w:softHyphen/>
              <w:t>ное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132</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Правописание гласных в па</w:t>
            </w:r>
            <w:r w:rsidRPr="00A75C8D">
              <w:rPr>
                <w:rFonts w:ascii="Times New Roman" w:eastAsia="Times New Roman" w:hAnsi="Times New Roman" w:cs="Times New Roman"/>
                <w:color w:val="000000"/>
                <w:sz w:val="20"/>
                <w:szCs w:val="20"/>
                <w:lang w:eastAsia="ru-RU"/>
              </w:rPr>
              <w:softHyphen/>
              <w:t>дежных окон</w:t>
            </w:r>
            <w:r w:rsidRPr="00A75C8D">
              <w:rPr>
                <w:rFonts w:ascii="Times New Roman" w:eastAsia="Times New Roman" w:hAnsi="Times New Roman" w:cs="Times New Roman"/>
                <w:color w:val="000000"/>
                <w:sz w:val="20"/>
                <w:szCs w:val="20"/>
                <w:lang w:eastAsia="ru-RU"/>
              </w:rPr>
              <w:softHyphen/>
              <w:t>чаниях прила</w:t>
            </w:r>
            <w:r w:rsidRPr="00A75C8D">
              <w:rPr>
                <w:rFonts w:ascii="Times New Roman" w:eastAsia="Times New Roman" w:hAnsi="Times New Roman" w:cs="Times New Roman"/>
                <w:color w:val="000000"/>
                <w:sz w:val="20"/>
                <w:szCs w:val="20"/>
                <w:lang w:eastAsia="ru-RU"/>
              </w:rPr>
              <w:softHyphen/>
              <w:t>гательных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устойчивую мотивацию к поэтапному самосовершенствованию</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окончаний имен прилагательных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w:t>
            </w:r>
            <w:r w:rsidRPr="00A75C8D">
              <w:rPr>
                <w:rFonts w:ascii="Times New Roman" w:eastAsia="Calibri" w:hAnsi="Times New Roman" w:cs="Times New Roman"/>
                <w:color w:val="000000"/>
                <w:sz w:val="20"/>
                <w:szCs w:val="20"/>
                <w:lang w:eastAsia="ru-RU"/>
              </w:rPr>
              <w:softHyphen/>
              <w:t>тельностных способностей и спо</w:t>
            </w:r>
            <w:r w:rsidRPr="00A75C8D">
              <w:rPr>
                <w:rFonts w:ascii="Times New Roman" w:eastAsia="Calibri" w:hAnsi="Times New Roman" w:cs="Times New Roman"/>
                <w:color w:val="000000"/>
                <w:sz w:val="20"/>
                <w:szCs w:val="20"/>
                <w:lang w:eastAsia="ru-RU"/>
              </w:rPr>
              <w:softHyphen/>
              <w:t>собностей к структурированию и систематизации изучаемого пред</w:t>
            </w:r>
            <w:r w:rsidRPr="00A75C8D">
              <w:rPr>
                <w:rFonts w:ascii="Times New Roman" w:eastAsia="Calibri" w:hAnsi="Times New Roman" w:cs="Times New Roman"/>
                <w:color w:val="000000"/>
                <w:sz w:val="20"/>
                <w:szCs w:val="20"/>
                <w:lang w:eastAsia="ru-RU"/>
              </w:rPr>
              <w:softHyphen/>
              <w:t>метного содержания: урок-презен</w:t>
            </w:r>
            <w:r w:rsidRPr="00A75C8D">
              <w:rPr>
                <w:rFonts w:ascii="Times New Roman" w:eastAsia="Calibri" w:hAnsi="Times New Roman" w:cs="Times New Roman"/>
                <w:color w:val="000000"/>
                <w:sz w:val="20"/>
                <w:szCs w:val="20"/>
                <w:lang w:eastAsia="ru-RU"/>
              </w:rPr>
              <w:softHyphen/>
              <w:t>тация, фронтальная устная работа по учебнику, коллективное проек</w:t>
            </w:r>
            <w:r w:rsidRPr="00A75C8D">
              <w:rPr>
                <w:rFonts w:ascii="Times New Roman" w:eastAsia="Calibri" w:hAnsi="Times New Roman" w:cs="Times New Roman"/>
                <w:color w:val="000000"/>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133</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 xml:space="preserve">Буквы </w:t>
            </w:r>
            <w:r w:rsidRPr="00A75C8D">
              <w:rPr>
                <w:rFonts w:ascii="Times New Roman" w:eastAsia="Times New Roman" w:hAnsi="Times New Roman" w:cs="Times New Roman"/>
                <w:b/>
                <w:color w:val="000000"/>
                <w:sz w:val="20"/>
                <w:szCs w:val="20"/>
                <w:lang w:eastAsia="ru-RU"/>
              </w:rPr>
              <w:t>о-ё</w:t>
            </w:r>
            <w:r w:rsidRPr="00A75C8D">
              <w:rPr>
                <w:rFonts w:ascii="Times New Roman" w:eastAsia="Times New Roman" w:hAnsi="Times New Roman" w:cs="Times New Roman"/>
                <w:color w:val="000000"/>
                <w:sz w:val="20"/>
                <w:szCs w:val="20"/>
                <w:lang w:eastAsia="ru-RU"/>
              </w:rPr>
              <w:t xml:space="preserve"> после шипящих в окончаниях прилагательных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навыки анализа, работы в парах по алгоритму, самопроверки, взаимопроверки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окончаний имен прилагательных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(фиксирова</w:t>
            </w:r>
            <w:r w:rsidRPr="00A75C8D">
              <w:rPr>
                <w:rFonts w:ascii="Times New Roman" w:eastAsia="Calibri" w:hAnsi="Times New Roman" w:cs="Times New Roman"/>
                <w:color w:val="000000"/>
                <w:sz w:val="20"/>
                <w:szCs w:val="20"/>
                <w:lang w:eastAsia="ru-RU"/>
              </w:rPr>
              <w:softHyphen/>
              <w:t>ния собственных затруднений в дея</w:t>
            </w:r>
            <w:r w:rsidRPr="00A75C8D">
              <w:rPr>
                <w:rFonts w:ascii="Times New Roman" w:eastAsia="Calibri" w:hAnsi="Times New Roman" w:cs="Times New Roman"/>
                <w:color w:val="000000"/>
                <w:sz w:val="20"/>
                <w:szCs w:val="20"/>
                <w:lang w:eastAsia="ru-RU"/>
              </w:rPr>
              <w:softHyphen/>
              <w:t>тельности): самостоятельная работа по учебнику по алгоритму выпол</w:t>
            </w:r>
            <w:r w:rsidRPr="00A75C8D">
              <w:rPr>
                <w:rFonts w:ascii="Times New Roman" w:eastAsia="Calibri" w:hAnsi="Times New Roman" w:cs="Times New Roman"/>
                <w:color w:val="000000"/>
                <w:sz w:val="20"/>
                <w:szCs w:val="20"/>
                <w:lang w:eastAsia="ru-RU"/>
              </w:rPr>
              <w:softHyphen/>
              <w:t>нения задания, работа в парах силь</w:t>
            </w:r>
            <w:r w:rsidRPr="00A75C8D">
              <w:rPr>
                <w:rFonts w:ascii="Times New Roman" w:eastAsia="Calibri" w:hAnsi="Times New Roman" w:cs="Times New Roman"/>
                <w:color w:val="000000"/>
                <w:sz w:val="20"/>
                <w:szCs w:val="20"/>
                <w:lang w:eastAsia="ru-RU"/>
              </w:rPr>
              <w:softHyphen/>
              <w:t>ный — слабый с опорой на лингви</w:t>
            </w:r>
            <w:r w:rsidRPr="00A75C8D">
              <w:rPr>
                <w:rFonts w:ascii="Times New Roman" w:eastAsia="Calibri" w:hAnsi="Times New Roman" w:cs="Times New Roman"/>
                <w:color w:val="000000"/>
                <w:sz w:val="20"/>
                <w:szCs w:val="20"/>
                <w:lang w:eastAsia="ru-RU"/>
              </w:rPr>
              <w:softHyphen/>
              <w:t>стическое портфолио, коллективное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134</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Описание животного</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Р.р. Урок развивающе-го контроля </w:t>
            </w:r>
          </w:p>
        </w:tc>
        <w:tc>
          <w:tcPr>
            <w:tcW w:w="4076" w:type="dxa"/>
          </w:tcPr>
          <w:p w:rsidR="00A75C8D" w:rsidRPr="00A75C8D" w:rsidRDefault="00A75C8D" w:rsidP="00A75C8D">
            <w:pPr>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 xml:space="preserve">формировать интерес к творческой деятельности на основе составленного плана, проекта, модели, образца </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создания текста-описания</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обучение созданию текста-описания животного на ос</w:t>
            </w:r>
            <w:r w:rsidRPr="00A75C8D">
              <w:rPr>
                <w:rFonts w:ascii="Times New Roman" w:eastAsia="Calibri" w:hAnsi="Times New Roman" w:cs="Times New Roman"/>
                <w:color w:val="000000"/>
                <w:sz w:val="20"/>
                <w:szCs w:val="20"/>
                <w:lang w:eastAsia="ru-RU"/>
              </w:rPr>
              <w:softHyphen/>
              <w:t>нове алгоритма и памяток написа</w:t>
            </w:r>
            <w:r w:rsidRPr="00A75C8D">
              <w:rPr>
                <w:rFonts w:ascii="Times New Roman" w:eastAsia="Calibri" w:hAnsi="Times New Roman" w:cs="Times New Roman"/>
                <w:color w:val="000000"/>
                <w:sz w:val="20"/>
                <w:szCs w:val="20"/>
                <w:lang w:eastAsia="ru-RU"/>
              </w:rPr>
              <w:softHyphen/>
              <w:t xml:space="preserve">ния текста типа речи </w:t>
            </w:r>
            <w:r w:rsidRPr="00A75C8D">
              <w:rPr>
                <w:rFonts w:ascii="Times New Roman" w:eastAsia="Calibri" w:hAnsi="Times New Roman" w:cs="Times New Roman"/>
                <w:i/>
                <w:iCs/>
                <w:color w:val="000000"/>
                <w:spacing w:val="-5"/>
                <w:sz w:val="20"/>
                <w:szCs w:val="20"/>
                <w:shd w:val="clear" w:color="auto" w:fill="FFFFFF"/>
                <w:lang w:eastAsia="ru-RU"/>
              </w:rPr>
              <w:t>описание</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135</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Прилагатель</w:t>
            </w:r>
            <w:r w:rsidRPr="00A75C8D">
              <w:rPr>
                <w:rFonts w:ascii="Times New Roman" w:eastAsia="Times New Roman" w:hAnsi="Times New Roman" w:cs="Times New Roman"/>
                <w:color w:val="000000"/>
                <w:sz w:val="20"/>
                <w:szCs w:val="20"/>
                <w:lang w:eastAsia="ru-RU"/>
              </w:rPr>
              <w:softHyphen/>
              <w:t>ные полные и краткие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комплексного анализа</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анализа имен прилагательных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самостоятельная рабо</w:t>
            </w:r>
            <w:r w:rsidRPr="00A75C8D">
              <w:rPr>
                <w:rFonts w:ascii="Times New Roman" w:eastAsia="Calibri" w:hAnsi="Times New Roman" w:cs="Times New Roman"/>
                <w:color w:val="000000"/>
                <w:sz w:val="20"/>
                <w:szCs w:val="20"/>
                <w:lang w:eastAsia="ru-RU"/>
              </w:rPr>
              <w:softHyphen/>
              <w:t>та с портфолио, работа с дидакти</w:t>
            </w:r>
            <w:r w:rsidRPr="00A75C8D">
              <w:rPr>
                <w:rFonts w:ascii="Times New Roman" w:eastAsia="Calibri" w:hAnsi="Times New Roman" w:cs="Times New Roman"/>
                <w:color w:val="000000"/>
                <w:sz w:val="20"/>
                <w:szCs w:val="20"/>
                <w:lang w:eastAsia="ru-RU"/>
              </w:rPr>
              <w:softHyphen/>
              <w:t>ческим материалом по алгоритму, работа в парах сильный — слабый с последующей самопроверкой,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136</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Times New Roman" w:hAnsi="Times New Roman" w:cs="Times New Roman"/>
                <w:color w:val="000000"/>
                <w:sz w:val="20"/>
                <w:szCs w:val="20"/>
                <w:lang w:eastAsia="ru-RU"/>
              </w:rPr>
              <w:t>Морфологиче</w:t>
            </w:r>
            <w:r w:rsidRPr="00A75C8D">
              <w:rPr>
                <w:rFonts w:ascii="Times New Roman" w:eastAsia="Times New Roman" w:hAnsi="Times New Roman" w:cs="Times New Roman"/>
                <w:color w:val="000000"/>
                <w:sz w:val="20"/>
                <w:szCs w:val="20"/>
                <w:lang w:eastAsia="ru-RU"/>
              </w:rPr>
              <w:softHyphen/>
              <w:t>ский разбор имени прила</w:t>
            </w:r>
            <w:r w:rsidRPr="00A75C8D">
              <w:rPr>
                <w:rFonts w:ascii="Times New Roman" w:eastAsia="Times New Roman" w:hAnsi="Times New Roman" w:cs="Times New Roman"/>
                <w:color w:val="000000"/>
                <w:sz w:val="20"/>
                <w:szCs w:val="20"/>
                <w:lang w:eastAsia="ru-RU"/>
              </w:rPr>
              <w:softHyphen/>
              <w:t>гательного</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коллективным способам деятельности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анализа имен прилагательных</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обучение мор</w:t>
            </w:r>
            <w:r w:rsidRPr="00A75C8D">
              <w:rPr>
                <w:rFonts w:ascii="Times New Roman" w:eastAsia="Calibri" w:hAnsi="Times New Roman" w:cs="Times New Roman"/>
                <w:color w:val="000000"/>
                <w:sz w:val="20"/>
                <w:szCs w:val="20"/>
                <w:lang w:eastAsia="ru-RU"/>
              </w:rPr>
              <w:softHyphen/>
              <w:t>фологическому разбору прилага</w:t>
            </w:r>
            <w:r w:rsidRPr="00A75C8D">
              <w:rPr>
                <w:rFonts w:ascii="Times New Roman" w:eastAsia="Calibri" w:hAnsi="Times New Roman" w:cs="Times New Roman"/>
                <w:color w:val="000000"/>
                <w:sz w:val="20"/>
                <w:szCs w:val="20"/>
                <w:lang w:eastAsia="ru-RU"/>
              </w:rPr>
              <w:softHyphen/>
              <w:t>тельного, отработка новых знаний,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137</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Повто</w:t>
            </w:r>
            <w:r w:rsidRPr="00A75C8D">
              <w:rPr>
                <w:rFonts w:ascii="Times New Roman" w:eastAsia="Calibri" w:hAnsi="Times New Roman" w:cs="Times New Roman"/>
                <w:color w:val="000000"/>
                <w:sz w:val="20"/>
                <w:szCs w:val="20"/>
                <w:lang w:eastAsia="ru-RU"/>
              </w:rPr>
              <w:softHyphen/>
              <w:t>рение по теме «Имя при</w:t>
            </w:r>
            <w:r w:rsidRPr="00A75C8D">
              <w:rPr>
                <w:rFonts w:ascii="Times New Roman" w:eastAsia="Calibri" w:hAnsi="Times New Roman" w:cs="Times New Roman"/>
                <w:color w:val="000000"/>
                <w:sz w:val="20"/>
                <w:szCs w:val="20"/>
                <w:lang w:eastAsia="ru-RU"/>
              </w:rPr>
              <w:softHyphen/>
              <w:t>лагатель</w:t>
            </w:r>
            <w:r w:rsidRPr="00A75C8D">
              <w:rPr>
                <w:rFonts w:ascii="Times New Roman" w:eastAsia="Calibri" w:hAnsi="Times New Roman" w:cs="Times New Roman"/>
                <w:color w:val="000000"/>
                <w:sz w:val="20"/>
                <w:szCs w:val="20"/>
                <w:lang w:eastAsia="ru-RU"/>
              </w:rPr>
              <w:softHyphen/>
              <w:t>ное»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устойчивую мотивацию к самосовершенствованию, творческой инициативности</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комплексного исследования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самостоятельная работа с тестами, работа в парах сильный - слабый с интерактивной доской, коллективное проекти</w:t>
            </w:r>
            <w:r w:rsidRPr="00A75C8D">
              <w:rPr>
                <w:rFonts w:ascii="Times New Roman" w:eastAsia="Calibri" w:hAnsi="Times New Roman" w:cs="Times New Roman"/>
                <w:color w:val="000000"/>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138</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Кон</w:t>
            </w:r>
            <w:r w:rsidRPr="00A75C8D">
              <w:rPr>
                <w:rFonts w:ascii="Times New Roman" w:eastAsia="Calibri" w:hAnsi="Times New Roman" w:cs="Times New Roman"/>
                <w:color w:val="000000"/>
                <w:sz w:val="20"/>
                <w:szCs w:val="20"/>
                <w:lang w:eastAsia="ru-RU"/>
              </w:rPr>
              <w:softHyphen/>
              <w:t>трольный диктант  с грам</w:t>
            </w:r>
            <w:r w:rsidRPr="00A75C8D">
              <w:rPr>
                <w:rFonts w:ascii="Times New Roman" w:eastAsia="Calibri" w:hAnsi="Times New Roman" w:cs="Times New Roman"/>
                <w:color w:val="000000"/>
                <w:sz w:val="20"/>
                <w:szCs w:val="20"/>
                <w:lang w:eastAsia="ru-RU"/>
              </w:rPr>
              <w:softHyphen/>
              <w:t>мати</w:t>
            </w:r>
            <w:r w:rsidRPr="00A75C8D">
              <w:rPr>
                <w:rFonts w:ascii="Times New Roman" w:eastAsia="Calibri" w:hAnsi="Times New Roman" w:cs="Times New Roman"/>
                <w:color w:val="000000"/>
                <w:sz w:val="20"/>
                <w:szCs w:val="20"/>
                <w:lang w:eastAsia="ru-RU"/>
              </w:rPr>
              <w:softHyphen/>
              <w:t>ческим заданием по теме «Имя существи</w:t>
            </w:r>
            <w:r w:rsidRPr="00A75C8D">
              <w:rPr>
                <w:rFonts w:ascii="Times New Roman" w:eastAsia="Calibri" w:hAnsi="Times New Roman" w:cs="Times New Roman"/>
                <w:color w:val="000000"/>
                <w:sz w:val="20"/>
                <w:szCs w:val="20"/>
                <w:lang w:eastAsia="ru-RU"/>
              </w:rPr>
              <w:softHyphen/>
              <w:t>тельное»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формировать навыки самоанализа и самоконтроля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исследования контрольного диктанта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написание контрольного диктанта</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139</w:t>
            </w:r>
          </w:p>
        </w:tc>
        <w:tc>
          <w:tcPr>
            <w:tcW w:w="2124" w:type="dxa"/>
          </w:tcPr>
          <w:p w:rsidR="00A75C8D" w:rsidRPr="00A75C8D" w:rsidRDefault="00A75C8D" w:rsidP="00A75C8D">
            <w:pPr>
              <w:spacing w:after="0" w:line="240" w:lineRule="auto"/>
              <w:rPr>
                <w:rFonts w:ascii="Times New Roman" w:eastAsia="Calibri" w:hAnsi="Times New Roman" w:cs="Times New Roman"/>
                <w:color w:val="000000"/>
                <w:sz w:val="20"/>
                <w:szCs w:val="20"/>
                <w:lang w:eastAsia="ru-RU"/>
              </w:rPr>
            </w:pPr>
            <w:r w:rsidRPr="00A75C8D">
              <w:rPr>
                <w:rFonts w:ascii="Times New Roman" w:eastAsia="Calibri" w:hAnsi="Times New Roman" w:cs="Times New Roman"/>
                <w:color w:val="000000"/>
                <w:sz w:val="20"/>
                <w:szCs w:val="20"/>
                <w:lang w:eastAsia="ru-RU"/>
              </w:rPr>
              <w:t>Анализ ошибок, допущен</w:t>
            </w:r>
            <w:r w:rsidRPr="00A75C8D">
              <w:rPr>
                <w:rFonts w:ascii="Times New Roman" w:eastAsia="Calibri" w:hAnsi="Times New Roman" w:cs="Times New Roman"/>
                <w:color w:val="000000"/>
                <w:sz w:val="20"/>
                <w:szCs w:val="20"/>
                <w:lang w:eastAsia="ru-RU"/>
              </w:rPr>
              <w:softHyphen/>
              <w:t>ных в кон</w:t>
            </w:r>
            <w:r w:rsidRPr="00A75C8D">
              <w:rPr>
                <w:rFonts w:ascii="Times New Roman" w:eastAsia="Calibri" w:hAnsi="Times New Roman" w:cs="Times New Roman"/>
                <w:color w:val="000000"/>
                <w:sz w:val="20"/>
                <w:szCs w:val="20"/>
                <w:lang w:eastAsia="ru-RU"/>
              </w:rPr>
              <w:softHyphen/>
              <w:t>трольном диктанте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формировать мотивацию  к самосовершенствованию через проектирование индивидуальной программы преодоления проблемных зон в обучении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слов и предложений</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коллективный анализ ошибок, допущенных в кон</w:t>
            </w:r>
            <w:r w:rsidRPr="00A75C8D">
              <w:rPr>
                <w:rFonts w:ascii="Times New Roman" w:eastAsia="Calibri" w:hAnsi="Times New Roman" w:cs="Times New Roman"/>
                <w:color w:val="000000"/>
                <w:sz w:val="20"/>
                <w:szCs w:val="20"/>
                <w:lang w:eastAsia="ru-RU"/>
              </w:rPr>
              <w:softHyphen/>
              <w:t>трольном диктанте, по алгоритму выполнения задания, проекти</w:t>
            </w:r>
            <w:r w:rsidRPr="00A75C8D">
              <w:rPr>
                <w:rFonts w:ascii="Times New Roman" w:eastAsia="Calibri" w:hAnsi="Times New Roman" w:cs="Times New Roman"/>
                <w:color w:val="000000"/>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ГЛАГОЛ (21 час)</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Глагол как часть речи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познавательный интерес</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глаголов на посто</w:t>
            </w:r>
            <w:r w:rsidRPr="00A75C8D">
              <w:rPr>
                <w:rFonts w:ascii="Times New Roman" w:eastAsia="Courier New" w:hAnsi="Times New Roman" w:cs="Times New Roman"/>
                <w:color w:val="000000"/>
                <w:sz w:val="20"/>
                <w:szCs w:val="20"/>
                <w:lang w:eastAsia="ru-RU"/>
              </w:rPr>
              <w:softHyphen/>
              <w:t>янные и непостоянные признаки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самостоятельная рабо</w:t>
            </w:r>
            <w:r w:rsidRPr="00A75C8D">
              <w:rPr>
                <w:rFonts w:ascii="Times New Roman" w:eastAsia="Calibri" w:hAnsi="Times New Roman" w:cs="Times New Roman"/>
                <w:color w:val="000000"/>
                <w:sz w:val="20"/>
                <w:szCs w:val="20"/>
                <w:lang w:eastAsia="ru-RU"/>
              </w:rPr>
              <w:softHyphen/>
              <w:t>та с печатными тетрадями, работа в парах сильный — слабый с орфо</w:t>
            </w:r>
            <w:r w:rsidRPr="00A75C8D">
              <w:rPr>
                <w:rFonts w:ascii="Times New Roman" w:eastAsia="Calibri" w:hAnsi="Times New Roman" w:cs="Times New Roman"/>
                <w:color w:val="000000"/>
                <w:sz w:val="20"/>
                <w:szCs w:val="20"/>
                <w:lang w:eastAsia="ru-RU"/>
              </w:rPr>
              <w:softHyphen/>
              <w:t>граммами по памятке лингвистиче</w:t>
            </w:r>
            <w:r w:rsidRPr="00A75C8D">
              <w:rPr>
                <w:rFonts w:ascii="Times New Roman" w:eastAsia="Calibri" w:hAnsi="Times New Roman" w:cs="Times New Roman"/>
                <w:color w:val="000000"/>
                <w:sz w:val="20"/>
                <w:szCs w:val="20"/>
                <w:lang w:eastAsia="ru-RU"/>
              </w:rPr>
              <w:softHyphen/>
              <w:t>ского портфолио, объяснительный диктант с последующей взаимопро</w:t>
            </w:r>
            <w:r w:rsidRPr="00A75C8D">
              <w:rPr>
                <w:rFonts w:ascii="Times New Roman" w:eastAsia="Calibri" w:hAnsi="Times New Roman" w:cs="Times New Roman"/>
                <w:color w:val="000000"/>
                <w:sz w:val="20"/>
                <w:szCs w:val="20"/>
                <w:lang w:eastAsia="ru-RU"/>
              </w:rPr>
              <w:softHyphen/>
              <w:t>веркой, проектирование выполне</w:t>
            </w:r>
            <w:r w:rsidRPr="00A75C8D">
              <w:rPr>
                <w:rFonts w:ascii="Times New Roman" w:eastAsia="Calibri" w:hAnsi="Times New Roman" w:cs="Times New Roman"/>
                <w:color w:val="000000"/>
                <w:sz w:val="20"/>
                <w:szCs w:val="20"/>
                <w:lang w:eastAsia="ru-RU"/>
              </w:rPr>
              <w:softHyphen/>
              <w:t>ния домашнего задания, комменти</w:t>
            </w:r>
            <w:r w:rsidRPr="00A75C8D">
              <w:rPr>
                <w:rFonts w:ascii="Times New Roman" w:eastAsia="Calibri" w:hAnsi="Times New Roman" w:cs="Times New Roman"/>
                <w:color w:val="000000"/>
                <w:sz w:val="20"/>
                <w:szCs w:val="20"/>
                <w:lang w:eastAsia="ru-RU"/>
              </w:rPr>
              <w:softHyphen/>
              <w:t>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Не с глаголами</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мотивацию  к самосовершенствованию через проектирование индивидуальной программы преодоления проблемных зон в обучении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глаголов на данное правило</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работа с тестами, фронтальная устная работа по учеб</w:t>
            </w:r>
            <w:r w:rsidRPr="00A75C8D">
              <w:rPr>
                <w:rFonts w:ascii="Times New Roman" w:eastAsia="Calibri" w:hAnsi="Times New Roman" w:cs="Times New Roman"/>
                <w:color w:val="000000"/>
                <w:sz w:val="20"/>
                <w:szCs w:val="20"/>
                <w:lang w:eastAsia="ru-RU"/>
              </w:rPr>
              <w:softHyphen/>
              <w:t>нику, изучение содержания пара</w:t>
            </w:r>
            <w:r w:rsidRPr="00A75C8D">
              <w:rPr>
                <w:rFonts w:ascii="Times New Roman" w:eastAsia="Calibri" w:hAnsi="Times New Roman" w:cs="Times New Roman"/>
                <w:color w:val="000000"/>
                <w:sz w:val="20"/>
                <w:szCs w:val="20"/>
                <w:lang w:eastAsia="ru-RU"/>
              </w:rPr>
              <w:softHyphen/>
              <w:t>графа учебника, проектирование выполнения домашнего задания, комментирование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Рассказ</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Р.р. Урок общеметодической направлен-ности </w:t>
            </w:r>
          </w:p>
        </w:tc>
        <w:tc>
          <w:tcPr>
            <w:tcW w:w="407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sz w:val="20"/>
                <w:szCs w:val="20"/>
                <w:lang w:eastAsia="ru-RU"/>
              </w:rPr>
              <w:t>осознавать и определять интерес к созданию собственных текстов, к письменной форме общения.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Регулятивные:</w:t>
            </w:r>
            <w:r w:rsidRPr="00A75C8D">
              <w:rPr>
                <w:rFonts w:ascii="Times New Roman" w:eastAsia="Times New Roman" w:hAnsi="Times New Roman" w:cs="Times New Roman"/>
                <w:sz w:val="20"/>
                <w:szCs w:val="20"/>
                <w:lang w:eastAsia="ru-RU"/>
              </w:rPr>
              <w:t xml:space="preserve"> уметь ориентироваться  на образец и правило выполнения задания</w:t>
            </w:r>
          </w:p>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i/>
                <w:sz w:val="20"/>
                <w:szCs w:val="20"/>
                <w:lang w:eastAsia="ru-RU"/>
              </w:rPr>
              <w:t>Познавательные: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самостоятельное создание алгоритмов деятельности при решении проблем творческого и поискового характера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Коммуникативные:</w:t>
            </w:r>
            <w:r w:rsidRPr="00A75C8D">
              <w:rPr>
                <w:rFonts w:ascii="Times New Roman" w:eastAsia="Times New Roman" w:hAnsi="Times New Roman" w:cs="Times New Roman"/>
                <w:sz w:val="20"/>
                <w:szCs w:val="20"/>
                <w:lang w:eastAsia="ru-RU"/>
              </w:rPr>
              <w:t>постановка вопросов — инициативное сотрудничество в поиске и сборе информации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алгоритма составления творческого задания: написание  рассказа  по алгоритму выполнения задания, по образцу. Самопроверка, взаимопроверка работы</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Неопределенная форма глагола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глагольных инфи</w:t>
            </w:r>
            <w:r w:rsidRPr="00A75C8D">
              <w:rPr>
                <w:rFonts w:ascii="Times New Roman" w:eastAsia="Courier New" w:hAnsi="Times New Roman" w:cs="Times New Roman"/>
                <w:color w:val="000000"/>
                <w:sz w:val="20"/>
                <w:szCs w:val="20"/>
                <w:lang w:eastAsia="ru-RU"/>
              </w:rPr>
              <w:softHyphen/>
              <w:t>нитивов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коллективная работа с дидактическим материалом, рабо</w:t>
            </w:r>
            <w:r w:rsidRPr="00A75C8D">
              <w:rPr>
                <w:rFonts w:ascii="Times New Roman" w:eastAsia="Calibri" w:hAnsi="Times New Roman" w:cs="Times New Roman"/>
                <w:color w:val="000000"/>
                <w:sz w:val="20"/>
                <w:szCs w:val="20"/>
                <w:lang w:eastAsia="ru-RU"/>
              </w:rPr>
              <w:softHyphen/>
              <w:t>та в парах сильный — слабый с лин</w:t>
            </w:r>
            <w:r w:rsidRPr="00A75C8D">
              <w:rPr>
                <w:rFonts w:ascii="Times New Roman" w:eastAsia="Calibri" w:hAnsi="Times New Roman" w:cs="Times New Roman"/>
                <w:color w:val="000000"/>
                <w:sz w:val="20"/>
                <w:szCs w:val="20"/>
                <w:lang w:eastAsia="ru-RU"/>
              </w:rPr>
              <w:softHyphen/>
              <w:t>гвистическим портфолио,объяс</w:t>
            </w:r>
            <w:r w:rsidRPr="00A75C8D">
              <w:rPr>
                <w:rFonts w:ascii="Times New Roman" w:eastAsia="Calibri" w:hAnsi="Times New Roman" w:cs="Times New Roman"/>
                <w:color w:val="000000"/>
                <w:sz w:val="20"/>
                <w:szCs w:val="20"/>
                <w:lang w:eastAsia="ru-RU"/>
              </w:rPr>
              <w:softHyphen/>
              <w:t>нительный диктант с последующей взаимопроверкой, самостоятельная работа с орфограммами, проекти</w:t>
            </w:r>
            <w:r w:rsidRPr="00A75C8D">
              <w:rPr>
                <w:rFonts w:ascii="Times New Roman" w:eastAsia="Calibri" w:hAnsi="Times New Roman" w:cs="Times New Roman"/>
                <w:color w:val="000000"/>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ления</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 xml:space="preserve">Правописание </w:t>
            </w:r>
            <w:r w:rsidRPr="00A75C8D">
              <w:rPr>
                <w:rFonts w:ascii="Times New Roman" w:eastAsia="Times New Roman" w:hAnsi="Times New Roman" w:cs="Times New Roman"/>
                <w:i/>
                <w:iCs/>
                <w:color w:val="000000"/>
                <w:sz w:val="20"/>
                <w:szCs w:val="20"/>
                <w:lang w:eastAsia="ru-RU"/>
              </w:rPr>
              <w:t xml:space="preserve">-ться </w:t>
            </w:r>
            <w:r w:rsidRPr="00A75C8D">
              <w:rPr>
                <w:rFonts w:ascii="Times New Roman" w:eastAsia="Times New Roman" w:hAnsi="Times New Roman" w:cs="Times New Roman"/>
                <w:color w:val="000000"/>
                <w:sz w:val="20"/>
                <w:szCs w:val="20"/>
                <w:lang w:eastAsia="ru-RU"/>
              </w:rPr>
              <w:t xml:space="preserve">и </w:t>
            </w:r>
            <w:r w:rsidRPr="00A75C8D">
              <w:rPr>
                <w:rFonts w:ascii="Times New Roman" w:eastAsia="Times New Roman" w:hAnsi="Times New Roman" w:cs="Times New Roman"/>
                <w:i/>
                <w:iCs/>
                <w:color w:val="000000"/>
                <w:sz w:val="20"/>
                <w:szCs w:val="20"/>
                <w:lang w:eastAsia="ru-RU"/>
              </w:rPr>
              <w:t xml:space="preserve">-тся </w:t>
            </w:r>
            <w:r w:rsidRPr="00A75C8D">
              <w:rPr>
                <w:rFonts w:ascii="Times New Roman" w:eastAsia="Times New Roman" w:hAnsi="Times New Roman" w:cs="Times New Roman"/>
                <w:color w:val="000000"/>
                <w:sz w:val="20"/>
                <w:szCs w:val="20"/>
                <w:lang w:eastAsia="ru-RU"/>
              </w:rPr>
              <w:t>в глаголах</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sz w:val="20"/>
                <w:szCs w:val="20"/>
                <w:lang w:eastAsia="ru-RU"/>
              </w:rPr>
              <w:t>проявлять познавательный интерес к новым знаниям</w:t>
            </w:r>
          </w:p>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i/>
                <w:sz w:val="20"/>
                <w:szCs w:val="20"/>
                <w:lang w:eastAsia="ru-RU"/>
              </w:rPr>
              <w:t>Регулятивные:</w:t>
            </w:r>
            <w:r w:rsidRPr="00A75C8D">
              <w:rPr>
                <w:rFonts w:ascii="Times New Roman" w:eastAsia="Times New Roman" w:hAnsi="Times New Roman" w:cs="Times New Roman"/>
                <w:sz w:val="20"/>
                <w:szCs w:val="20"/>
                <w:lang w:eastAsia="ru-RU"/>
              </w:rPr>
              <w:t>выполнять учебное задание в соответствии с целью.</w:t>
            </w:r>
          </w:p>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i/>
                <w:sz w:val="20"/>
                <w:szCs w:val="20"/>
                <w:lang w:eastAsia="ru-RU"/>
              </w:rPr>
              <w:t>Познавательные:</w:t>
            </w:r>
            <w:r w:rsidRPr="00A75C8D">
              <w:rPr>
                <w:rFonts w:ascii="Times New Roman" w:eastAsia="Times New Roman" w:hAnsi="Times New Roman" w:cs="Times New Roman"/>
                <w:sz w:val="20"/>
                <w:szCs w:val="20"/>
                <w:lang w:eastAsia="ru-RU"/>
              </w:rPr>
              <w:t>определять значимость речи в общении и обосновывать своё суждение</w:t>
            </w:r>
          </w:p>
          <w:p w:rsidR="00A75C8D" w:rsidRPr="00A75C8D" w:rsidRDefault="00A75C8D" w:rsidP="00A75C8D">
            <w:pPr>
              <w:spacing w:after="0" w:line="240" w:lineRule="auto"/>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i/>
                <w:sz w:val="20"/>
                <w:szCs w:val="20"/>
                <w:lang w:eastAsia="ru-RU"/>
              </w:rPr>
              <w:t>Коммуникативные: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формулировать понятные для партнёра высказывания;  согласовывать позиции и находить общее решение.</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Формирование у учащихся способ</w:t>
            </w:r>
            <w:r w:rsidRPr="00A75C8D">
              <w:rPr>
                <w:rFonts w:ascii="Times New Roman" w:eastAsia="Times New Roman" w:hAnsi="Times New Roman" w:cs="Times New Roman"/>
                <w:sz w:val="20"/>
                <w:szCs w:val="20"/>
                <w:lang w:eastAsia="ru-RU"/>
              </w:rPr>
              <w:softHyphen/>
              <w:t>ностей к рефлексии коррекционно</w:t>
            </w:r>
            <w:r w:rsidRPr="00A75C8D">
              <w:rPr>
                <w:rFonts w:ascii="Times New Roman" w:eastAsia="Times New Roman" w:hAnsi="Times New Roman" w:cs="Times New Roman"/>
                <w:sz w:val="20"/>
                <w:szCs w:val="20"/>
                <w:lang w:eastAsia="ru-RU"/>
              </w:rPr>
              <w:softHyphen/>
              <w:t>контрольного типа и реализации коррекционной нормы (фиксиро</w:t>
            </w:r>
            <w:r w:rsidRPr="00A75C8D">
              <w:rPr>
                <w:rFonts w:ascii="Times New Roman" w:eastAsia="Times New Roman" w:hAnsi="Times New Roman" w:cs="Times New Roman"/>
                <w:sz w:val="20"/>
                <w:szCs w:val="20"/>
                <w:lang w:eastAsia="ru-RU"/>
              </w:rPr>
              <w:softHyphen/>
              <w:t>вания собственных затруднений в деятельности): работа в парах сильный — слабый с интерактивной доской по алгоритму выполнения заданий, самостоятельная рабо</w:t>
            </w:r>
            <w:r w:rsidRPr="00A75C8D">
              <w:rPr>
                <w:rFonts w:ascii="Times New Roman" w:eastAsia="Times New Roman" w:hAnsi="Times New Roman" w:cs="Times New Roman"/>
                <w:sz w:val="20"/>
                <w:szCs w:val="20"/>
                <w:lang w:eastAsia="ru-RU"/>
              </w:rPr>
              <w:softHyphen/>
              <w:t>та по учебнику, проектирование выполнения домашнего задания, комментирование выставленных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Виды глагола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конструирования по образцу</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spacing w:after="0" w:line="240" w:lineRule="auto"/>
              <w:rPr>
                <w:rFonts w:ascii="Times New Roman" w:eastAsia="Times New Roman" w:hAnsi="Times New Roman" w:cs="Times New Roman"/>
                <w:color w:val="000000"/>
                <w:sz w:val="20"/>
                <w:szCs w:val="20"/>
                <w:lang w:eastAsia="ru-RU"/>
              </w:rPr>
            </w:pPr>
            <w:r w:rsidRPr="00A75C8D">
              <w:rPr>
                <w:rFonts w:ascii="Times New Roman" w:eastAsia="Courier New" w:hAnsi="Times New Roman" w:cs="Times New Roman"/>
                <w:b/>
                <w:i/>
                <w:iCs/>
                <w:color w:val="000000"/>
                <w:spacing w:val="-5"/>
                <w:sz w:val="20"/>
                <w:szCs w:val="20"/>
                <w:lang w:eastAsia="ru-RU"/>
              </w:rPr>
              <w:t>Регулятивные:</w:t>
            </w:r>
            <w:r w:rsidRPr="00A75C8D">
              <w:rPr>
                <w:rFonts w:ascii="Times New Roman" w:eastAsia="Courier New"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глаголов на нахо</w:t>
            </w:r>
            <w:r w:rsidRPr="00A75C8D">
              <w:rPr>
                <w:rFonts w:ascii="Times New Roman" w:eastAsia="Courier New" w:hAnsi="Times New Roman" w:cs="Times New Roman"/>
                <w:color w:val="000000"/>
                <w:sz w:val="20"/>
                <w:szCs w:val="20"/>
                <w:lang w:eastAsia="ru-RU"/>
              </w:rPr>
              <w:softHyphen/>
              <w:t>ждение вида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w:t>
            </w:r>
            <w:r w:rsidRPr="00A75C8D">
              <w:rPr>
                <w:rFonts w:ascii="Times New Roman" w:eastAsia="Calibri" w:hAnsi="Times New Roman" w:cs="Times New Roman"/>
                <w:color w:val="000000"/>
                <w:sz w:val="20"/>
                <w:szCs w:val="20"/>
                <w:lang w:eastAsia="ru-RU"/>
              </w:rPr>
              <w:softHyphen/>
              <w:t>ний (понятий, способов, действий и т. д.): работа в парах сильный - слабый с таблицей по алгоритму выполнения задания, коллективная работа по учебнику, самостоя</w:t>
            </w:r>
            <w:r w:rsidRPr="00A75C8D">
              <w:rPr>
                <w:rFonts w:ascii="Times New Roman" w:eastAsia="Calibri" w:hAnsi="Times New Roman" w:cs="Times New Roman"/>
                <w:color w:val="000000"/>
                <w:sz w:val="20"/>
                <w:szCs w:val="20"/>
                <w:lang w:eastAsia="ru-RU"/>
              </w:rPr>
              <w:softHyphen/>
              <w:t>тельная работа (лингвистическое конструирование), проектирование выполнения домашнего задания, комментирование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Видовые пары глагола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Личностные:</w:t>
            </w:r>
            <w:r w:rsidRPr="00A75C8D">
              <w:rPr>
                <w:rFonts w:ascii="Times New Roman" w:eastAsia="Times New Roman" w:hAnsi="Times New Roman" w:cs="Times New Roman"/>
                <w:sz w:val="20"/>
                <w:szCs w:val="20"/>
                <w:lang w:eastAsia="ru-RU"/>
              </w:rPr>
              <w:t xml:space="preserve"> проявлять любознательность, интерес к изучаемому материалу</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spacing w:after="0" w:line="240" w:lineRule="auto"/>
              <w:rPr>
                <w:rFonts w:ascii="Times New Roman" w:eastAsia="Times New Roman" w:hAnsi="Times New Roman" w:cs="Times New Roman"/>
                <w:color w:val="000000"/>
                <w:sz w:val="20"/>
                <w:szCs w:val="20"/>
                <w:lang w:eastAsia="ru-RU"/>
              </w:rPr>
            </w:pPr>
            <w:r w:rsidRPr="00A75C8D">
              <w:rPr>
                <w:rFonts w:ascii="Times New Roman" w:eastAsia="Courier New" w:hAnsi="Times New Roman" w:cs="Times New Roman"/>
                <w:b/>
                <w:i/>
                <w:iCs/>
                <w:color w:val="000000"/>
                <w:spacing w:val="-5"/>
                <w:sz w:val="20"/>
                <w:szCs w:val="20"/>
                <w:lang w:eastAsia="ru-RU"/>
              </w:rPr>
              <w:t>Регулятивные:</w:t>
            </w:r>
            <w:r w:rsidRPr="00A75C8D">
              <w:rPr>
                <w:rFonts w:ascii="Times New Roman" w:eastAsia="Courier New"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глаголов на нахо</w:t>
            </w:r>
            <w:r w:rsidRPr="00A75C8D">
              <w:rPr>
                <w:rFonts w:ascii="Times New Roman" w:eastAsia="Courier New" w:hAnsi="Times New Roman" w:cs="Times New Roman"/>
                <w:color w:val="000000"/>
                <w:sz w:val="20"/>
                <w:szCs w:val="20"/>
                <w:lang w:eastAsia="ru-RU"/>
              </w:rPr>
              <w:softHyphen/>
              <w:t>ждение вида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w:t>
            </w:r>
            <w:r w:rsidRPr="00A75C8D">
              <w:rPr>
                <w:rFonts w:ascii="Times New Roman" w:eastAsia="Calibri" w:hAnsi="Times New Roman" w:cs="Times New Roman"/>
                <w:color w:val="000000"/>
                <w:sz w:val="20"/>
                <w:szCs w:val="20"/>
                <w:lang w:eastAsia="ru-RU"/>
              </w:rPr>
              <w:softHyphen/>
              <w:t>ний (понятий, способов, действий и т. д.): работа в парах сильный - слабый с таблицей по алгоритму выполнения задания, коллективная работа по учебнику, самостоя</w:t>
            </w:r>
            <w:r w:rsidRPr="00A75C8D">
              <w:rPr>
                <w:rFonts w:ascii="Times New Roman" w:eastAsia="Calibri" w:hAnsi="Times New Roman" w:cs="Times New Roman"/>
                <w:color w:val="000000"/>
                <w:sz w:val="20"/>
                <w:szCs w:val="20"/>
                <w:lang w:eastAsia="ru-RU"/>
              </w:rPr>
              <w:softHyphen/>
              <w:t>тельная работа (лингвистическое конструирование), проектирование выполнения домашнего задания, комментирование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 xml:space="preserve">Буквы </w:t>
            </w:r>
            <w:r w:rsidRPr="00A75C8D">
              <w:rPr>
                <w:rFonts w:ascii="Times New Roman" w:eastAsia="Times New Roman" w:hAnsi="Times New Roman" w:cs="Times New Roman"/>
                <w:i/>
                <w:iCs/>
                <w:color w:val="000000"/>
                <w:sz w:val="20"/>
                <w:szCs w:val="20"/>
                <w:lang w:eastAsia="ru-RU"/>
              </w:rPr>
              <w:t xml:space="preserve">е-и </w:t>
            </w:r>
            <w:r w:rsidRPr="00A75C8D">
              <w:rPr>
                <w:rFonts w:ascii="Times New Roman" w:eastAsia="Times New Roman" w:hAnsi="Times New Roman" w:cs="Times New Roman"/>
                <w:color w:val="000000"/>
                <w:sz w:val="20"/>
                <w:szCs w:val="20"/>
                <w:lang w:eastAsia="ru-RU"/>
              </w:rPr>
              <w:t>в корнях с че</w:t>
            </w:r>
            <w:r w:rsidRPr="00A75C8D">
              <w:rPr>
                <w:rFonts w:ascii="Times New Roman" w:eastAsia="Times New Roman" w:hAnsi="Times New Roman" w:cs="Times New Roman"/>
                <w:color w:val="000000"/>
                <w:sz w:val="20"/>
                <w:szCs w:val="20"/>
                <w:lang w:eastAsia="ru-RU"/>
              </w:rPr>
              <w:softHyphen/>
              <w:t>редованием</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устанавливать рабочие отношения, эффективно сотрудничать и спо</w:t>
            </w:r>
            <w:r w:rsidRPr="00A75C8D">
              <w:rPr>
                <w:rFonts w:ascii="Times New Roman" w:eastAsia="Times New Roman" w:hAnsi="Times New Roman" w:cs="Times New Roman"/>
                <w:color w:val="000000"/>
                <w:sz w:val="20"/>
                <w:szCs w:val="20"/>
                <w:lang w:eastAsia="ru-RU"/>
              </w:rPr>
              <w:softHyphen/>
              <w:t xml:space="preserve">собствовать продуктивной кооперации.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текста, в котором присутствуют слова на данное правило</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w:t>
            </w:r>
            <w:r w:rsidRPr="00A75C8D">
              <w:rPr>
                <w:rFonts w:ascii="Times New Roman" w:eastAsia="Calibri" w:hAnsi="Times New Roman" w:cs="Times New Roman"/>
                <w:color w:val="000000"/>
                <w:sz w:val="20"/>
                <w:szCs w:val="20"/>
                <w:lang w:eastAsia="ru-RU"/>
              </w:rPr>
              <w:softHyphen/>
              <w:t>ствий и т. д.): объяснительный диктант с последующей самопро</w:t>
            </w:r>
            <w:r w:rsidRPr="00A75C8D">
              <w:rPr>
                <w:rFonts w:ascii="Times New Roman" w:eastAsia="Calibri" w:hAnsi="Times New Roman" w:cs="Times New Roman"/>
                <w:color w:val="000000"/>
                <w:sz w:val="20"/>
                <w:szCs w:val="20"/>
                <w:lang w:eastAsia="ru-RU"/>
              </w:rPr>
              <w:softHyphen/>
              <w:t>веркой, работа в парах сильный — слабый с дидактическим мате</w:t>
            </w:r>
            <w:r w:rsidRPr="00A75C8D">
              <w:rPr>
                <w:rFonts w:ascii="Times New Roman" w:eastAsia="Calibri" w:hAnsi="Times New Roman" w:cs="Times New Roman"/>
                <w:color w:val="000000"/>
                <w:sz w:val="20"/>
                <w:szCs w:val="20"/>
                <w:lang w:eastAsia="ru-RU"/>
              </w:rPr>
              <w:softHyphen/>
              <w:t>риалом по алгоритму выполнения задания, коллективное проекти</w:t>
            </w:r>
            <w:r w:rsidRPr="00A75C8D">
              <w:rPr>
                <w:rFonts w:ascii="Times New Roman" w:eastAsia="Calibri" w:hAnsi="Times New Roman" w:cs="Times New Roman"/>
                <w:color w:val="000000"/>
                <w:sz w:val="20"/>
                <w:szCs w:val="20"/>
                <w:lang w:eastAsia="ru-RU"/>
              </w:rPr>
              <w:softHyphen/>
              <w:t>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Невыдуманный рассказ (о себе)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Р.р. Урок развивающе-го контроля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выполнения задания по образцу</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создания невыдуманного рассказа о себе</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алгоритма составления творческого задания: написание невыдуманного рассказа о себе по алгоритму выполнения задания, по образцу. Самопроверка, взаимопроверка работы</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149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Время глагола. Прошедшее время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мотивацию  к самосовершенствованию через проектирование индивидуальной программы преодоления проблемных зон в обучении</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текста, в котором присутствуют глаголы прошедшего времени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w:t>
            </w:r>
            <w:r w:rsidRPr="00A75C8D">
              <w:rPr>
                <w:rFonts w:ascii="Times New Roman" w:eastAsia="Calibri" w:hAnsi="Times New Roman" w:cs="Times New Roman"/>
                <w:color w:val="000000"/>
                <w:sz w:val="20"/>
                <w:szCs w:val="20"/>
                <w:lang w:eastAsia="ru-RU"/>
              </w:rPr>
              <w:softHyphen/>
              <w:t>вых знаний (понятий, способов, действий и т. д.): работа в парах (анализ текста по алгоритму вы</w:t>
            </w:r>
            <w:r w:rsidRPr="00A75C8D">
              <w:rPr>
                <w:rFonts w:ascii="Times New Roman" w:eastAsia="Calibri" w:hAnsi="Times New Roman" w:cs="Times New Roman"/>
                <w:color w:val="000000"/>
                <w:sz w:val="20"/>
                <w:szCs w:val="20"/>
                <w:lang w:eastAsia="ru-RU"/>
              </w:rPr>
              <w:softHyphen/>
              <w:t>полнения задания), коллективная работа по учебнику, самостоя</w:t>
            </w:r>
            <w:r w:rsidRPr="00A75C8D">
              <w:rPr>
                <w:rFonts w:ascii="Times New Roman" w:eastAsia="Calibri" w:hAnsi="Times New Roman" w:cs="Times New Roman"/>
                <w:color w:val="000000"/>
                <w:sz w:val="20"/>
                <w:szCs w:val="20"/>
                <w:lang w:eastAsia="ru-RU"/>
              </w:rPr>
              <w:softHyphen/>
              <w:t>тельная работа с орфограммами с использованием лингвистиче</w:t>
            </w:r>
            <w:r w:rsidRPr="00A75C8D">
              <w:rPr>
                <w:rFonts w:ascii="Times New Roman" w:eastAsia="Calibri" w:hAnsi="Times New Roman" w:cs="Times New Roman"/>
                <w:color w:val="000000"/>
                <w:sz w:val="20"/>
                <w:szCs w:val="20"/>
                <w:lang w:eastAsia="ru-RU"/>
              </w:rPr>
              <w:softHyphen/>
              <w:t>ского портфолио, проектирование выполнения домашнего задания, комментирование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Настоящее время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познавательный интерес</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текста, в котором присутствуют глаголы настоящего времени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дейст</w:t>
            </w:r>
            <w:r w:rsidRPr="00A75C8D">
              <w:rPr>
                <w:rFonts w:ascii="Times New Roman" w:eastAsia="Calibri" w:hAnsi="Times New Roman" w:cs="Times New Roman"/>
                <w:color w:val="000000"/>
                <w:sz w:val="20"/>
                <w:szCs w:val="20"/>
                <w:lang w:eastAsia="ru-RU"/>
              </w:rPr>
              <w:softHyphen/>
              <w:t>вий и т. д.): самостоятельная работа (анализ текста по образцу), работа в парах с орфограммами по алго</w:t>
            </w:r>
            <w:r w:rsidRPr="00A75C8D">
              <w:rPr>
                <w:rFonts w:ascii="Times New Roman" w:eastAsia="Calibri" w:hAnsi="Times New Roman" w:cs="Times New Roman"/>
                <w:color w:val="000000"/>
                <w:sz w:val="20"/>
                <w:szCs w:val="20"/>
                <w:lang w:eastAsia="ru-RU"/>
              </w:rPr>
              <w:softHyphen/>
              <w:t>ритму выполнения задания, кол</w:t>
            </w:r>
            <w:r w:rsidRPr="00A75C8D">
              <w:rPr>
                <w:rFonts w:ascii="Times New Roman" w:eastAsia="Calibri" w:hAnsi="Times New Roman" w:cs="Times New Roman"/>
                <w:color w:val="000000"/>
                <w:sz w:val="20"/>
                <w:szCs w:val="20"/>
                <w:lang w:eastAsia="ru-RU"/>
              </w:rPr>
              <w:softHyphen/>
              <w:t>лективная работа с дидактическим материалом,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Будущее время</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«открытия» нового знания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текста, в котором присутствуют глаголы настоящего времени</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построения и реализации новых знаний (понятий, способов, дейст</w:t>
            </w:r>
            <w:r w:rsidRPr="00A75C8D">
              <w:rPr>
                <w:rFonts w:ascii="Times New Roman" w:eastAsia="Calibri" w:hAnsi="Times New Roman" w:cs="Times New Roman"/>
                <w:color w:val="000000"/>
                <w:sz w:val="20"/>
                <w:szCs w:val="20"/>
                <w:lang w:eastAsia="ru-RU"/>
              </w:rPr>
              <w:softHyphen/>
              <w:t>вий и т. д.): коллективный анализ текста по алгоритму выполнения задания, работа в парах сильный — слабый по памятке с орфограм</w:t>
            </w:r>
            <w:r w:rsidRPr="00A75C8D">
              <w:rPr>
                <w:rFonts w:ascii="Times New Roman" w:eastAsia="Calibri" w:hAnsi="Times New Roman" w:cs="Times New Roman"/>
                <w:color w:val="000000"/>
                <w:sz w:val="20"/>
                <w:szCs w:val="20"/>
                <w:lang w:eastAsia="ru-RU"/>
              </w:rPr>
              <w:softHyphen/>
              <w:t>мами, самостоятельная работа с дидактическим материалом, про</w:t>
            </w:r>
            <w:r w:rsidRPr="00A75C8D">
              <w:rPr>
                <w:rFonts w:ascii="Times New Roman" w:eastAsia="Calibri" w:hAnsi="Times New Roman" w:cs="Times New Roman"/>
                <w:color w:val="000000"/>
                <w:sz w:val="20"/>
                <w:szCs w:val="20"/>
                <w:lang w:eastAsia="ru-RU"/>
              </w:rPr>
              <w:softHyphen/>
              <w:t>ектирование выполнения домаш</w:t>
            </w:r>
            <w:r w:rsidRPr="00A75C8D">
              <w:rPr>
                <w:rFonts w:ascii="Times New Roman" w:eastAsia="Calibri" w:hAnsi="Times New Roman" w:cs="Times New Roman"/>
                <w:color w:val="000000"/>
                <w:sz w:val="20"/>
                <w:szCs w:val="20"/>
                <w:lang w:eastAsia="ru-RU"/>
              </w:rPr>
              <w:softHyphen/>
              <w:t>него задания, комментирование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152</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Спряжение глаголов</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работы в парах по алгоритму, самопроверки, взаимопроверки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Регулятивные:</w:t>
            </w:r>
            <w:r w:rsidRPr="00A75C8D">
              <w:rPr>
                <w:rFonts w:ascii="Times New Roman" w:eastAsia="Times New Roman" w:hAnsi="Times New Roman" w:cs="Times New Roman"/>
                <w:sz w:val="20"/>
                <w:szCs w:val="20"/>
                <w:lang w:eastAsia="ru-RU"/>
              </w:rPr>
              <w:t xml:space="preserve"> в диалоге с учителем вырабатывать критерии оценки и определять степень успешности своей работы</w:t>
            </w:r>
          </w:p>
          <w:p w:rsidR="00A75C8D" w:rsidRPr="00A75C8D" w:rsidRDefault="00A75C8D" w:rsidP="00A75C8D">
            <w:pPr>
              <w:spacing w:after="0" w:line="240" w:lineRule="auto"/>
              <w:rPr>
                <w:rFonts w:ascii="Times New Roman" w:eastAsia="Times New Roman" w:hAnsi="Times New Roman" w:cs="Times New Roman"/>
                <w:i/>
                <w:sz w:val="20"/>
                <w:szCs w:val="20"/>
                <w:lang w:eastAsia="ru-RU"/>
              </w:rPr>
            </w:pPr>
            <w:r w:rsidRPr="00A75C8D">
              <w:rPr>
                <w:rFonts w:ascii="Times New Roman" w:eastAsia="Times New Roman" w:hAnsi="Times New Roman" w:cs="Times New Roman"/>
                <w:b/>
                <w:i/>
                <w:sz w:val="20"/>
                <w:szCs w:val="20"/>
                <w:lang w:eastAsia="ru-RU"/>
              </w:rPr>
              <w:t>Познавательные:</w:t>
            </w:r>
            <w:r w:rsidRPr="00A75C8D">
              <w:rPr>
                <w:rFonts w:ascii="Times New Roman" w:eastAsia="Times New Roman" w:hAnsi="Times New Roman" w:cs="Times New Roman"/>
                <w:sz w:val="20"/>
                <w:szCs w:val="20"/>
                <w:lang w:eastAsia="ru-RU"/>
              </w:rPr>
              <w:t>формулировать правило на основе выделения существенных признаков;</w:t>
            </w:r>
          </w:p>
          <w:p w:rsidR="00A75C8D" w:rsidRPr="00A75C8D" w:rsidRDefault="00A75C8D" w:rsidP="00A75C8D">
            <w:pPr>
              <w:spacing w:after="0" w:line="240" w:lineRule="auto"/>
              <w:rPr>
                <w:rFonts w:ascii="Times New Roman" w:eastAsia="Times New Roman" w:hAnsi="Times New Roman" w:cs="Times New Roman"/>
                <w:i/>
                <w:sz w:val="20"/>
                <w:szCs w:val="20"/>
                <w:lang w:eastAsia="ru-RU"/>
              </w:rPr>
            </w:pPr>
            <w:r w:rsidRPr="00A75C8D">
              <w:rPr>
                <w:rFonts w:ascii="Times New Roman" w:eastAsia="Times New Roman" w:hAnsi="Times New Roman" w:cs="Times New Roman"/>
                <w:sz w:val="20"/>
                <w:szCs w:val="20"/>
                <w:lang w:eastAsia="ru-RU"/>
              </w:rPr>
              <w:t xml:space="preserve"> выполнять задания с использованием материальных объектов, схем</w:t>
            </w:r>
          </w:p>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Коммуникативные:</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оформлять свои мысли в устной и письменной форме с учётом</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коллективный анализ текста по образцу, работа в парах сильный — слабый с орфограммами по алгоритму выполнения задания, коллективное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153-154</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Правописание безударных личных окончаний глагола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познавательный интерес</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устанавливать рабочие отношения, эффективно сотрудничать и спо</w:t>
            </w:r>
            <w:r w:rsidRPr="00A75C8D">
              <w:rPr>
                <w:rFonts w:ascii="Times New Roman" w:eastAsia="Times New Roman" w:hAnsi="Times New Roman" w:cs="Times New Roman"/>
                <w:color w:val="000000"/>
                <w:sz w:val="20"/>
                <w:szCs w:val="20"/>
                <w:lang w:eastAsia="ru-RU"/>
              </w:rPr>
              <w:softHyphen/>
              <w:t xml:space="preserve">собствовать продуктивной кооперации.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явления, процессы, связи и отношения, выявляемые в ходе анализа глаголов разных спряжений</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коллективный анализ текста по образцу, работа в парах сильный — слабый с орфограммами по алгоритму выполнения задания, коллективное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Морфологический разбор глагола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анализа глаголов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(фиксирова</w:t>
            </w:r>
            <w:r w:rsidRPr="00A75C8D">
              <w:rPr>
                <w:rFonts w:ascii="Times New Roman" w:eastAsia="Calibri" w:hAnsi="Times New Roman" w:cs="Times New Roman"/>
                <w:color w:val="000000"/>
                <w:sz w:val="20"/>
                <w:szCs w:val="20"/>
                <w:lang w:eastAsia="ru-RU"/>
              </w:rPr>
              <w:softHyphen/>
              <w:t>ния собственных затруднений в дея</w:t>
            </w:r>
            <w:r w:rsidRPr="00A75C8D">
              <w:rPr>
                <w:rFonts w:ascii="Times New Roman" w:eastAsia="Calibri" w:hAnsi="Times New Roman" w:cs="Times New Roman"/>
                <w:color w:val="000000"/>
                <w:sz w:val="20"/>
                <w:szCs w:val="20"/>
                <w:lang w:eastAsia="ru-RU"/>
              </w:rPr>
              <w:softHyphen/>
              <w:t>тельности): работа по алгоритму (морфологический разбор глаголов) с последующей взаимопроверкой, коллективная работа с интерак</w:t>
            </w:r>
            <w:r w:rsidRPr="00A75C8D">
              <w:rPr>
                <w:rFonts w:ascii="Times New Roman" w:eastAsia="Calibri" w:hAnsi="Times New Roman" w:cs="Times New Roman"/>
                <w:color w:val="000000"/>
                <w:sz w:val="20"/>
                <w:szCs w:val="20"/>
                <w:lang w:eastAsia="ru-RU"/>
              </w:rPr>
              <w:softHyphen/>
              <w:t>тивной доской (конспектирование по образцу),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Мягкий знак после шипящихв глаголах во 2-м лице единственного числа</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обучению</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анализа глаголов</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объяснительный дик</w:t>
            </w:r>
            <w:r w:rsidRPr="00A75C8D">
              <w:rPr>
                <w:rFonts w:ascii="Times New Roman" w:eastAsia="Calibri" w:hAnsi="Times New Roman" w:cs="Times New Roman"/>
                <w:color w:val="000000"/>
                <w:sz w:val="20"/>
                <w:szCs w:val="20"/>
                <w:lang w:eastAsia="ru-RU"/>
              </w:rPr>
              <w:softHyphen/>
              <w:t>тант; комплексное повторение, проектирование выполнения до</w:t>
            </w:r>
            <w:r w:rsidRPr="00A75C8D">
              <w:rPr>
                <w:rFonts w:ascii="Times New Roman" w:eastAsia="Calibri" w:hAnsi="Times New Roman" w:cs="Times New Roman"/>
                <w:color w:val="000000"/>
                <w:sz w:val="20"/>
                <w:szCs w:val="20"/>
                <w:lang w:eastAsia="ru-RU"/>
              </w:rPr>
              <w:softHyphen/>
              <w:t>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157</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Употребление времен</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 конспектирования</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 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анализа глаголов, применение глаголов различных времен на практике</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фронтальный опрос, работа в парах сильный — слабый с орфограммами по алгоритму вы</w:t>
            </w:r>
            <w:r w:rsidRPr="00A75C8D">
              <w:rPr>
                <w:rFonts w:ascii="Times New Roman" w:eastAsia="Calibri" w:hAnsi="Times New Roman" w:cs="Times New Roman"/>
                <w:color w:val="000000"/>
                <w:sz w:val="20"/>
                <w:szCs w:val="20"/>
                <w:lang w:eastAsia="ru-RU"/>
              </w:rPr>
              <w:softHyphen/>
              <w:t>полнения задания, конспектирова</w:t>
            </w:r>
            <w:r w:rsidRPr="00A75C8D">
              <w:rPr>
                <w:rFonts w:ascii="Times New Roman" w:eastAsia="Calibri" w:hAnsi="Times New Roman" w:cs="Times New Roman"/>
                <w:color w:val="000000"/>
                <w:sz w:val="20"/>
                <w:szCs w:val="20"/>
                <w:lang w:eastAsia="ru-RU"/>
              </w:rPr>
              <w:softHyphen/>
              <w:t>ние материала презентации, проек</w:t>
            </w:r>
            <w:r w:rsidRPr="00A75C8D">
              <w:rPr>
                <w:rFonts w:ascii="Times New Roman" w:eastAsia="Calibri" w:hAnsi="Times New Roman" w:cs="Times New Roman"/>
                <w:color w:val="000000"/>
                <w:sz w:val="20"/>
                <w:szCs w:val="20"/>
                <w:lang w:eastAsia="ru-RU"/>
              </w:rPr>
              <w:softHyphen/>
              <w:t>тирование выполнения домашнего задания, комментирование выстав</w:t>
            </w:r>
            <w:r w:rsidRPr="00A75C8D">
              <w:rPr>
                <w:rFonts w:ascii="Times New Roman" w:eastAsia="Calibri" w:hAnsi="Times New Roman" w:cs="Times New Roman"/>
                <w:color w:val="000000"/>
                <w:sz w:val="20"/>
                <w:szCs w:val="20"/>
                <w:lang w:eastAsia="ru-RU"/>
              </w:rPr>
              <w:softHyphen/>
              <w:t>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Повто</w:t>
            </w:r>
            <w:r w:rsidRPr="00A75C8D">
              <w:rPr>
                <w:rFonts w:ascii="Times New Roman" w:eastAsia="Calibri" w:hAnsi="Times New Roman" w:cs="Times New Roman"/>
                <w:color w:val="000000"/>
                <w:sz w:val="20"/>
                <w:szCs w:val="20"/>
                <w:lang w:eastAsia="ru-RU"/>
              </w:rPr>
              <w:softHyphen/>
              <w:t>рение по теме «Глагол»</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 и конструирования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использовать адекватные языковые средства для отображения в форме речевых высказываний с целью планирова</w:t>
            </w:r>
            <w:r w:rsidRPr="00A75C8D">
              <w:rPr>
                <w:rFonts w:ascii="Times New Roman" w:eastAsia="Times New Roman" w:hAnsi="Times New Roman" w:cs="Times New Roman"/>
                <w:color w:val="000000"/>
                <w:sz w:val="20"/>
                <w:szCs w:val="20"/>
                <w:lang w:eastAsia="ru-RU"/>
              </w:rPr>
              <w:softHyphen/>
              <w:t xml:space="preserve">ния, контроля и самооценки действия. </w:t>
            </w: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комплексного исследования текста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коллективная работа (анализ текста по алгоритму линг</w:t>
            </w:r>
            <w:r w:rsidRPr="00A75C8D">
              <w:rPr>
                <w:rFonts w:ascii="Times New Roman" w:eastAsia="Calibri" w:hAnsi="Times New Roman" w:cs="Times New Roman"/>
                <w:color w:val="000000"/>
                <w:sz w:val="20"/>
                <w:szCs w:val="20"/>
                <w:lang w:eastAsia="ru-RU"/>
              </w:rPr>
              <w:softHyphen/>
              <w:t>вистического портфолио), работа в парах с печатными тетрадями с последующей самопроверкой по памятке,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159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Кон</w:t>
            </w:r>
            <w:r w:rsidRPr="00A75C8D">
              <w:rPr>
                <w:rFonts w:ascii="Times New Roman" w:eastAsia="Calibri" w:hAnsi="Times New Roman" w:cs="Times New Roman"/>
                <w:color w:val="000000"/>
                <w:sz w:val="20"/>
                <w:szCs w:val="20"/>
                <w:lang w:eastAsia="ru-RU"/>
              </w:rPr>
              <w:softHyphen/>
              <w:t>трольный диктант с грам</w:t>
            </w:r>
            <w:r w:rsidRPr="00A75C8D">
              <w:rPr>
                <w:rFonts w:ascii="Times New Roman" w:eastAsia="Calibri" w:hAnsi="Times New Roman" w:cs="Times New Roman"/>
                <w:color w:val="000000"/>
                <w:sz w:val="20"/>
                <w:szCs w:val="20"/>
                <w:lang w:eastAsia="ru-RU"/>
              </w:rPr>
              <w:softHyphen/>
              <w:t>мати</w:t>
            </w:r>
            <w:r w:rsidRPr="00A75C8D">
              <w:rPr>
                <w:rFonts w:ascii="Times New Roman" w:eastAsia="Calibri" w:hAnsi="Times New Roman" w:cs="Times New Roman"/>
                <w:color w:val="000000"/>
                <w:sz w:val="20"/>
                <w:szCs w:val="20"/>
                <w:lang w:eastAsia="ru-RU"/>
              </w:rPr>
              <w:softHyphen/>
              <w:t>ческим заданием по теме «Глагол»</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самоанализа и самоконтроля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проектировать маршрут пре</w:t>
            </w:r>
            <w:r w:rsidRPr="00A75C8D">
              <w:rPr>
                <w:rFonts w:ascii="Times New Roman" w:eastAsia="Times New Roman"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Times New Roman" w:hAnsi="Times New Roman" w:cs="Times New Roman"/>
                <w:color w:val="000000"/>
                <w:sz w:val="20"/>
                <w:szCs w:val="20"/>
                <w:lang w:eastAsia="ru-RU"/>
              </w:rPr>
              <w:softHyphen/>
              <w:t>мы сотрудничества.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исследования контрольного диктанта</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написание контрольного диктанта, выполне</w:t>
            </w:r>
            <w:r w:rsidRPr="00A75C8D">
              <w:rPr>
                <w:rFonts w:ascii="Times New Roman" w:eastAsia="Calibri" w:hAnsi="Times New Roman" w:cs="Times New Roman"/>
                <w:color w:val="000000"/>
                <w:sz w:val="20"/>
                <w:szCs w:val="20"/>
                <w:lang w:eastAsia="ru-RU"/>
              </w:rPr>
              <w:softHyphen/>
              <w:t>ние грамматического задания</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Анализ ошибок, допущен</w:t>
            </w:r>
            <w:r w:rsidRPr="00A75C8D">
              <w:rPr>
                <w:rFonts w:ascii="Times New Roman" w:eastAsia="Calibri" w:hAnsi="Times New Roman" w:cs="Times New Roman"/>
                <w:color w:val="000000"/>
                <w:sz w:val="20"/>
                <w:szCs w:val="20"/>
                <w:lang w:eastAsia="ru-RU"/>
              </w:rPr>
              <w:softHyphen/>
              <w:t>ных в кон</w:t>
            </w:r>
            <w:r w:rsidRPr="00A75C8D">
              <w:rPr>
                <w:rFonts w:ascii="Times New Roman" w:eastAsia="Calibri" w:hAnsi="Times New Roman" w:cs="Times New Roman"/>
                <w:color w:val="000000"/>
                <w:sz w:val="20"/>
                <w:szCs w:val="20"/>
                <w:lang w:eastAsia="ru-RU"/>
              </w:rPr>
              <w:softHyphen/>
              <w:t>трольном диктанте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устойчивую мотивацию к самосовершенствованию</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выявляе</w:t>
            </w:r>
            <w:r w:rsidRPr="00A75C8D">
              <w:rPr>
                <w:rFonts w:ascii="Times New Roman" w:eastAsia="Courier New" w:hAnsi="Times New Roman" w:cs="Times New Roman"/>
                <w:color w:val="000000"/>
                <w:sz w:val="20"/>
                <w:szCs w:val="20"/>
                <w:lang w:eastAsia="ru-RU"/>
              </w:rPr>
              <w:softHyphen/>
              <w:t>мые в ходе исследования слов и предложений</w:t>
            </w:r>
          </w:p>
        </w:tc>
        <w:tc>
          <w:tcPr>
            <w:tcW w:w="3213"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коллективный анализ ошибок, допущенных в кон</w:t>
            </w:r>
            <w:r w:rsidRPr="00A75C8D">
              <w:rPr>
                <w:rFonts w:ascii="Times New Roman" w:eastAsia="Calibri" w:hAnsi="Times New Roman" w:cs="Times New Roman"/>
                <w:color w:val="000000"/>
                <w:sz w:val="20"/>
                <w:szCs w:val="20"/>
                <w:lang w:eastAsia="ru-RU"/>
              </w:rPr>
              <w:softHyphen/>
              <w:t>трольном диктанте, по алгоритму выполнения задания, самостоятель</w:t>
            </w:r>
            <w:r w:rsidRPr="00A75C8D">
              <w:rPr>
                <w:rFonts w:ascii="Times New Roman" w:eastAsia="Calibri" w:hAnsi="Times New Roman" w:cs="Times New Roman"/>
                <w:color w:val="000000"/>
                <w:sz w:val="20"/>
                <w:szCs w:val="20"/>
                <w:lang w:eastAsia="ru-RU"/>
              </w:rPr>
              <w:softHyphen/>
              <w:t>ное проектирование выполнения домашнего задания, комментирова</w:t>
            </w:r>
            <w:r w:rsidRPr="00A75C8D">
              <w:rPr>
                <w:rFonts w:ascii="Times New Roman" w:eastAsia="Calibri" w:hAnsi="Times New Roman" w:cs="Times New Roman"/>
                <w:color w:val="000000"/>
                <w:sz w:val="20"/>
                <w:szCs w:val="20"/>
                <w:lang w:eastAsia="ru-RU"/>
              </w:rPr>
              <w:softHyphen/>
              <w:t>ние выставления оценок</w:t>
            </w:r>
          </w:p>
        </w:tc>
        <w:tc>
          <w:tcPr>
            <w:tcW w:w="1134"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15795" w:type="dxa"/>
            <w:gridSpan w:val="10"/>
          </w:tcPr>
          <w:p w:rsidR="00A75C8D" w:rsidRPr="00A75C8D" w:rsidRDefault="00A75C8D" w:rsidP="00A75C8D">
            <w:pPr>
              <w:spacing w:after="0" w:line="240" w:lineRule="auto"/>
              <w:jc w:val="center"/>
              <w:rPr>
                <w:rFonts w:ascii="Times New Roman" w:eastAsia="Times New Roman" w:hAnsi="Times New Roman" w:cs="Times New Roman"/>
                <w:b/>
                <w:sz w:val="20"/>
                <w:szCs w:val="20"/>
                <w:lang w:eastAsia="ru-RU"/>
              </w:rPr>
            </w:pPr>
            <w:r w:rsidRPr="00A75C8D">
              <w:rPr>
                <w:rFonts w:ascii="Times New Roman" w:eastAsia="Times New Roman" w:hAnsi="Times New Roman" w:cs="Times New Roman"/>
                <w:b/>
                <w:sz w:val="20"/>
                <w:szCs w:val="20"/>
                <w:lang w:eastAsia="ru-RU"/>
              </w:rPr>
              <w:t>Раздел 8. ПОВТОРЕНИЕ И СИСТЕМАТИЗАЦИЯ ИЗУЧЕННОГО (10 часов)</w:t>
            </w: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161</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Разделы науки о языке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iCs/>
                <w:color w:val="000000"/>
                <w:spacing w:val="-5"/>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 xml:space="preserve">формировать устойчивую мотивацию к исследовательской и проектировочной деятельности; познавательного интереса </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Регулятивные:</w:t>
            </w:r>
            <w:r w:rsidRPr="00A75C8D">
              <w:rPr>
                <w:rFonts w:ascii="Times New Roman" w:eastAsia="Times New Roman" w:hAnsi="Times New Roman" w:cs="Times New Roman"/>
                <w:sz w:val="20"/>
                <w:szCs w:val="20"/>
                <w:lang w:eastAsia="ru-RU"/>
              </w:rPr>
              <w:t>уметь ориентироваться  на образец и правило выполнения задания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Познавательные:</w:t>
            </w:r>
            <w:r w:rsidRPr="00A75C8D">
              <w:rPr>
                <w:rFonts w:ascii="Times New Roman" w:eastAsia="Times New Roman" w:hAnsi="Times New Roman" w:cs="Times New Roman"/>
                <w:sz w:val="20"/>
                <w:szCs w:val="20"/>
                <w:lang w:eastAsia="ru-RU"/>
              </w:rPr>
              <w:t xml:space="preserve">   самостоятельное создание алгоритмов деятельности при решении проблем творческого и поискового характера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Коммуникативные:</w:t>
            </w:r>
            <w:r w:rsidRPr="00A75C8D">
              <w:rPr>
                <w:rFonts w:ascii="Times New Roman" w:eastAsia="Times New Roman" w:hAnsi="Times New Roman" w:cs="Times New Roman"/>
                <w:sz w:val="20"/>
                <w:szCs w:val="20"/>
                <w:lang w:eastAsia="ru-RU"/>
              </w:rPr>
              <w:t>постановка вопросов — инициативное сотрудничество в поиске и сборе информации</w:t>
            </w:r>
          </w:p>
        </w:tc>
        <w:tc>
          <w:tcPr>
            <w:tcW w:w="3261"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коллективная работа (анализ текста по алгоритму линг</w:t>
            </w:r>
            <w:r w:rsidRPr="00A75C8D">
              <w:rPr>
                <w:rFonts w:ascii="Times New Roman" w:eastAsia="Calibri" w:hAnsi="Times New Roman" w:cs="Times New Roman"/>
                <w:color w:val="000000"/>
                <w:sz w:val="20"/>
                <w:szCs w:val="20"/>
                <w:lang w:eastAsia="ru-RU"/>
              </w:rPr>
              <w:softHyphen/>
              <w:t>вистического портфолио), работа в парах с печатными тетрадями с последующей самопроверкой по памятке,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выставления оценок</w:t>
            </w:r>
          </w:p>
        </w:tc>
        <w:tc>
          <w:tcPr>
            <w:tcW w:w="108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162-163</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Орфограммы в приставках и в корнях слов</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 рефлексии</w:t>
            </w:r>
          </w:p>
        </w:tc>
        <w:tc>
          <w:tcPr>
            <w:tcW w:w="4076" w:type="dxa"/>
          </w:tcPr>
          <w:p w:rsidR="00A75C8D" w:rsidRPr="00A75C8D" w:rsidRDefault="00A75C8D" w:rsidP="00A75C8D">
            <w:pPr>
              <w:widowControl w:val="0"/>
              <w:spacing w:after="0" w:line="240" w:lineRule="auto"/>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анализа и конструктирования</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организовывать и пла</w:t>
            </w:r>
            <w:r w:rsidRPr="00A75C8D">
              <w:rPr>
                <w:rFonts w:ascii="Times New Roman" w:eastAsia="Times New Roman" w:hAnsi="Times New Roman" w:cs="Times New Roman"/>
                <w:color w:val="000000"/>
                <w:sz w:val="20"/>
                <w:szCs w:val="20"/>
                <w:lang w:eastAsia="ru-RU"/>
              </w:rPr>
              <w:softHyphen/>
              <w:t>нировать учебное сотрудничество с учителем и сверстниками.</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i/>
                <w:iCs/>
                <w:color w:val="000000"/>
                <w:spacing w:val="-5"/>
                <w:sz w:val="20"/>
                <w:szCs w:val="20"/>
                <w:lang w:eastAsia="ru-RU"/>
              </w:rPr>
              <w:t>:</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комплексного исследования текста с орфограммами</w:t>
            </w:r>
          </w:p>
        </w:tc>
        <w:tc>
          <w:tcPr>
            <w:tcW w:w="3261"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коллективная работа (анализ текста по алгоритму линг</w:t>
            </w:r>
            <w:r w:rsidRPr="00A75C8D">
              <w:rPr>
                <w:rFonts w:ascii="Times New Roman" w:eastAsia="Calibri" w:hAnsi="Times New Roman" w:cs="Times New Roman"/>
                <w:color w:val="000000"/>
                <w:sz w:val="20"/>
                <w:szCs w:val="20"/>
                <w:lang w:eastAsia="ru-RU"/>
              </w:rPr>
              <w:softHyphen/>
              <w:t>вистического портфолио), работа в парах с печатными тетрадями с последующей самопроверкой по памятке,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выставления оценок</w:t>
            </w:r>
          </w:p>
        </w:tc>
        <w:tc>
          <w:tcPr>
            <w:tcW w:w="108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164-165</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Орфограммы в окончаниях слов</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 рефлексии</w:t>
            </w:r>
          </w:p>
        </w:tc>
        <w:tc>
          <w:tcPr>
            <w:tcW w:w="4076" w:type="dxa"/>
          </w:tcPr>
          <w:p w:rsidR="00A75C8D" w:rsidRPr="00A75C8D" w:rsidRDefault="00A75C8D" w:rsidP="00A75C8D">
            <w:pPr>
              <w:widowControl w:val="0"/>
              <w:spacing w:after="0" w:line="240" w:lineRule="auto"/>
              <w:jc w:val="both"/>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работы в парах по алгоритму, самопроверки, взаимопроверки</w:t>
            </w:r>
          </w:p>
          <w:p w:rsidR="00A75C8D" w:rsidRPr="00A75C8D" w:rsidRDefault="00A75C8D" w:rsidP="00A75C8D">
            <w:pPr>
              <w:widowControl w:val="0"/>
              <w:spacing w:after="0" w:line="240" w:lineRule="auto"/>
              <w:jc w:val="both"/>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управлять своим пове</w:t>
            </w:r>
            <w:r w:rsidRPr="00A75C8D">
              <w:rPr>
                <w:rFonts w:ascii="Times New Roman" w:eastAsia="Times New Roman" w:hAnsi="Times New Roman" w:cs="Times New Roman"/>
                <w:color w:val="000000"/>
                <w:sz w:val="20"/>
                <w:szCs w:val="20"/>
                <w:lang w:eastAsia="ru-RU"/>
              </w:rPr>
              <w:softHyphen/>
              <w:t>дением (контроль, самокоррекция, оценка своего действия).</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Регулятивные:</w:t>
            </w:r>
            <w:r w:rsidRPr="00A75C8D">
              <w:rPr>
                <w:rFonts w:ascii="Times New Roman" w:eastAsia="Times New Roman" w:hAnsi="Times New Roman" w:cs="Times New Roman"/>
                <w:color w:val="000000"/>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color w:val="000000"/>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Познавательные:</w:t>
            </w:r>
            <w:r w:rsidRPr="00A75C8D">
              <w:rPr>
                <w:rFonts w:ascii="Times New Roman" w:eastAsia="Courier New" w:hAnsi="Times New Roman" w:cs="Times New Roman"/>
                <w:color w:val="000000"/>
                <w:sz w:val="20"/>
                <w:szCs w:val="20"/>
                <w:lang w:eastAsia="ru-RU"/>
              </w:rPr>
              <w:t xml:space="preserve"> объяснять языковые явле</w:t>
            </w:r>
            <w:r w:rsidRPr="00A75C8D">
              <w:rPr>
                <w:rFonts w:ascii="Times New Roman" w:eastAsia="Courier New" w:hAnsi="Times New Roman" w:cs="Times New Roman"/>
                <w:color w:val="000000"/>
                <w:sz w:val="20"/>
                <w:szCs w:val="20"/>
                <w:lang w:eastAsia="ru-RU"/>
              </w:rPr>
              <w:softHyphen/>
              <w:t>ния, процессы, связи и отношения, выяв</w:t>
            </w:r>
            <w:r w:rsidRPr="00A75C8D">
              <w:rPr>
                <w:rFonts w:ascii="Times New Roman" w:eastAsia="Courier New" w:hAnsi="Times New Roman" w:cs="Times New Roman"/>
                <w:color w:val="000000"/>
                <w:sz w:val="20"/>
                <w:szCs w:val="20"/>
                <w:lang w:eastAsia="ru-RU"/>
              </w:rPr>
              <w:softHyphen/>
              <w:t>ляемые в ходе комплексного исследования текста с орфограммами</w:t>
            </w:r>
          </w:p>
        </w:tc>
        <w:tc>
          <w:tcPr>
            <w:tcW w:w="3261"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работа в парах с дидактическим материалом по алгоритму выполнения задания, работа с орфограммами на основе лингвистического портфолио, про</w:t>
            </w:r>
            <w:r w:rsidRPr="00A75C8D">
              <w:rPr>
                <w:rFonts w:ascii="Times New Roman" w:eastAsia="Calibri" w:hAnsi="Times New Roman" w:cs="Times New Roman"/>
                <w:color w:val="000000"/>
                <w:sz w:val="20"/>
                <w:szCs w:val="20"/>
                <w:lang w:eastAsia="ru-RU"/>
              </w:rPr>
              <w:softHyphen/>
              <w:t>ектирование выполнения домаш</w:t>
            </w:r>
            <w:r w:rsidRPr="00A75C8D">
              <w:rPr>
                <w:rFonts w:ascii="Times New Roman" w:eastAsia="Calibri" w:hAnsi="Times New Roman" w:cs="Times New Roman"/>
                <w:color w:val="000000"/>
                <w:sz w:val="20"/>
                <w:szCs w:val="20"/>
                <w:lang w:eastAsia="ru-RU"/>
              </w:rPr>
              <w:softHyphen/>
              <w:t>него задания, комментирование выставления оценок</w:t>
            </w:r>
          </w:p>
        </w:tc>
        <w:tc>
          <w:tcPr>
            <w:tcW w:w="108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166</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 xml:space="preserve">Употребление букв ь и ъ </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b/>
                <w:i/>
                <w:sz w:val="20"/>
                <w:szCs w:val="20"/>
                <w:lang w:eastAsia="ru-RU"/>
              </w:rPr>
            </w:pPr>
            <w:r w:rsidRPr="00A75C8D">
              <w:rPr>
                <w:rFonts w:ascii="Times New Roman" w:eastAsia="Times New Roman" w:hAnsi="Times New Roman" w:cs="Times New Roman"/>
                <w:b/>
                <w:i/>
                <w:sz w:val="20"/>
                <w:szCs w:val="20"/>
                <w:lang w:eastAsia="ru-RU"/>
              </w:rPr>
              <w:t xml:space="preserve">Личностные: </w:t>
            </w:r>
            <w:r w:rsidRPr="00A75C8D">
              <w:rPr>
                <w:rFonts w:ascii="Times New Roman" w:eastAsia="Times New Roman" w:hAnsi="Times New Roman" w:cs="Times New Roman"/>
                <w:iCs/>
                <w:color w:val="000000"/>
                <w:spacing w:val="-5"/>
                <w:sz w:val="20"/>
                <w:szCs w:val="20"/>
                <w:lang w:eastAsia="ru-RU"/>
              </w:rPr>
              <w:t>формировать навыки работы в парах по алгоритму, самопроверки, взаимопроверки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Регулятивные</w:t>
            </w:r>
            <w:r w:rsidRPr="00A75C8D">
              <w:rPr>
                <w:rFonts w:ascii="Times New Roman" w:eastAsia="Times New Roman" w:hAnsi="Times New Roman" w:cs="Times New Roman"/>
                <w:i/>
                <w:sz w:val="20"/>
                <w:szCs w:val="20"/>
                <w:lang w:eastAsia="ru-RU"/>
              </w:rPr>
              <w:t>:</w:t>
            </w:r>
            <w:r w:rsidRPr="00A75C8D">
              <w:rPr>
                <w:rFonts w:ascii="Times New Roman" w:eastAsia="Times New Roman" w:hAnsi="Times New Roman" w:cs="Times New Roman"/>
                <w:sz w:val="20"/>
                <w:szCs w:val="20"/>
                <w:lang w:eastAsia="ru-RU"/>
              </w:rPr>
              <w:t>уметь ориентироваться  на образец и правило выполнения задания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Познавательные:</w:t>
            </w:r>
            <w:r w:rsidRPr="00A75C8D">
              <w:rPr>
                <w:rFonts w:ascii="Times New Roman" w:eastAsia="Times New Roman" w:hAnsi="Times New Roman" w:cs="Times New Roman"/>
                <w:sz w:val="20"/>
                <w:szCs w:val="20"/>
                <w:lang w:eastAsia="ru-RU"/>
              </w:rPr>
              <w:t>самостоятельное создание алгоритмов деятельности при решении проблем творческого и поискового характера</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sz w:val="20"/>
                <w:szCs w:val="20"/>
                <w:lang w:eastAsia="ru-RU"/>
              </w:rPr>
              <w:t>Коммуникативные:</w:t>
            </w:r>
            <w:r w:rsidRPr="00A75C8D">
              <w:rPr>
                <w:rFonts w:ascii="Times New Roman" w:eastAsia="Times New Roman" w:hAnsi="Times New Roman" w:cs="Times New Roman"/>
                <w:sz w:val="20"/>
                <w:szCs w:val="20"/>
                <w:lang w:eastAsia="ru-RU"/>
              </w:rPr>
              <w:t>постановка вопросов — инициативное сотрудничество в поиске и сборе информации</w:t>
            </w:r>
          </w:p>
        </w:tc>
        <w:tc>
          <w:tcPr>
            <w:tcW w:w="3261"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деятель</w:t>
            </w:r>
            <w:r w:rsidRPr="00A75C8D">
              <w:rPr>
                <w:rFonts w:ascii="Times New Roman" w:eastAsia="Calibri" w:hAnsi="Times New Roman" w:cs="Times New Roman"/>
                <w:color w:val="000000"/>
                <w:sz w:val="20"/>
                <w:szCs w:val="20"/>
                <w:lang w:eastAsia="ru-RU"/>
              </w:rPr>
              <w:softHyphen/>
              <w:t>ностных способностей и способно</w:t>
            </w:r>
            <w:r w:rsidRPr="00A75C8D">
              <w:rPr>
                <w:rFonts w:ascii="Times New Roman" w:eastAsia="Calibri" w:hAnsi="Times New Roman" w:cs="Times New Roman"/>
                <w:color w:val="000000"/>
                <w:sz w:val="20"/>
                <w:szCs w:val="20"/>
                <w:lang w:eastAsia="ru-RU"/>
              </w:rPr>
              <w:softHyphen/>
              <w:t>стей к структурированию и систе</w:t>
            </w:r>
            <w:r w:rsidRPr="00A75C8D">
              <w:rPr>
                <w:rFonts w:ascii="Times New Roman" w:eastAsia="Calibri" w:hAnsi="Times New Roman" w:cs="Times New Roman"/>
                <w:color w:val="000000"/>
                <w:sz w:val="20"/>
                <w:szCs w:val="20"/>
                <w:lang w:eastAsia="ru-RU"/>
              </w:rPr>
              <w:softHyphen/>
              <w:t>матизации изучаемого предметного содержания: коллективная работа (анализ текста по алгоритму линг</w:t>
            </w:r>
            <w:r w:rsidRPr="00A75C8D">
              <w:rPr>
                <w:rFonts w:ascii="Times New Roman" w:eastAsia="Calibri" w:hAnsi="Times New Roman" w:cs="Times New Roman"/>
                <w:color w:val="000000"/>
                <w:sz w:val="20"/>
                <w:szCs w:val="20"/>
                <w:lang w:eastAsia="ru-RU"/>
              </w:rPr>
              <w:softHyphen/>
              <w:t>вистического портфолио), работа в парах с печатными тетрадями с последующей самопроверкой по памятке, проектирование вы</w:t>
            </w:r>
            <w:r w:rsidRPr="00A75C8D">
              <w:rPr>
                <w:rFonts w:ascii="Times New Roman" w:eastAsia="Calibri" w:hAnsi="Times New Roman" w:cs="Times New Roman"/>
                <w:color w:val="000000"/>
                <w:sz w:val="20"/>
                <w:szCs w:val="20"/>
                <w:lang w:eastAsia="ru-RU"/>
              </w:rPr>
              <w:softHyphen/>
              <w:t>полнения домашнего задания, ком</w:t>
            </w:r>
            <w:r w:rsidRPr="00A75C8D">
              <w:rPr>
                <w:rFonts w:ascii="Times New Roman" w:eastAsia="Calibri" w:hAnsi="Times New Roman" w:cs="Times New Roman"/>
                <w:color w:val="000000"/>
                <w:sz w:val="20"/>
                <w:szCs w:val="20"/>
                <w:lang w:eastAsia="ru-RU"/>
              </w:rPr>
              <w:softHyphen/>
              <w:t>ментирование выставления оценок</w:t>
            </w:r>
          </w:p>
        </w:tc>
        <w:tc>
          <w:tcPr>
            <w:tcW w:w="108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167-168</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color w:val="000000"/>
                <w:sz w:val="20"/>
                <w:szCs w:val="20"/>
                <w:lang w:eastAsia="ru-RU"/>
              </w:rPr>
              <w:t>Знаки препи</w:t>
            </w:r>
            <w:r w:rsidRPr="00A75C8D">
              <w:rPr>
                <w:rFonts w:ascii="Times New Roman" w:eastAsia="Times New Roman" w:hAnsi="Times New Roman" w:cs="Times New Roman"/>
                <w:color w:val="000000"/>
                <w:sz w:val="20"/>
                <w:szCs w:val="20"/>
                <w:lang w:eastAsia="ru-RU"/>
              </w:rPr>
              <w:softHyphen/>
              <w:t>нания в про</w:t>
            </w:r>
            <w:r w:rsidRPr="00A75C8D">
              <w:rPr>
                <w:rFonts w:ascii="Times New Roman" w:eastAsia="Times New Roman" w:hAnsi="Times New Roman" w:cs="Times New Roman"/>
                <w:color w:val="000000"/>
                <w:sz w:val="20"/>
                <w:szCs w:val="20"/>
                <w:lang w:eastAsia="ru-RU"/>
              </w:rPr>
              <w:softHyphen/>
              <w:t>стом и слож</w:t>
            </w:r>
            <w:r w:rsidRPr="00A75C8D">
              <w:rPr>
                <w:rFonts w:ascii="Times New Roman" w:eastAsia="Times New Roman" w:hAnsi="Times New Roman" w:cs="Times New Roman"/>
                <w:color w:val="000000"/>
                <w:sz w:val="20"/>
                <w:szCs w:val="20"/>
                <w:lang w:eastAsia="ru-RU"/>
              </w:rPr>
              <w:softHyphen/>
              <w:t>ном предложе</w:t>
            </w:r>
            <w:r w:rsidRPr="00A75C8D">
              <w:rPr>
                <w:rFonts w:ascii="Times New Roman" w:eastAsia="Times New Roman" w:hAnsi="Times New Roman" w:cs="Times New Roman"/>
                <w:color w:val="000000"/>
                <w:sz w:val="20"/>
                <w:szCs w:val="20"/>
                <w:lang w:eastAsia="ru-RU"/>
              </w:rPr>
              <w:softHyphen/>
              <w:t>нии и в предложениях с прямой речью</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2</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Уроки рефлексии</w:t>
            </w:r>
          </w:p>
        </w:tc>
        <w:tc>
          <w:tcPr>
            <w:tcW w:w="4076" w:type="dxa"/>
          </w:tcPr>
          <w:p w:rsidR="00A75C8D" w:rsidRPr="00A75C8D" w:rsidRDefault="00A75C8D" w:rsidP="00A75C8D">
            <w:pPr>
              <w:widowControl w:val="0"/>
              <w:spacing w:after="0" w:line="240" w:lineRule="auto"/>
              <w:ind w:left="60"/>
              <w:rPr>
                <w:rFonts w:ascii="Times New Roman" w:eastAsia="Times New Roman" w:hAnsi="Times New Roman" w:cs="Times New Roman"/>
                <w:b/>
                <w:i/>
                <w:iCs/>
                <w:color w:val="000000"/>
                <w:spacing w:val="-5"/>
                <w:sz w:val="20"/>
                <w:szCs w:val="20"/>
                <w:lang w:eastAsia="ru-RU"/>
              </w:rPr>
            </w:pPr>
            <w:r w:rsidRPr="00A75C8D">
              <w:rPr>
                <w:rFonts w:ascii="Times New Roman" w:eastAsia="Times New Roman" w:hAnsi="Times New Roman" w:cs="Times New Roman"/>
                <w:b/>
                <w:i/>
                <w:iCs/>
                <w:color w:val="000000"/>
                <w:spacing w:val="-5"/>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навыки работы в парах по алгоритму, самопроверки, взаимопроверки</w:t>
            </w:r>
          </w:p>
          <w:p w:rsidR="00A75C8D" w:rsidRPr="00A75C8D" w:rsidRDefault="00A75C8D" w:rsidP="00A75C8D">
            <w:pPr>
              <w:widowControl w:val="0"/>
              <w:spacing w:after="0" w:line="240" w:lineRule="auto"/>
              <w:ind w:left="60"/>
              <w:rPr>
                <w:rFonts w:ascii="Times New Roman" w:eastAsia="Times New Roman" w:hAnsi="Times New Roman" w:cs="Times New Roman"/>
                <w:color w:val="000000"/>
                <w:sz w:val="20"/>
                <w:szCs w:val="20"/>
                <w:lang w:eastAsia="ru-RU"/>
              </w:rPr>
            </w:pPr>
            <w:r w:rsidRPr="00A75C8D">
              <w:rPr>
                <w:rFonts w:ascii="Times New Roman" w:eastAsia="Times New Roman" w:hAnsi="Times New Roman" w:cs="Times New Roman"/>
                <w:b/>
                <w:i/>
                <w:iCs/>
                <w:color w:val="000000"/>
                <w:spacing w:val="-5"/>
                <w:sz w:val="20"/>
                <w:szCs w:val="20"/>
                <w:lang w:eastAsia="ru-RU"/>
              </w:rPr>
              <w:t>Коммуникативные:</w:t>
            </w:r>
            <w:r w:rsidRPr="00A75C8D">
              <w:rPr>
                <w:rFonts w:ascii="Times New Roman" w:eastAsia="Times New Roman" w:hAnsi="Times New Roman" w:cs="Times New Roman"/>
                <w:color w:val="000000"/>
                <w:sz w:val="20"/>
                <w:szCs w:val="20"/>
                <w:lang w:eastAsia="ru-RU"/>
              </w:rPr>
              <w:t xml:space="preserve"> формировать навыки учебного сотрудничества в ходе индивидуаль</w:t>
            </w:r>
            <w:r w:rsidRPr="00A75C8D">
              <w:rPr>
                <w:rFonts w:ascii="Times New Roman" w:eastAsia="Times New Roman" w:hAnsi="Times New Roman" w:cs="Times New Roman"/>
                <w:color w:val="000000"/>
                <w:sz w:val="20"/>
                <w:szCs w:val="20"/>
                <w:lang w:eastAsia="ru-RU"/>
              </w:rPr>
              <w:softHyphen/>
              <w:t>ной и групповой работы.</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ourier New" w:hAnsi="Times New Roman" w:cs="Times New Roman"/>
                <w:b/>
                <w:i/>
                <w:iCs/>
                <w:color w:val="000000"/>
                <w:spacing w:val="-5"/>
                <w:sz w:val="20"/>
                <w:szCs w:val="20"/>
                <w:lang w:eastAsia="ru-RU"/>
              </w:rPr>
              <w:t>Регулятивные</w:t>
            </w:r>
            <w:r w:rsidRPr="00A75C8D">
              <w:rPr>
                <w:rFonts w:ascii="Times New Roman" w:eastAsia="Courier New" w:hAnsi="Times New Roman" w:cs="Times New Roman"/>
                <w:i/>
                <w:iCs/>
                <w:color w:val="000000"/>
                <w:spacing w:val="-5"/>
                <w:sz w:val="20"/>
                <w:szCs w:val="20"/>
                <w:lang w:eastAsia="ru-RU"/>
              </w:rPr>
              <w:t>:</w:t>
            </w:r>
            <w:r w:rsidRPr="00A75C8D">
              <w:rPr>
                <w:rFonts w:ascii="Times New Roman" w:eastAsia="Courier New" w:hAnsi="Times New Roman" w:cs="Times New Roman"/>
                <w:color w:val="000000"/>
                <w:sz w:val="20"/>
                <w:szCs w:val="20"/>
                <w:lang w:eastAsia="ru-RU"/>
              </w:rPr>
              <w:t xml:space="preserve"> проектировать маршрут пре</w:t>
            </w:r>
            <w:r w:rsidRPr="00A75C8D">
              <w:rPr>
                <w:rFonts w:ascii="Times New Roman" w:eastAsia="Courier New" w:hAnsi="Times New Roman" w:cs="Times New Roman"/>
                <w:color w:val="000000"/>
                <w:sz w:val="20"/>
                <w:szCs w:val="20"/>
                <w:lang w:eastAsia="ru-RU"/>
              </w:rPr>
              <w:softHyphen/>
              <w:t>одоления затруднений в обучении через включение в новые виды деятельности и фор</w:t>
            </w:r>
            <w:r w:rsidRPr="00A75C8D">
              <w:rPr>
                <w:rFonts w:ascii="Times New Roman" w:eastAsia="Courier New" w:hAnsi="Times New Roman" w:cs="Times New Roman"/>
                <w:color w:val="000000"/>
                <w:sz w:val="20"/>
                <w:szCs w:val="20"/>
                <w:lang w:eastAsia="ru-RU"/>
              </w:rPr>
              <w:softHyphen/>
              <w:t>мы сотрудничества.</w:t>
            </w:r>
          </w:p>
        </w:tc>
        <w:tc>
          <w:tcPr>
            <w:tcW w:w="3261"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групповая работа (комплексное повторение), са-</w:t>
            </w:r>
          </w:p>
        </w:tc>
        <w:tc>
          <w:tcPr>
            <w:tcW w:w="108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169</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Итоговый контрольный диктант</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Урок развивающе-го контроля</w:t>
            </w:r>
          </w:p>
        </w:tc>
        <w:tc>
          <w:tcPr>
            <w:tcW w:w="4076" w:type="dxa"/>
          </w:tcPr>
          <w:p w:rsidR="00A75C8D" w:rsidRPr="00A75C8D" w:rsidRDefault="00A75C8D" w:rsidP="00A75C8D">
            <w:pPr>
              <w:spacing w:after="0" w:line="240" w:lineRule="auto"/>
              <w:rPr>
                <w:rFonts w:ascii="Times New Roman" w:eastAsia="Times New Roman" w:hAnsi="Times New Roman" w:cs="Times New Roman"/>
                <w:b/>
                <w:bCs/>
                <w:i/>
                <w:sz w:val="20"/>
                <w:szCs w:val="20"/>
                <w:lang w:eastAsia="ru-RU"/>
              </w:rPr>
            </w:pPr>
            <w:r w:rsidRPr="00A75C8D">
              <w:rPr>
                <w:rFonts w:ascii="Times New Roman" w:eastAsia="Times New Roman" w:hAnsi="Times New Roman" w:cs="Times New Roman"/>
                <w:b/>
                <w:bCs/>
                <w:i/>
                <w:sz w:val="20"/>
                <w:szCs w:val="20"/>
                <w:lang w:eastAsia="ru-RU"/>
              </w:rPr>
              <w:t>Личностные:</w:t>
            </w:r>
            <w:r w:rsidRPr="00A75C8D">
              <w:rPr>
                <w:rFonts w:ascii="Times New Roman" w:eastAsia="Times New Roman" w:hAnsi="Times New Roman" w:cs="Times New Roman"/>
                <w:iCs/>
                <w:color w:val="000000"/>
                <w:spacing w:val="-5"/>
                <w:sz w:val="20"/>
                <w:szCs w:val="20"/>
                <w:lang w:eastAsia="ru-RU"/>
              </w:rPr>
              <w:t xml:space="preserve"> формировать навыки самоанализа и самоконтроля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bCs/>
                <w:i/>
                <w:sz w:val="20"/>
                <w:szCs w:val="20"/>
                <w:lang w:eastAsia="ru-RU"/>
              </w:rPr>
              <w:t>Регулятивные:</w:t>
            </w:r>
            <w:r w:rsidRPr="00A75C8D">
              <w:rPr>
                <w:rFonts w:ascii="Times New Roman" w:eastAsia="Times New Roman" w:hAnsi="Times New Roman" w:cs="Times New Roman"/>
                <w:sz w:val="20"/>
                <w:szCs w:val="20"/>
                <w:lang w:eastAsia="ru-RU"/>
              </w:rPr>
              <w:t xml:space="preserve">адекватно оценивать свои достижения, осознавать возникающие трудности и стараться искать способы их преодоления. </w:t>
            </w:r>
            <w:r w:rsidRPr="00A75C8D">
              <w:rPr>
                <w:rFonts w:ascii="Times New Roman" w:eastAsia="Times New Roman" w:hAnsi="Times New Roman" w:cs="Times New Roman"/>
                <w:b/>
                <w:bCs/>
                <w:i/>
                <w:sz w:val="20"/>
                <w:szCs w:val="20"/>
                <w:lang w:eastAsia="ru-RU"/>
              </w:rPr>
              <w:t>Познавательные:</w:t>
            </w:r>
            <w:r w:rsidRPr="00A75C8D">
              <w:rPr>
                <w:rFonts w:ascii="Times New Roman" w:eastAsia="Times New Roman" w:hAnsi="Times New Roman" w:cs="Times New Roman"/>
                <w:sz w:val="20"/>
                <w:szCs w:val="20"/>
                <w:lang w:eastAsia="ru-RU"/>
              </w:rPr>
              <w:t>вносить необходимые дополнения и изменения в план и способ действия.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bCs/>
                <w:i/>
                <w:sz w:val="20"/>
                <w:szCs w:val="20"/>
                <w:lang w:eastAsia="ru-RU"/>
              </w:rPr>
              <w:t>Коммуникативные:</w:t>
            </w:r>
            <w:r w:rsidRPr="00A75C8D">
              <w:rPr>
                <w:rFonts w:ascii="Times New Roman" w:eastAsia="Times New Roman" w:hAnsi="Times New Roman" w:cs="Times New Roman"/>
                <w:sz w:val="20"/>
                <w:szCs w:val="20"/>
                <w:lang w:eastAsia="ru-RU"/>
              </w:rPr>
              <w:t>форму</w:t>
            </w:r>
            <w:r w:rsidRPr="00A75C8D">
              <w:rPr>
                <w:rFonts w:ascii="Times New Roman" w:eastAsia="Times New Roman" w:hAnsi="Times New Roman" w:cs="Times New Roman"/>
                <w:sz w:val="20"/>
                <w:szCs w:val="20"/>
                <w:lang w:eastAsia="ru-RU"/>
              </w:rPr>
              <w:softHyphen/>
              <w:t>лировать собственное мнение.</w:t>
            </w:r>
          </w:p>
        </w:tc>
        <w:tc>
          <w:tcPr>
            <w:tcW w:w="3261"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умений к осуществлению контрольной функции; контроль и самоконтроль изученных понятий: написание крнтрольного итогового диктанта, выполнение грамматического за</w:t>
            </w:r>
            <w:r w:rsidRPr="00A75C8D">
              <w:rPr>
                <w:rFonts w:ascii="Times New Roman" w:eastAsia="Calibri" w:hAnsi="Times New Roman" w:cs="Times New Roman"/>
                <w:color w:val="000000"/>
                <w:sz w:val="20"/>
                <w:szCs w:val="20"/>
                <w:lang w:eastAsia="ru-RU"/>
              </w:rPr>
              <w:softHyphen/>
              <w:t>дания</w:t>
            </w:r>
          </w:p>
        </w:tc>
        <w:tc>
          <w:tcPr>
            <w:tcW w:w="108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r w:rsidR="00A75C8D" w:rsidRPr="00A75C8D" w:rsidTr="002C3B3D">
        <w:tc>
          <w:tcPr>
            <w:tcW w:w="6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170</w:t>
            </w:r>
          </w:p>
        </w:tc>
        <w:tc>
          <w:tcPr>
            <w:tcW w:w="2124"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Анализ ошибок, допущенных в итоговом контрольном диктанте</w:t>
            </w:r>
          </w:p>
        </w:tc>
        <w:tc>
          <w:tcPr>
            <w:tcW w:w="75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sz w:val="20"/>
                <w:szCs w:val="20"/>
                <w:lang w:eastAsia="ru-RU"/>
              </w:rPr>
              <w:t>1</w:t>
            </w:r>
          </w:p>
        </w:tc>
        <w:tc>
          <w:tcPr>
            <w:tcW w:w="115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13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c>
          <w:tcPr>
            <w:tcW w:w="1570"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Урок рефлексии</w:t>
            </w:r>
          </w:p>
        </w:tc>
        <w:tc>
          <w:tcPr>
            <w:tcW w:w="4076" w:type="dxa"/>
          </w:tcPr>
          <w:p w:rsidR="00A75C8D" w:rsidRPr="00A75C8D" w:rsidRDefault="00A75C8D" w:rsidP="00A75C8D">
            <w:pPr>
              <w:spacing w:after="0" w:line="240" w:lineRule="auto"/>
              <w:rPr>
                <w:rFonts w:ascii="Times New Roman" w:eastAsia="Times New Roman" w:hAnsi="Times New Roman" w:cs="Times New Roman"/>
                <w:b/>
                <w:i/>
                <w:iCs/>
                <w:sz w:val="20"/>
                <w:szCs w:val="20"/>
                <w:lang w:eastAsia="ru-RU"/>
              </w:rPr>
            </w:pPr>
            <w:r w:rsidRPr="00A75C8D">
              <w:rPr>
                <w:rFonts w:ascii="Times New Roman" w:eastAsia="Times New Roman" w:hAnsi="Times New Roman" w:cs="Times New Roman"/>
                <w:b/>
                <w:i/>
                <w:iCs/>
                <w:sz w:val="20"/>
                <w:szCs w:val="20"/>
                <w:lang w:eastAsia="ru-RU"/>
              </w:rPr>
              <w:t xml:space="preserve">Личностные: </w:t>
            </w:r>
            <w:r w:rsidRPr="00A75C8D">
              <w:rPr>
                <w:rFonts w:ascii="Times New Roman" w:eastAsia="Times New Roman" w:hAnsi="Times New Roman" w:cs="Times New Roman"/>
                <w:iCs/>
                <w:sz w:val="20"/>
                <w:szCs w:val="20"/>
                <w:lang w:eastAsia="ru-RU"/>
              </w:rPr>
              <w:t>формировать устойчивую мотивацию к самосовершенствованию</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Коммуникативные</w:t>
            </w:r>
            <w:r w:rsidRPr="00A75C8D">
              <w:rPr>
                <w:rFonts w:ascii="Times New Roman" w:eastAsia="Times New Roman" w:hAnsi="Times New Roman" w:cs="Times New Roman"/>
                <w:i/>
                <w:iCs/>
                <w:sz w:val="20"/>
                <w:szCs w:val="20"/>
                <w:lang w:eastAsia="ru-RU"/>
              </w:rPr>
              <w:t>:</w:t>
            </w:r>
            <w:r w:rsidRPr="00A75C8D">
              <w:rPr>
                <w:rFonts w:ascii="Times New Roman" w:eastAsia="Times New Roman" w:hAnsi="Times New Roman" w:cs="Times New Roman"/>
                <w:sz w:val="20"/>
                <w:szCs w:val="20"/>
                <w:lang w:eastAsia="ru-RU"/>
              </w:rPr>
              <w:t xml:space="preserve"> управлять своим пове</w:t>
            </w:r>
            <w:r w:rsidRPr="00A75C8D">
              <w:rPr>
                <w:rFonts w:ascii="Times New Roman" w:eastAsia="Times New Roman" w:hAnsi="Times New Roman" w:cs="Times New Roman"/>
                <w:sz w:val="20"/>
                <w:szCs w:val="20"/>
                <w:lang w:eastAsia="ru-RU"/>
              </w:rPr>
              <w:softHyphen/>
              <w:t>дением (контроль, самокоррекция, оценка своего действия).</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Регулятивные</w:t>
            </w:r>
            <w:r w:rsidRPr="00A75C8D">
              <w:rPr>
                <w:rFonts w:ascii="Times New Roman" w:eastAsia="Times New Roman" w:hAnsi="Times New Roman" w:cs="Times New Roman"/>
                <w:i/>
                <w:iCs/>
                <w:sz w:val="20"/>
                <w:szCs w:val="20"/>
                <w:lang w:eastAsia="ru-RU"/>
              </w:rPr>
              <w:t>:</w:t>
            </w:r>
            <w:r w:rsidRPr="00A75C8D">
              <w:rPr>
                <w:rFonts w:ascii="Times New Roman" w:eastAsia="Times New Roman" w:hAnsi="Times New Roman" w:cs="Times New Roman"/>
                <w:sz w:val="20"/>
                <w:szCs w:val="20"/>
                <w:lang w:eastAsia="ru-RU"/>
              </w:rPr>
              <w:t xml:space="preserve"> осознавать самого себя как движущую силу своего научения, свою спо</w:t>
            </w:r>
            <w:r w:rsidRPr="00A75C8D">
              <w:rPr>
                <w:rFonts w:ascii="Times New Roman" w:eastAsia="Times New Roman" w:hAnsi="Times New Roman" w:cs="Times New Roman"/>
                <w:sz w:val="20"/>
                <w:szCs w:val="20"/>
                <w:lang w:eastAsia="ru-RU"/>
              </w:rPr>
              <w:softHyphen/>
              <w:t>собность к преодолению препятствий и самокоррекции.</w:t>
            </w:r>
          </w:p>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Times New Roman" w:hAnsi="Times New Roman" w:cs="Times New Roman"/>
                <w:b/>
                <w:i/>
                <w:iCs/>
                <w:sz w:val="20"/>
                <w:szCs w:val="20"/>
                <w:lang w:eastAsia="ru-RU"/>
              </w:rPr>
              <w:t>Познавательные:</w:t>
            </w:r>
            <w:r w:rsidRPr="00A75C8D">
              <w:rPr>
                <w:rFonts w:ascii="Times New Roman" w:eastAsia="Times New Roman" w:hAnsi="Times New Roman" w:cs="Times New Roman"/>
                <w:sz w:val="20"/>
                <w:szCs w:val="20"/>
                <w:lang w:eastAsia="ru-RU"/>
              </w:rPr>
              <w:t xml:space="preserve"> объяснять языковые явле</w:t>
            </w:r>
            <w:r w:rsidRPr="00A75C8D">
              <w:rPr>
                <w:rFonts w:ascii="Times New Roman" w:eastAsia="Times New Roman" w:hAnsi="Times New Roman" w:cs="Times New Roman"/>
                <w:sz w:val="20"/>
                <w:szCs w:val="20"/>
                <w:lang w:eastAsia="ru-RU"/>
              </w:rPr>
              <w:softHyphen/>
              <w:t>ния, процессы, связи и отношения, выявляе</w:t>
            </w:r>
            <w:r w:rsidRPr="00A75C8D">
              <w:rPr>
                <w:rFonts w:ascii="Times New Roman" w:eastAsia="Times New Roman" w:hAnsi="Times New Roman" w:cs="Times New Roman"/>
                <w:sz w:val="20"/>
                <w:szCs w:val="20"/>
                <w:lang w:eastAsia="ru-RU"/>
              </w:rPr>
              <w:softHyphen/>
              <w:t>мые в ходе исследования слов и предложений</w:t>
            </w:r>
          </w:p>
        </w:tc>
        <w:tc>
          <w:tcPr>
            <w:tcW w:w="3261" w:type="dxa"/>
            <w:gridSpan w:val="2"/>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r w:rsidRPr="00A75C8D">
              <w:rPr>
                <w:rFonts w:ascii="Times New Roman" w:eastAsia="Calibri" w:hAnsi="Times New Roman" w:cs="Times New Roman"/>
                <w:color w:val="000000"/>
                <w:sz w:val="20"/>
                <w:szCs w:val="20"/>
                <w:lang w:eastAsia="ru-RU"/>
              </w:rPr>
              <w:t>Формирование у учащихся способ</w:t>
            </w:r>
            <w:r w:rsidRPr="00A75C8D">
              <w:rPr>
                <w:rFonts w:ascii="Times New Roman" w:eastAsia="Calibri" w:hAnsi="Times New Roman" w:cs="Times New Roman"/>
                <w:color w:val="000000"/>
                <w:sz w:val="20"/>
                <w:szCs w:val="20"/>
                <w:lang w:eastAsia="ru-RU"/>
              </w:rPr>
              <w:softHyphen/>
              <w:t>ностей к рефлексии коррекционно</w:t>
            </w:r>
            <w:r w:rsidRPr="00A75C8D">
              <w:rPr>
                <w:rFonts w:ascii="Times New Roman" w:eastAsia="Calibri" w:hAnsi="Times New Roman" w:cs="Times New Roman"/>
                <w:color w:val="000000"/>
                <w:sz w:val="20"/>
                <w:szCs w:val="20"/>
                <w:lang w:eastAsia="ru-RU"/>
              </w:rPr>
              <w:softHyphen/>
              <w:t>контрольного типа и реализации коррекционной нормы (фиксиро</w:t>
            </w:r>
            <w:r w:rsidRPr="00A75C8D">
              <w:rPr>
                <w:rFonts w:ascii="Times New Roman" w:eastAsia="Calibri" w:hAnsi="Times New Roman" w:cs="Times New Roman"/>
                <w:color w:val="000000"/>
                <w:sz w:val="20"/>
                <w:szCs w:val="20"/>
                <w:lang w:eastAsia="ru-RU"/>
              </w:rPr>
              <w:softHyphen/>
              <w:t>вания собственных затруднений в деятельности): анализ ошибок, допущенных в итоговом контроль</w:t>
            </w:r>
            <w:r w:rsidRPr="00A75C8D">
              <w:rPr>
                <w:rFonts w:ascii="Times New Roman" w:eastAsia="Calibri" w:hAnsi="Times New Roman" w:cs="Times New Roman"/>
                <w:color w:val="000000"/>
                <w:sz w:val="20"/>
                <w:szCs w:val="20"/>
                <w:lang w:eastAsia="ru-RU"/>
              </w:rPr>
              <w:softHyphen/>
              <w:t>ном диктанте, проектирование выполнения домашнего задания, выставление оценок, проектиро</w:t>
            </w:r>
            <w:r w:rsidRPr="00A75C8D">
              <w:rPr>
                <w:rFonts w:ascii="Times New Roman" w:eastAsia="Calibri" w:hAnsi="Times New Roman" w:cs="Times New Roman"/>
                <w:color w:val="000000"/>
                <w:sz w:val="20"/>
                <w:szCs w:val="20"/>
                <w:lang w:eastAsia="ru-RU"/>
              </w:rPr>
              <w:softHyphen/>
              <w:t>вание индивидуального маршрута восполнения проблемных зон учеб</w:t>
            </w:r>
            <w:r w:rsidRPr="00A75C8D">
              <w:rPr>
                <w:rFonts w:ascii="Times New Roman" w:eastAsia="Calibri" w:hAnsi="Times New Roman" w:cs="Times New Roman"/>
                <w:color w:val="000000"/>
                <w:sz w:val="20"/>
                <w:szCs w:val="20"/>
                <w:lang w:eastAsia="ru-RU"/>
              </w:rPr>
              <w:softHyphen/>
              <w:t>ной деятельности</w:t>
            </w:r>
          </w:p>
        </w:tc>
        <w:tc>
          <w:tcPr>
            <w:tcW w:w="1086" w:type="dxa"/>
          </w:tcPr>
          <w:p w:rsidR="00A75C8D" w:rsidRPr="00A75C8D" w:rsidRDefault="00A75C8D" w:rsidP="00A75C8D">
            <w:pPr>
              <w:spacing w:after="0" w:line="240" w:lineRule="auto"/>
              <w:rPr>
                <w:rFonts w:ascii="Times New Roman" w:eastAsia="Times New Roman" w:hAnsi="Times New Roman" w:cs="Times New Roman"/>
                <w:sz w:val="20"/>
                <w:szCs w:val="20"/>
                <w:lang w:eastAsia="ru-RU"/>
              </w:rPr>
            </w:pPr>
          </w:p>
        </w:tc>
      </w:tr>
    </w:tbl>
    <w:p w:rsidR="00A75C8D" w:rsidRPr="00A75C8D" w:rsidRDefault="00A75C8D" w:rsidP="00A75C8D">
      <w:pPr>
        <w:numPr>
          <w:ilvl w:val="0"/>
          <w:numId w:val="44"/>
        </w:numPr>
        <w:spacing w:after="0" w:line="240" w:lineRule="auto"/>
        <w:rPr>
          <w:rFonts w:ascii="Times New Roman" w:eastAsia="Times New Roman" w:hAnsi="Times New Roman" w:cs="Times New Roman"/>
          <w:sz w:val="20"/>
          <w:szCs w:val="20"/>
          <w:lang w:eastAsia="ru-RU"/>
        </w:rPr>
      </w:pPr>
    </w:p>
    <w:p w:rsidR="00A75C8D" w:rsidRPr="00A75C8D" w:rsidRDefault="00A75C8D" w:rsidP="00A75C8D">
      <w:pPr>
        <w:spacing w:after="0" w:line="240" w:lineRule="auto"/>
        <w:rPr>
          <w:rFonts w:ascii="Times New Roman" w:eastAsia="Times New Roman" w:hAnsi="Times New Roman" w:cs="Times New Roman"/>
          <w:sz w:val="20"/>
          <w:szCs w:val="20"/>
          <w:lang w:eastAsia="ru-RU"/>
        </w:rPr>
      </w:pPr>
    </w:p>
    <w:p w:rsidR="008C7E4D" w:rsidRPr="00966790" w:rsidRDefault="008C7E4D" w:rsidP="00966790">
      <w:pPr>
        <w:shd w:val="clear" w:color="auto" w:fill="FFFFFF"/>
        <w:spacing w:after="0"/>
        <w:ind w:right="34"/>
        <w:jc w:val="center"/>
        <w:rPr>
          <w:rFonts w:ascii="Times New Roman" w:hAnsi="Times New Roman" w:cs="Times New Roman"/>
          <w:color w:val="000000" w:themeColor="text1"/>
          <w:sz w:val="20"/>
          <w:szCs w:val="20"/>
        </w:rPr>
        <w:sectPr w:rsidR="008C7E4D" w:rsidRPr="00966790" w:rsidSect="00966790">
          <w:type w:val="nextColumn"/>
          <w:pgSz w:w="16834" w:h="11909" w:orient="landscape"/>
          <w:pgMar w:top="284" w:right="1138" w:bottom="1" w:left="1137" w:header="720" w:footer="720" w:gutter="0"/>
          <w:cols w:space="60"/>
          <w:noEndnote/>
        </w:sectPr>
      </w:pPr>
    </w:p>
    <w:p w:rsidR="00E16160" w:rsidRPr="00966790" w:rsidRDefault="00E16160" w:rsidP="00966790">
      <w:pPr>
        <w:spacing w:after="0"/>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Муниципальное бюджетное образовательное учреждение</w:t>
      </w:r>
    </w:p>
    <w:p w:rsidR="00E16160" w:rsidRPr="00966790" w:rsidRDefault="00E16160" w:rsidP="00966790">
      <w:pPr>
        <w:spacing w:after="0"/>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«Основная общеобразовательная школа №74»</w:t>
      </w:r>
    </w:p>
    <w:p w:rsidR="00E16160" w:rsidRPr="00966790" w:rsidRDefault="00E16160" w:rsidP="00966790">
      <w:pPr>
        <w:spacing w:after="0"/>
        <w:jc w:val="center"/>
        <w:rPr>
          <w:rFonts w:ascii="Times New Roman" w:eastAsia="Calibri" w:hAnsi="Times New Roman" w:cs="Times New Roman"/>
          <w:sz w:val="20"/>
          <w:szCs w:val="20"/>
        </w:rPr>
      </w:pPr>
    </w:p>
    <w:tbl>
      <w:tblPr>
        <w:tblW w:w="11277" w:type="dxa"/>
        <w:tblInd w:w="1651" w:type="dxa"/>
        <w:tblLook w:val="04A0"/>
      </w:tblPr>
      <w:tblGrid>
        <w:gridCol w:w="6345"/>
        <w:gridCol w:w="4932"/>
      </w:tblGrid>
      <w:tr w:rsidR="009D2249" w:rsidTr="009D2249">
        <w:trPr>
          <w:trHeight w:val="2387"/>
        </w:trPr>
        <w:tc>
          <w:tcPr>
            <w:tcW w:w="6345" w:type="dxa"/>
          </w:tcPr>
          <w:p w:rsidR="009D2249" w:rsidRDefault="009D2249">
            <w:pPr>
              <w:tabs>
                <w:tab w:val="center" w:pos="3064"/>
              </w:tabs>
              <w:spacing w:after="0" w:line="240" w:lineRule="auto"/>
              <w:contextualSpacing/>
              <w:rPr>
                <w:rFonts w:ascii="Times New Roman" w:eastAsia="Calibri" w:hAnsi="Times New Roman" w:cs="Times New Roman"/>
                <w:sz w:val="28"/>
              </w:rPr>
            </w:pPr>
            <w:r>
              <w:rPr>
                <w:rFonts w:ascii="Times New Roman" w:hAnsi="Times New Roman"/>
                <w:sz w:val="28"/>
              </w:rPr>
              <w:t>РАССМОТРЕНО</w:t>
            </w:r>
            <w:r>
              <w:rPr>
                <w:rFonts w:ascii="Times New Roman" w:hAnsi="Times New Roman"/>
                <w:sz w:val="28"/>
              </w:rPr>
              <w:tab/>
            </w:r>
          </w:p>
          <w:p w:rsidR="009D2249" w:rsidRDefault="009D2249">
            <w:pPr>
              <w:spacing w:after="0" w:line="240" w:lineRule="auto"/>
              <w:contextualSpacing/>
              <w:rPr>
                <w:rFonts w:ascii="Times New Roman" w:hAnsi="Times New Roman"/>
                <w:sz w:val="28"/>
              </w:rPr>
            </w:pPr>
            <w:r>
              <w:rPr>
                <w:rFonts w:ascii="Times New Roman" w:hAnsi="Times New Roman"/>
                <w:sz w:val="28"/>
              </w:rPr>
              <w:t>На заседании МО</w:t>
            </w:r>
          </w:p>
          <w:p w:rsidR="009D2249" w:rsidRDefault="009D2249">
            <w:pPr>
              <w:spacing w:after="0" w:line="240" w:lineRule="auto"/>
              <w:contextualSpacing/>
              <w:rPr>
                <w:rFonts w:ascii="Times New Roman" w:hAnsi="Times New Roman"/>
                <w:sz w:val="28"/>
              </w:rPr>
            </w:pPr>
            <w:r>
              <w:rPr>
                <w:rFonts w:ascii="Times New Roman" w:hAnsi="Times New Roman"/>
                <w:sz w:val="28"/>
              </w:rPr>
              <w:t>Протокол № 8</w:t>
            </w:r>
          </w:p>
          <w:p w:rsidR="009D2249" w:rsidRDefault="005121FE">
            <w:pPr>
              <w:spacing w:after="0" w:line="240" w:lineRule="auto"/>
              <w:contextualSpacing/>
              <w:rPr>
                <w:rFonts w:ascii="Times New Roman" w:hAnsi="Times New Roman"/>
                <w:sz w:val="28"/>
              </w:rPr>
            </w:pPr>
            <w:r>
              <w:rPr>
                <w:rFonts w:ascii="Times New Roman" w:hAnsi="Times New Roman"/>
                <w:sz w:val="28"/>
              </w:rPr>
              <w:t>От « 31»августа 2017</w:t>
            </w:r>
            <w:r w:rsidR="009D2249">
              <w:rPr>
                <w:rFonts w:ascii="Times New Roman" w:hAnsi="Times New Roman"/>
                <w:sz w:val="28"/>
              </w:rPr>
              <w:t>г.</w:t>
            </w:r>
          </w:p>
          <w:p w:rsidR="009D2249" w:rsidRDefault="009D2249">
            <w:pPr>
              <w:spacing w:after="0" w:line="360" w:lineRule="auto"/>
              <w:contextualSpacing/>
              <w:rPr>
                <w:rFonts w:ascii="Times New Roman" w:eastAsia="Calibri" w:hAnsi="Times New Roman" w:cs="Times New Roman"/>
                <w:sz w:val="28"/>
              </w:rPr>
            </w:pPr>
          </w:p>
        </w:tc>
        <w:tc>
          <w:tcPr>
            <w:tcW w:w="4932" w:type="dxa"/>
            <w:hideMark/>
          </w:tcPr>
          <w:p w:rsidR="009D2249" w:rsidRDefault="009D2249">
            <w:pPr>
              <w:spacing w:after="0" w:line="240" w:lineRule="auto"/>
              <w:contextualSpacing/>
              <w:rPr>
                <w:rFonts w:ascii="Times New Roman" w:eastAsia="Calibri" w:hAnsi="Times New Roman" w:cs="Times New Roman"/>
                <w:sz w:val="28"/>
              </w:rPr>
            </w:pPr>
            <w:r>
              <w:rPr>
                <w:rFonts w:ascii="Calibri" w:eastAsia="Calibri" w:hAnsi="Calibri" w:cs="Times New Roman"/>
                <w:noProof/>
                <w:lang w:eastAsia="ru-RU"/>
              </w:rPr>
              <w:drawing>
                <wp:anchor distT="0" distB="0" distL="114300" distR="114300" simplePos="0" relativeHeight="251671552" behindDoc="0" locked="0" layoutInCell="1" allowOverlap="1">
                  <wp:simplePos x="0" y="0"/>
                  <wp:positionH relativeFrom="column">
                    <wp:posOffset>-1905</wp:posOffset>
                  </wp:positionH>
                  <wp:positionV relativeFrom="paragraph">
                    <wp:posOffset>-2540</wp:posOffset>
                  </wp:positionV>
                  <wp:extent cx="2369820" cy="1363980"/>
                  <wp:effectExtent l="19050" t="0" r="0" b="0"/>
                  <wp:wrapSquare wrapText="bothSides"/>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2369820" cy="1363980"/>
                          </a:xfrm>
                          <a:prstGeom prst="rect">
                            <a:avLst/>
                          </a:prstGeom>
                          <a:noFill/>
                        </pic:spPr>
                      </pic:pic>
                    </a:graphicData>
                  </a:graphic>
                </wp:anchor>
              </w:drawing>
            </w:r>
          </w:p>
        </w:tc>
      </w:tr>
      <w:tr w:rsidR="009D2249" w:rsidTr="009D2249">
        <w:trPr>
          <w:trHeight w:val="467"/>
        </w:trPr>
        <w:tc>
          <w:tcPr>
            <w:tcW w:w="6345" w:type="dxa"/>
          </w:tcPr>
          <w:p w:rsidR="009D2249" w:rsidRDefault="009D2249">
            <w:pPr>
              <w:tabs>
                <w:tab w:val="center" w:pos="3064"/>
              </w:tabs>
              <w:spacing w:after="0" w:line="240" w:lineRule="auto"/>
              <w:contextualSpacing/>
              <w:rPr>
                <w:rFonts w:ascii="Times New Roman" w:eastAsia="Calibri" w:hAnsi="Times New Roman" w:cs="Times New Roman"/>
                <w:sz w:val="28"/>
              </w:rPr>
            </w:pPr>
          </w:p>
        </w:tc>
        <w:tc>
          <w:tcPr>
            <w:tcW w:w="4932" w:type="dxa"/>
            <w:hideMark/>
          </w:tcPr>
          <w:p w:rsidR="009D2249" w:rsidRDefault="009D2249" w:rsidP="005121FE">
            <w:pPr>
              <w:spacing w:after="0" w:line="240" w:lineRule="auto"/>
              <w:contextualSpacing/>
              <w:rPr>
                <w:rFonts w:ascii="Times New Roman" w:eastAsia="Calibri" w:hAnsi="Times New Roman" w:cs="Times New Roman"/>
                <w:sz w:val="28"/>
              </w:rPr>
            </w:pPr>
            <w:r>
              <w:rPr>
                <w:rFonts w:ascii="Times New Roman" w:hAnsi="Times New Roman"/>
                <w:sz w:val="28"/>
              </w:rPr>
              <w:t>31 августа 201</w:t>
            </w:r>
            <w:r w:rsidR="005121FE">
              <w:rPr>
                <w:rFonts w:ascii="Times New Roman" w:hAnsi="Times New Roman"/>
                <w:sz w:val="28"/>
              </w:rPr>
              <w:t>7</w:t>
            </w:r>
          </w:p>
        </w:tc>
      </w:tr>
    </w:tbl>
    <w:p w:rsidR="00E16160" w:rsidRPr="00966790" w:rsidRDefault="00E16160" w:rsidP="00966790">
      <w:pPr>
        <w:spacing w:after="0"/>
        <w:jc w:val="center"/>
        <w:rPr>
          <w:rFonts w:ascii="Times New Roman" w:eastAsia="Calibri" w:hAnsi="Times New Roman" w:cs="Times New Roman"/>
          <w:sz w:val="20"/>
          <w:szCs w:val="20"/>
        </w:rPr>
      </w:pPr>
    </w:p>
    <w:p w:rsidR="00E16160" w:rsidRPr="00966790" w:rsidRDefault="00E16160" w:rsidP="00966790">
      <w:pPr>
        <w:spacing w:after="0" w:line="240" w:lineRule="auto"/>
        <w:rPr>
          <w:rFonts w:ascii="Times New Roman" w:eastAsia="Calibri" w:hAnsi="Times New Roman" w:cs="Times New Roman"/>
          <w:sz w:val="20"/>
          <w:szCs w:val="20"/>
        </w:rPr>
      </w:pPr>
    </w:p>
    <w:p w:rsidR="00E16160" w:rsidRPr="00966790" w:rsidRDefault="00E16160" w:rsidP="00966790">
      <w:pPr>
        <w:spacing w:after="0" w:line="240" w:lineRule="auto"/>
        <w:rPr>
          <w:rFonts w:ascii="Times New Roman" w:eastAsia="Calibri" w:hAnsi="Times New Roman" w:cs="Times New Roman"/>
          <w:sz w:val="20"/>
          <w:szCs w:val="20"/>
        </w:rPr>
      </w:pPr>
    </w:p>
    <w:p w:rsidR="00E16160" w:rsidRPr="00966790" w:rsidRDefault="00E16160" w:rsidP="00966790">
      <w:pPr>
        <w:spacing w:after="0" w:line="240" w:lineRule="auto"/>
        <w:rPr>
          <w:rFonts w:ascii="Times New Roman" w:eastAsia="Calibri" w:hAnsi="Times New Roman" w:cs="Times New Roman"/>
          <w:sz w:val="20"/>
          <w:szCs w:val="20"/>
        </w:rPr>
      </w:pPr>
    </w:p>
    <w:p w:rsidR="00E16160" w:rsidRPr="00966790" w:rsidRDefault="00E16160" w:rsidP="00966790">
      <w:pPr>
        <w:spacing w:after="0" w:line="240" w:lineRule="auto"/>
        <w:rPr>
          <w:rFonts w:ascii="Times New Roman" w:eastAsia="Calibri" w:hAnsi="Times New Roman" w:cs="Times New Roman"/>
          <w:sz w:val="20"/>
          <w:szCs w:val="20"/>
        </w:rPr>
      </w:pPr>
    </w:p>
    <w:p w:rsidR="00E16160" w:rsidRPr="00966790" w:rsidRDefault="00E16160" w:rsidP="00966790">
      <w:pPr>
        <w:spacing w:after="0" w:line="240" w:lineRule="auto"/>
        <w:jc w:val="center"/>
        <w:rPr>
          <w:rFonts w:ascii="Times New Roman" w:eastAsia="Calibri" w:hAnsi="Times New Roman" w:cs="Times New Roman"/>
          <w:b/>
          <w:sz w:val="20"/>
          <w:szCs w:val="20"/>
        </w:rPr>
      </w:pPr>
    </w:p>
    <w:p w:rsidR="00E16160" w:rsidRPr="00966790" w:rsidRDefault="00E16160" w:rsidP="00966790">
      <w:pPr>
        <w:spacing w:after="0" w:line="240" w:lineRule="auto"/>
        <w:jc w:val="center"/>
        <w:rPr>
          <w:rFonts w:ascii="Times New Roman" w:eastAsia="Calibri" w:hAnsi="Times New Roman" w:cs="Times New Roman"/>
          <w:b/>
          <w:sz w:val="20"/>
          <w:szCs w:val="20"/>
        </w:rPr>
      </w:pPr>
    </w:p>
    <w:p w:rsidR="00E16160" w:rsidRPr="00966790" w:rsidRDefault="00E16160" w:rsidP="00966790">
      <w:pPr>
        <w:spacing w:after="0" w:line="240" w:lineRule="auto"/>
        <w:jc w:val="center"/>
        <w:rPr>
          <w:rFonts w:ascii="Times New Roman" w:eastAsia="Calibri" w:hAnsi="Times New Roman" w:cs="Times New Roman"/>
          <w:b/>
          <w:sz w:val="20"/>
          <w:szCs w:val="20"/>
        </w:rPr>
      </w:pPr>
    </w:p>
    <w:p w:rsidR="00E16160" w:rsidRPr="00966790" w:rsidRDefault="00E16160" w:rsidP="00966790">
      <w:pPr>
        <w:spacing w:after="0" w:line="240" w:lineRule="auto"/>
        <w:jc w:val="center"/>
        <w:rPr>
          <w:rFonts w:ascii="Times New Roman" w:eastAsia="Calibri" w:hAnsi="Times New Roman" w:cs="Times New Roman"/>
          <w:b/>
          <w:sz w:val="20"/>
          <w:szCs w:val="20"/>
        </w:rPr>
      </w:pPr>
    </w:p>
    <w:p w:rsidR="00E16160" w:rsidRPr="00966790" w:rsidRDefault="00E16160" w:rsidP="00966790">
      <w:pPr>
        <w:spacing w:after="0" w:line="240" w:lineRule="auto"/>
        <w:jc w:val="center"/>
        <w:rPr>
          <w:rFonts w:ascii="Times New Roman" w:eastAsia="Calibri" w:hAnsi="Times New Roman" w:cs="Times New Roman"/>
          <w:b/>
          <w:sz w:val="20"/>
          <w:szCs w:val="20"/>
        </w:rPr>
      </w:pPr>
      <w:r w:rsidRPr="00966790">
        <w:rPr>
          <w:rFonts w:ascii="Times New Roman" w:eastAsia="Calibri" w:hAnsi="Times New Roman" w:cs="Times New Roman"/>
          <w:b/>
          <w:sz w:val="20"/>
          <w:szCs w:val="20"/>
        </w:rPr>
        <w:t>Рабочая программа по русскому языку</w:t>
      </w:r>
      <w:r w:rsidR="005121FE">
        <w:rPr>
          <w:rFonts w:ascii="Times New Roman" w:eastAsia="Calibri" w:hAnsi="Times New Roman" w:cs="Times New Roman"/>
          <w:b/>
          <w:sz w:val="20"/>
          <w:szCs w:val="20"/>
        </w:rPr>
        <w:t xml:space="preserve"> 6 класс</w:t>
      </w:r>
    </w:p>
    <w:p w:rsidR="00E16160" w:rsidRPr="00966790" w:rsidRDefault="00E16160" w:rsidP="00966790">
      <w:pPr>
        <w:spacing w:after="0" w:line="240" w:lineRule="auto"/>
        <w:rPr>
          <w:rFonts w:ascii="Times New Roman" w:eastAsia="Calibri" w:hAnsi="Times New Roman" w:cs="Times New Roman"/>
          <w:b/>
          <w:sz w:val="20"/>
          <w:szCs w:val="20"/>
        </w:rPr>
      </w:pPr>
    </w:p>
    <w:p w:rsidR="00E16160" w:rsidRPr="00966790" w:rsidRDefault="00E16160" w:rsidP="00966790">
      <w:pPr>
        <w:spacing w:after="0" w:line="240" w:lineRule="auto"/>
        <w:jc w:val="right"/>
        <w:rPr>
          <w:rFonts w:ascii="Times New Roman" w:eastAsia="Calibri" w:hAnsi="Times New Roman" w:cs="Times New Roman"/>
          <w:sz w:val="20"/>
          <w:szCs w:val="20"/>
        </w:rPr>
      </w:pPr>
      <w:r w:rsidRPr="00966790">
        <w:rPr>
          <w:rFonts w:ascii="Times New Roman" w:eastAsia="Calibri" w:hAnsi="Times New Roman" w:cs="Times New Roman"/>
          <w:sz w:val="20"/>
          <w:szCs w:val="20"/>
        </w:rPr>
        <w:t>Учитель:</w:t>
      </w:r>
    </w:p>
    <w:p w:rsidR="00E16160" w:rsidRPr="00966790" w:rsidRDefault="00711B67" w:rsidP="00A75C8D">
      <w:pPr>
        <w:spacing w:after="0" w:line="240" w:lineRule="auto"/>
        <w:jc w:val="right"/>
        <w:rPr>
          <w:rFonts w:ascii="Times New Roman" w:eastAsia="Calibri" w:hAnsi="Times New Roman" w:cs="Times New Roman"/>
          <w:sz w:val="20"/>
          <w:szCs w:val="20"/>
        </w:rPr>
      </w:pPr>
      <w:bookmarkStart w:id="0" w:name="_GoBack"/>
      <w:bookmarkEnd w:id="0"/>
      <w:r>
        <w:rPr>
          <w:rFonts w:ascii="Times New Roman" w:eastAsia="Calibri" w:hAnsi="Times New Roman" w:cs="Times New Roman"/>
          <w:sz w:val="20"/>
          <w:szCs w:val="20"/>
        </w:rPr>
        <w:t>Киселькова ОН</w:t>
      </w:r>
    </w:p>
    <w:p w:rsidR="00E16160" w:rsidRPr="00966790" w:rsidRDefault="00E16160" w:rsidP="00966790">
      <w:pPr>
        <w:spacing w:after="0" w:line="240" w:lineRule="auto"/>
        <w:rPr>
          <w:rFonts w:ascii="Times New Roman" w:eastAsia="Calibri" w:hAnsi="Times New Roman" w:cs="Times New Roman"/>
          <w:sz w:val="20"/>
          <w:szCs w:val="20"/>
        </w:rPr>
      </w:pPr>
    </w:p>
    <w:p w:rsidR="00E16160" w:rsidRPr="00966790" w:rsidRDefault="00E16160" w:rsidP="00966790">
      <w:pPr>
        <w:spacing w:after="0" w:line="240" w:lineRule="auto"/>
        <w:rPr>
          <w:rFonts w:ascii="Times New Roman" w:eastAsia="Calibri" w:hAnsi="Times New Roman" w:cs="Times New Roman"/>
          <w:sz w:val="20"/>
          <w:szCs w:val="20"/>
        </w:rPr>
      </w:pPr>
    </w:p>
    <w:p w:rsidR="00E16160" w:rsidRPr="00966790" w:rsidRDefault="005121FE" w:rsidP="0096679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2017 – 2018</w:t>
      </w:r>
      <w:r w:rsidR="00E16160" w:rsidRPr="00966790">
        <w:rPr>
          <w:rFonts w:ascii="Times New Roman" w:eastAsia="Calibri" w:hAnsi="Times New Roman" w:cs="Times New Roman"/>
          <w:sz w:val="20"/>
          <w:szCs w:val="20"/>
        </w:rPr>
        <w:t xml:space="preserve"> учебный год</w:t>
      </w:r>
    </w:p>
    <w:p w:rsidR="00E16160" w:rsidRPr="00966790" w:rsidRDefault="005121FE" w:rsidP="0096679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Калино, 2017 </w:t>
      </w:r>
      <w:r w:rsidR="00E16160" w:rsidRPr="00966790">
        <w:rPr>
          <w:rFonts w:ascii="Times New Roman" w:eastAsia="Calibri" w:hAnsi="Times New Roman" w:cs="Times New Roman"/>
          <w:sz w:val="20"/>
          <w:szCs w:val="20"/>
        </w:rPr>
        <w:t>год</w:t>
      </w:r>
    </w:p>
    <w:p w:rsidR="00E16160" w:rsidRPr="00966790" w:rsidRDefault="00E16160" w:rsidP="00966790">
      <w:pPr>
        <w:spacing w:after="0"/>
        <w:rPr>
          <w:rFonts w:ascii="Times New Roman" w:hAnsi="Times New Roman" w:cs="Times New Roman"/>
          <w:sz w:val="20"/>
          <w:szCs w:val="20"/>
        </w:rPr>
      </w:pPr>
    </w:p>
    <w:p w:rsidR="00B261AC" w:rsidRPr="00966790" w:rsidRDefault="00B261AC" w:rsidP="00966790">
      <w:pPr>
        <w:spacing w:after="0"/>
        <w:rPr>
          <w:rFonts w:ascii="Times New Roman" w:hAnsi="Times New Roman" w:cs="Times New Roman"/>
          <w:sz w:val="20"/>
          <w:szCs w:val="20"/>
        </w:rPr>
      </w:pPr>
    </w:p>
    <w:p w:rsidR="00E16160" w:rsidRPr="00966790" w:rsidRDefault="00E16160" w:rsidP="00966790">
      <w:pPr>
        <w:spacing w:after="0"/>
        <w:rPr>
          <w:rFonts w:ascii="Times New Roman" w:hAnsi="Times New Roman" w:cs="Times New Roman"/>
          <w:sz w:val="20"/>
          <w:szCs w:val="20"/>
        </w:rPr>
      </w:pPr>
    </w:p>
    <w:p w:rsidR="00E16160" w:rsidRDefault="00E16160"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Pr="00966790" w:rsidRDefault="005121FE" w:rsidP="00966790">
      <w:pPr>
        <w:spacing w:after="0"/>
        <w:rPr>
          <w:rFonts w:ascii="Times New Roman" w:hAnsi="Times New Roman" w:cs="Times New Roman"/>
          <w:sz w:val="20"/>
          <w:szCs w:val="20"/>
        </w:rPr>
      </w:pPr>
    </w:p>
    <w:p w:rsidR="00E16160" w:rsidRPr="00966790" w:rsidRDefault="00E16160" w:rsidP="00966790">
      <w:pPr>
        <w:spacing w:after="0"/>
        <w:rPr>
          <w:rFonts w:ascii="Times New Roman" w:hAnsi="Times New Roman" w:cs="Times New Roman"/>
          <w:sz w:val="20"/>
          <w:szCs w:val="20"/>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Рабочая программа по русскому языку 6 класс</w:t>
      </w: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Пояснительная записка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Рабочая программа по русскому языку для 6 класса основной общеобразовательной школы составлена на основе Федерального компонента Государственного стандарта 2004 г., Программы общеобразовательных учреждений по русскому языку для 5-9 классов (М. Т. Баранов, Т. А. Ладыженская, Н. М. Шанский),  Рекомендована Министерством образования и науки Российской Федерации. Москва, «Просвещение», 2010 год.</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Рабочая программа предназначена для работы по учебнику «Русский язык». Учебник для 6 класса общеобразовательных учреждений. Авторы: Т.А.Ладыженская, М.Т.Баранов, 2007г</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Назначение программы: улучшение результатов обучения родному языку, усовершенствование технологии обучения в соответствии с изменившимися приоритетами целей основного образования;</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реализация основных положений концепции лингвистического образования школьников.</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В школе изучается современный русский литературный язык, поэтому программу школьного курса русского языка составляют основные сведения о нем. Вместе с тем в нее включаются элементы общих сведений о языке, истории языка, его современных разновидностях – территориальных, профессиональных.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Программа содержит отобранную в соответствии с задачами обучения систему понятий из области фонетики, лексики и фразеологии, морфемики и словообразования, морфологии, синтаксиса и стилистике русского литературного языка, а также некоторые сведения о роли языка в жизни общества, о языке как развивающемся явлении и т.д., речеведческие понятия, на основе которых строится работа по развитию связной речи учащихся, - формирование коммуникативных умений и навыков; сведения об основных нормах русского литературного языка;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сведения о графике, орфографии и пунктуации; перечень видов орфограмм и название пунктуационных правил.</w:t>
      </w: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Общая характеристика учебного предмета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Русский язык – государственный язык Российской Федерации, средство межнационального общения и консолидации народов России.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Содержание обучения русскому языку отобрано и структурировано на основе компетентностного подхода. В соответствии с этим в VI классе формируются и развиваются коммуникативная, языковая, лингвистическая (языковедческая) и культуроведческая компетенции.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Цели и задачи рабочей программы</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Курс русского языка направлен на достижение следующих целей:</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Место предмета в учебном плане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Программа предусматривает 210 часов (6 часов в неделю) согласно количеству часов по учебному плану, отведенных для изучения русского языка в 6 классе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Изменения, внесённые в авторскую учебную программу и их обоснование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В авторской программе по русскому языку для 5 – 9 классов М.Т.Баранова, Т.А.Ладыженской, Н.М.Шанского (Москва, «Просвещение», 2010 год) на изучение русского языка в 6 классе отведено 170 часов, а в рабочей программе – 210 часов, так как в базисном учебном плане на изучение русского языка в 6 классе отводится 6 часов в неделю, а в учебном году 35 рабочих недель. В пояснительной записке к авторской программе по русскому языку для 5-9 классов М.Т.Баранова, Т.А.Ладыженской, Н.М.Шанского (Москва, «Просвещение», 2010 год) сказано, что авторская программа включает базовые знания, которыми должны овладеть все учащиеся общеобразовательной школы и учитель должен реализовать её выполнение. Вместе с тем ему предоставляется право по своему усмотрению вносить изменения в рабочую программу. Также в авторской программе отмечается, что разные коллективы учащихся по-разному подготовлены к восприятию нового. Учитывая это, учитель сам распределяет время на программные темы того или иного класса.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Учитывая все рекомендации, таблица изменений, внесённых в рабочую программу, выглядит следующим образом:</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bl>
      <w:tblPr>
        <w:tblStyle w:val="12"/>
        <w:tblW w:w="0" w:type="auto"/>
        <w:tblLook w:val="04A0"/>
      </w:tblPr>
      <w:tblGrid>
        <w:gridCol w:w="4958"/>
        <w:gridCol w:w="4914"/>
        <w:gridCol w:w="4914"/>
      </w:tblGrid>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Содержание</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Часов в авторской программе</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Часов в рабочей программе</w:t>
            </w:r>
          </w:p>
          <w:p w:rsidR="00E16160" w:rsidRPr="00966790" w:rsidRDefault="00E16160" w:rsidP="00966790">
            <w:pPr>
              <w:rPr>
                <w:rFonts w:ascii="Times New Roman" w:hAnsi="Times New Roman" w:cs="Times New Roman"/>
                <w:sz w:val="20"/>
                <w:szCs w:val="20"/>
              </w:rPr>
            </w:pP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Введение</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w:t>
            </w: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Повторение пройденного в 5 классе</w:t>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8+2</w:t>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13+1</w:t>
            </w: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Лексика и Культура речи</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10+ 3</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10+3</w:t>
            </w: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Фразеология.</w:t>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5</w:t>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5</w:t>
            </w: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Словообразование. Орфография, Культура речи</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24+4</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18+5</w:t>
            </w:r>
          </w:p>
          <w:p w:rsidR="00E16160" w:rsidRPr="00966790" w:rsidRDefault="00E16160" w:rsidP="00966790">
            <w:pPr>
              <w:rPr>
                <w:rFonts w:ascii="Times New Roman" w:hAnsi="Times New Roman" w:cs="Times New Roman"/>
                <w:sz w:val="20"/>
                <w:szCs w:val="20"/>
              </w:rPr>
            </w:pP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Морфология. Орфография. Культура речи Имя существительное.</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18+3</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17+2</w:t>
            </w: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Имя прилагательное</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18+3</w:t>
            </w:r>
            <w:r w:rsidRPr="00966790">
              <w:rPr>
                <w:rFonts w:ascii="Times New Roman" w:hAnsi="Times New Roman" w:cs="Times New Roman"/>
                <w:sz w:val="20"/>
                <w:szCs w:val="20"/>
              </w:rPr>
              <w:tab/>
            </w: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26+7</w:t>
            </w: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Имя числительное</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12+2</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14+4</w:t>
            </w:r>
          </w:p>
          <w:p w:rsidR="00E16160" w:rsidRPr="00966790" w:rsidRDefault="00E16160" w:rsidP="00966790">
            <w:pPr>
              <w:rPr>
                <w:rFonts w:ascii="Times New Roman" w:hAnsi="Times New Roman" w:cs="Times New Roman"/>
                <w:sz w:val="20"/>
                <w:szCs w:val="20"/>
              </w:rPr>
            </w:pP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Местоимение</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19+3</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22+5</w:t>
            </w:r>
          </w:p>
          <w:p w:rsidR="00E16160" w:rsidRPr="00966790" w:rsidRDefault="00E16160" w:rsidP="00966790">
            <w:pPr>
              <w:rPr>
                <w:rFonts w:ascii="Times New Roman" w:hAnsi="Times New Roman" w:cs="Times New Roman"/>
                <w:sz w:val="20"/>
                <w:szCs w:val="20"/>
              </w:rPr>
            </w:pP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Глагол</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24+6</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26+4</w:t>
            </w:r>
          </w:p>
          <w:p w:rsidR="00E16160" w:rsidRPr="00966790" w:rsidRDefault="00E16160" w:rsidP="00966790">
            <w:pPr>
              <w:rPr>
                <w:rFonts w:ascii="Times New Roman" w:hAnsi="Times New Roman" w:cs="Times New Roman"/>
                <w:sz w:val="20"/>
                <w:szCs w:val="20"/>
              </w:rPr>
            </w:pPr>
          </w:p>
        </w:tc>
      </w:tr>
      <w:tr w:rsidR="00E16160" w:rsidRPr="00966790" w:rsidTr="00966790">
        <w:tc>
          <w:tcPr>
            <w:tcW w:w="516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Повторение и систематизация пройденного в 6 классе</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8+2</w:t>
            </w:r>
            <w:r w:rsidRPr="00966790">
              <w:rPr>
                <w:rFonts w:ascii="Times New Roman" w:hAnsi="Times New Roman" w:cs="Times New Roman"/>
                <w:sz w:val="20"/>
                <w:szCs w:val="20"/>
              </w:rPr>
              <w:tab/>
            </w:r>
          </w:p>
          <w:p w:rsidR="00E16160" w:rsidRPr="00966790" w:rsidRDefault="00E16160" w:rsidP="00966790">
            <w:pPr>
              <w:rPr>
                <w:rFonts w:ascii="Times New Roman" w:hAnsi="Times New Roman" w:cs="Times New Roman"/>
                <w:sz w:val="20"/>
                <w:szCs w:val="20"/>
              </w:rPr>
            </w:pPr>
          </w:p>
        </w:tc>
        <w:tc>
          <w:tcPr>
            <w:tcW w:w="5165"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15+2</w:t>
            </w:r>
          </w:p>
          <w:p w:rsidR="00E16160" w:rsidRPr="00966790" w:rsidRDefault="00E16160" w:rsidP="00966790">
            <w:pPr>
              <w:rPr>
                <w:rFonts w:ascii="Times New Roman" w:hAnsi="Times New Roman" w:cs="Times New Roman"/>
                <w:sz w:val="20"/>
                <w:szCs w:val="20"/>
              </w:rPr>
            </w:pPr>
          </w:p>
        </w:tc>
      </w:tr>
    </w:tbl>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     График проведения контрольных и проверочных работ</w:t>
      </w:r>
    </w:p>
    <w:tbl>
      <w:tblPr>
        <w:tblStyle w:val="12"/>
        <w:tblW w:w="0" w:type="auto"/>
        <w:tblInd w:w="1101" w:type="dxa"/>
        <w:tblLook w:val="04A0"/>
      </w:tblPr>
      <w:tblGrid>
        <w:gridCol w:w="1134"/>
        <w:gridCol w:w="9639"/>
        <w:gridCol w:w="1701"/>
      </w:tblGrid>
      <w:tr w:rsidR="00E16160" w:rsidRPr="00966790" w:rsidTr="00966790">
        <w:tc>
          <w:tcPr>
            <w:tcW w:w="1134"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w:t>
            </w:r>
            <w:r w:rsidRPr="00966790">
              <w:rPr>
                <w:rFonts w:ascii="Times New Roman" w:hAnsi="Times New Roman" w:cs="Times New Roman"/>
                <w:sz w:val="20"/>
                <w:szCs w:val="20"/>
              </w:rPr>
              <w:tab/>
            </w: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Вид письменной работы</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дата</w:t>
            </w: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b/>
                <w:sz w:val="20"/>
                <w:szCs w:val="20"/>
              </w:rPr>
            </w:pPr>
            <w:r w:rsidRPr="00966790">
              <w:rPr>
                <w:rFonts w:ascii="Times New Roman" w:hAnsi="Times New Roman" w:cs="Times New Roman"/>
                <w:sz w:val="20"/>
                <w:szCs w:val="20"/>
              </w:rPr>
              <w:t>Сочинение на тему «Памятный день летних каникул» (упр.25)</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Контрольный диктант по теме «Повторение изученного в 5 классе»</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Сочинение по картине А.М.Герасимова «После дождя»</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b/>
                <w:sz w:val="20"/>
                <w:szCs w:val="20"/>
              </w:rPr>
            </w:pPr>
            <w:r w:rsidRPr="00966790">
              <w:rPr>
                <w:rFonts w:ascii="Times New Roman" w:hAnsi="Times New Roman" w:cs="Times New Roman"/>
                <w:sz w:val="20"/>
                <w:szCs w:val="20"/>
              </w:rPr>
              <w:t>Сжатое изложение по тексту М.Булатова и В.Порудоминского (упр.75)</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b/>
                <w:sz w:val="20"/>
                <w:szCs w:val="20"/>
              </w:rPr>
            </w:pPr>
            <w:r w:rsidRPr="00966790">
              <w:rPr>
                <w:rFonts w:ascii="Times New Roman" w:hAnsi="Times New Roman" w:cs="Times New Roman"/>
                <w:sz w:val="20"/>
                <w:szCs w:val="20"/>
              </w:rPr>
              <w:t>Контрольный диктант по теме «Лексика»</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Сочинение-описание интерьера Упр.136</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b/>
                <w:sz w:val="20"/>
                <w:szCs w:val="20"/>
              </w:rPr>
            </w:pPr>
            <w:r w:rsidRPr="00966790">
              <w:rPr>
                <w:rFonts w:ascii="Times New Roman" w:hAnsi="Times New Roman" w:cs="Times New Roman"/>
                <w:sz w:val="20"/>
                <w:szCs w:val="20"/>
              </w:rPr>
              <w:t>Контрольный диктант по теме «Словообразование»</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Контрольное сочинение по картине Т. Н. Яблонской «Утро»</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Подготовка к сочинению по личным наблюдениям (упр.236).Сочинение.</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Контрольный диктант по теме: «Имя существительное»</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Сочинение по картине (упр. 315)</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Сочинение-описание куклы, игрушки. Упр.326</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Контрольный диктант по теме: «Имя прилагательное»</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Выборочное контрольное изложение (упр. 366)</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Контрольный диктант по теме: «Имя числительное»</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Сочинение « Берегите природу». Упр.389</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Сочинение - рассуждение (упр. 436)</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Сочинение по упр.447</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Контрольный диктант по теме «Местоимение»</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Сочинение - рассказ по сюжетным картинкам (упр.465)</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Изложение. Упр. 485</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Контрольное изложение</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Контрольный диктант по теме «Глагол»</w:t>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Контрольное сочинение (упр. 549)</w:t>
            </w:r>
            <w:r w:rsidRPr="00966790">
              <w:rPr>
                <w:rFonts w:ascii="Times New Roman" w:hAnsi="Times New Roman" w:cs="Times New Roman"/>
                <w:sz w:val="20"/>
                <w:szCs w:val="20"/>
              </w:rPr>
              <w:tab/>
            </w:r>
          </w:p>
        </w:tc>
        <w:tc>
          <w:tcPr>
            <w:tcW w:w="1701" w:type="dxa"/>
          </w:tcPr>
          <w:p w:rsidR="00E16160" w:rsidRPr="00966790" w:rsidRDefault="00E16160" w:rsidP="00966790">
            <w:pPr>
              <w:rPr>
                <w:rFonts w:ascii="Times New Roman" w:hAnsi="Times New Roman" w:cs="Times New Roman"/>
                <w:b/>
                <w:sz w:val="20"/>
                <w:szCs w:val="20"/>
              </w:rPr>
            </w:pPr>
          </w:p>
        </w:tc>
      </w:tr>
      <w:tr w:rsidR="00E16160" w:rsidRPr="00966790" w:rsidTr="00966790">
        <w:tc>
          <w:tcPr>
            <w:tcW w:w="1134" w:type="dxa"/>
          </w:tcPr>
          <w:p w:rsidR="00E16160" w:rsidRPr="00966790" w:rsidRDefault="00E16160" w:rsidP="00966790">
            <w:pPr>
              <w:numPr>
                <w:ilvl w:val="0"/>
                <w:numId w:val="11"/>
              </w:numPr>
              <w:contextualSpacing/>
              <w:rPr>
                <w:rFonts w:ascii="Times New Roman" w:hAnsi="Times New Roman" w:cs="Times New Roman"/>
                <w:sz w:val="20"/>
                <w:szCs w:val="20"/>
              </w:rPr>
            </w:pPr>
          </w:p>
        </w:tc>
        <w:tc>
          <w:tcPr>
            <w:tcW w:w="9639" w:type="dxa"/>
          </w:tcPr>
          <w:p w:rsidR="00E16160" w:rsidRPr="00966790" w:rsidRDefault="00E16160" w:rsidP="00966790">
            <w:pPr>
              <w:rPr>
                <w:rFonts w:ascii="Times New Roman" w:hAnsi="Times New Roman" w:cs="Times New Roman"/>
                <w:sz w:val="20"/>
                <w:szCs w:val="20"/>
              </w:rPr>
            </w:pPr>
            <w:r w:rsidRPr="00966790">
              <w:rPr>
                <w:rFonts w:ascii="Times New Roman" w:hAnsi="Times New Roman" w:cs="Times New Roman"/>
                <w:sz w:val="20"/>
                <w:szCs w:val="20"/>
              </w:rPr>
              <w:t>Итоговая контрольная работа</w:t>
            </w:r>
          </w:p>
        </w:tc>
        <w:tc>
          <w:tcPr>
            <w:tcW w:w="1701" w:type="dxa"/>
          </w:tcPr>
          <w:p w:rsidR="00E16160" w:rsidRPr="00966790" w:rsidRDefault="00E16160" w:rsidP="00966790">
            <w:pPr>
              <w:rPr>
                <w:rFonts w:ascii="Times New Roman" w:hAnsi="Times New Roman" w:cs="Times New Roman"/>
                <w:b/>
                <w:sz w:val="20"/>
                <w:szCs w:val="20"/>
              </w:rPr>
            </w:pPr>
          </w:p>
        </w:tc>
      </w:tr>
    </w:tbl>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О планируемом уровне подготовки учащихся 6 класса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 xml:space="preserve">I. Учащиеся должны знать </w:t>
      </w:r>
      <w:r w:rsidRPr="00966790">
        <w:rPr>
          <w:rFonts w:ascii="Times New Roman" w:eastAsia="Times New Roman" w:hAnsi="Times New Roman" w:cs="Times New Roman"/>
          <w:sz w:val="20"/>
          <w:szCs w:val="20"/>
          <w:lang w:eastAsia="ru-RU"/>
        </w:rPr>
        <w:t>определения основных изучаемых в 6 классе языковых единиц, речеведческих понятий, орфографических и пунктуационных правил, обосновывать свои ответы, приводя нужные примеры.</w:t>
      </w: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    II. К концу 6 класса учащиеся должны овладеть следующими умениями и навыками: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производить словообразовательный разбор слов с ясной структурой, морфологический разбор изученных в 6 классе частей речи, синтаксический разбор предложений с двумя главными членами и с одним главным членом, выраженным безличным глаголом;</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 помощью толкового словаря выяснять нормы употребления слова;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соблюдать нормы литературного языка в пределах изученного материала.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По орфографии.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Правильно писать слова с непроверяемыми орфограммами, изученными в 6 классе.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По пунктуации. 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По развитию речи. Составлять сложный план. Подробно, сжато и выборочно излагать повествовательные тексты с элементами описания помещения и пейзажа. Собирать и систематизировать материал к сочинению с учетом темы и основной мысли. Описывать помещение, пейзаж, составлять рассказ на основе услышанного и по воображению.    Совершенствовать содержание и языковое оформление своего текста (в соответствии с изученным языковым материалом).</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Уметь грамотно и четко отвечать на вопросы по пройденному материалу; выступать по заданной теме.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Уметь выразительно читать письменный (прозаический и поэтический) текст.</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Содержание программы учебного курса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Введение. Русский язык - один из развитых языков мира (1 ч)</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Повторение пройденного в 5 классе (13+3ч)</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Деление текста на части; официально-деловой стиль, его языковые особенности.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Лексика и фразеология. Культура речи (14+3ч)</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 Повторение пройденного по лексике в 5 классе. Исконно русские слова. Заимствованные слова. Общеупотребительные слова. Профессионализмы, диалектизмы, жаргонизмы. Нейтральные и стилистически окрашенные слова. Устаревшие слова. Неологизмы. Основные пути пополнения словарного состава русского языка. Толковые словари иностранных слов, устаревших слов.</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Фразеология как раздел науки о языке. Свободные сочетания слов и фразеологические обороты. Основные признаки фразеологизмов. Стилистически нейтральные и окрашенные фразеологизмы. Источники фразеологизмов. Использование фразеологизмов в речи. Фразеологический словарь.</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 Умение определять по толковому словарю, из какого языка заимствовано слово, относится ли оно к устаревшим, диалектным или профессиональным словам. Умение пользоваться словарями иностранных слов, устаревших слов, фразеологическими словарями.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III. Сбор и анализ материалов к сочинению: рабочие материалы. Сжатый пересказ исходного текста.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Словообразование. Орфография. Культура речи. (23+4 ч)</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 Повторение пройденного по морфемике в 5 классе. Основные способы образования слов в русском языке: с помощью морфем (морфологический) - приставочный, суффиксальный, приставочно-суффиксальный, бессуффиксный; осново- и словосложение, сложение полных и сокращенных слов, аббревиация (сокращение слов и словосочетаний). Образование слов в результате слияния сочетаний слов в слово. Понятие об этимологии и этимологическом разборе слов. Этимологические словари.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Правописание чередующихся гласных о и а в-' корнях -гор- - -гар-, -кос- - -кас-. Правописание гласных в приставках пре- и при-, буквы ы и и после приставок на согласные. Правописание соединительных гласных о и 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 Умение согласовывать со сложносокращенными словами прилагательные и глаголы в прошедшем времени.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III. Описание помещения, структура этого текста, языковые особенности. Систематизация материала к сочинению; сложный план. Выборочный пересказ исходного текста.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Морфология. Орфография. Культура речи.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Имя существительное (19+2 ч)</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 Повторение сведений об имени существительном, полученных в 5 классе.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Склонение существительных на -мя. Несклоняемые существительные. Текстообразующая роль существительных. Словообразование имен существительных. Не с существительными. Правописание гласных в суффиксах -ек, -ик; буквы о и е после шипящих и ц в суффиксах -ок (-ек), -онк, -онок. Согласные ч и щ в суффиксе -чик (-щик).</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 Умение правильно образовывать формы косвенных падежей существительных на -мя, правильно употреблять в речи несклоняемые существительные, согласовывать прилагательные и глаголы в форме прошедшего времени с существительными общего рода (например, белоручка, сирота и др.).</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Умение определять значения суффиксов имен существительных (увеличительное, пренебрежительное и уменьшительно-ласкательное).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III. Различные сферы употребления устной публичной речи.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Имя прилагательное (27+5ч)</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 Повторение сведений об имени прилагательном, полученных в 5 классе. Качественные, относительные и притяжательные прилагательные. Степени сравнения прилагательных; образование степеней сравнения. Словообразование имен прилагательных. Не с именами прилагательными. Буквы о и е после шипящих и ц в суффиксах прилагательных; правописание гласных и согласных в суффиксах -ан- (-ян-), -ин-, -онн- (-енн-) в именах прилагательных; различение на письме суффиксов -к- и -ск-. Слитное и дефисное написание сложных прилагательных.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 Умение правильно образовывать степени сравнения прилагательных, соблюдать правильное ударение при образовании степеней сравнения, определять значение суффиксов в именах прилага- тельных (уменьшительно-ласкательное и неполноты качества). Умение употреблять в речи прилагательные в переносном значении.Ф</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III. Описание природы, структуры данного текста, его языковые особенности; описание предметов, находящихся вблизи и вдали. Выборочный пересказ исходного текста с описанием природы. Описание пейзажа по картине. Публичное выступление о произведении народного промысла.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Имя числительное (19+4 )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 Имя числительное как часть речи. Синтаксическая роль имен числительных в предложении. Числительные количественные и порядковые. Числительные простые и составные. Текстообразующая роль числительных. Склонение количественных числительных. Правописание гласных в падежных окончаниях; буква ь в середине и на конце числительных. Слитное и раздельное написание числительных. Склонение порядковых числительных. Правописание гласных в падежных окончаниях порядковых числительных.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 Умение употреблять числительные для обозначения дат, правильно употреблять числительные двое, трое и др., числительные оба, обе в сочетании с существительными.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Умение выражать приблизительное количество с помощью сочетания количественного числительного и существительного (например, минут пять, километров десять).</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III. Публичное выступление - призыв, его структура, языковые особенности. Пересказ исходного текста с цифровым материалом.</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Местоимение (20+6)</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 Местоимение как часть речи. Синтаксическая роль местоимений в предложении. Разряды местоимений. Склонение местоимений. Текстообразующая роль местоимений. Раздельное написание предлогов с местоимениями. Буква и в личных местоимениях 3-го лица после предлогов. Образование неопределенных местоимений. Дефис в неопределенных местоимениях перед суффиксами -то, -либо, -нибудь и после приставки кое-. Не в неопределенных местоимениях. Слитное и раздельное написание не и ни в отрицательных местоимениях.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 Умение употреблять личные местоимения 3-го лица в соответствии со смыслом предшествующего предложения. Умение правильно использовать местоимения как средство связи предложений и частей текста.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III. Рассказ по воображению, по сюжетным рисункам; строение, языковые особенности данных текстов. Рассуждение как тип текста, его строение (тезис, аргумент, вывод), языковые особенности.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Глагол (26+5)</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 Повторение сведений о глаголе, полученных в 6 классе.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Переходные и непереходные глаголы. Изъявительное, условное и повелительное наклонения. Раздельное написание частицы бы (б) с глаголами в условном наклонении. Буквы ь и и в глаголах в повелительном наклонении. Разноспрягаемые глаголы. Безличные глаголы. Текстообразующая роль глаголов. Словообразование глаголов. Правописание гласных в суффиксах -ова(ть), -ева(ть) и -ыва(ть), -ива(ть)</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 Умение употреблять формы одних наклонений в значении других и неопределенную форму (инфинитив) в значении разных наклонений.</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III. Рассказ на основе услышанного, его строение, языковые особенности. Пересказ исходного текста от лица кого-либо из его героев. Рассказ по сюжетным картинкам с включением части готового текста.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Повторение и систематизация пройденного в 6 классе (13+2)</w:t>
      </w: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 Учебно-методическое обеспечение программы</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Программа «Русский язык. 5-9 классы» под редакцией М.Т. Баранова, Т.А. Ладыженской, Н. М. Шанского, М. «Просвещение»,2010 г.</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Русский язык: Учебник для класса общеобразовательных учреждений М. Т. Баранов, Т.А. Ладыженская, Л. А. Тростенцова и др. Научный редактор- академик Н. М. Шанский</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Г. А. Богданова «Уроки русского языка в 6 классе» М.»Просвещение», 2000г.</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Таблицы и раздаточный материал по русскому языку для 6 класса.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Словари и энциклопедии по русскому языку</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Мультимедийные пособия.</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«Фраза» Программа-тренажер по правилам орфографии и пунктуации для школьников и абитуриентов.</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jc w:val="center"/>
        <w:rPr>
          <w:rFonts w:ascii="Times New Roman" w:eastAsia="Times New Roman" w:hAnsi="Times New Roman" w:cs="Times New Roman"/>
          <w:b/>
          <w:i/>
          <w:sz w:val="20"/>
          <w:szCs w:val="20"/>
          <w:lang w:eastAsia="ru-RU"/>
        </w:rPr>
      </w:pPr>
      <w:r w:rsidRPr="00966790">
        <w:rPr>
          <w:rFonts w:ascii="Times New Roman" w:eastAsia="Times New Roman" w:hAnsi="Times New Roman" w:cs="Times New Roman"/>
          <w:b/>
          <w:i/>
          <w:sz w:val="20"/>
          <w:szCs w:val="20"/>
          <w:lang w:eastAsia="ru-RU"/>
        </w:rPr>
        <w:t xml:space="preserve">Календарно-тематическое планирование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210 ч. РР-33; Кд-8; Соч-2; Изл-2</w:t>
      </w:r>
    </w:p>
    <w:tbl>
      <w:tblPr>
        <w:tblW w:w="507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8"/>
        <w:gridCol w:w="7944"/>
        <w:gridCol w:w="1300"/>
        <w:gridCol w:w="2078"/>
        <w:gridCol w:w="6"/>
        <w:gridCol w:w="9"/>
        <w:gridCol w:w="45"/>
        <w:gridCol w:w="1030"/>
        <w:gridCol w:w="135"/>
        <w:gridCol w:w="87"/>
        <w:gridCol w:w="724"/>
        <w:gridCol w:w="60"/>
        <w:gridCol w:w="751"/>
      </w:tblGrid>
      <w:tr w:rsidR="00E16160" w:rsidRPr="00966790" w:rsidTr="00966790">
        <w:trPr>
          <w:cantSplit/>
        </w:trPr>
        <w:tc>
          <w:tcPr>
            <w:tcW w:w="282" w:type="pct"/>
            <w:vMerge w:val="restart"/>
          </w:tcPr>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 урока</w:t>
            </w:r>
          </w:p>
        </w:tc>
        <w:tc>
          <w:tcPr>
            <w:tcW w:w="2645" w:type="pct"/>
            <w:vMerge w:val="restart"/>
          </w:tcPr>
          <w:p w:rsidR="00E16160" w:rsidRPr="00966790" w:rsidRDefault="00E16160" w:rsidP="00966790">
            <w:pPr>
              <w:keepNext/>
              <w:spacing w:after="0" w:line="240" w:lineRule="auto"/>
              <w:jc w:val="center"/>
              <w:outlineLvl w:val="1"/>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Тема урока</w:t>
            </w:r>
          </w:p>
        </w:tc>
        <w:tc>
          <w:tcPr>
            <w:tcW w:w="433" w:type="pct"/>
            <w:vMerge w:val="restart"/>
          </w:tcPr>
          <w:p w:rsidR="00E16160" w:rsidRPr="00966790" w:rsidRDefault="00E16160" w:rsidP="00966790">
            <w:pPr>
              <w:keepNext/>
              <w:spacing w:after="0" w:line="240" w:lineRule="auto"/>
              <w:jc w:val="center"/>
              <w:outlineLvl w:val="1"/>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Тип</w:t>
            </w:r>
          </w:p>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урока</w:t>
            </w:r>
          </w:p>
        </w:tc>
        <w:tc>
          <w:tcPr>
            <w:tcW w:w="694" w:type="pct"/>
            <w:gridSpan w:val="2"/>
            <w:vMerge w:val="restart"/>
          </w:tcPr>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Кол-во часов</w:t>
            </w:r>
          </w:p>
        </w:tc>
        <w:tc>
          <w:tcPr>
            <w:tcW w:w="406" w:type="pct"/>
            <w:gridSpan w:val="4"/>
            <w:vMerge w:val="restart"/>
          </w:tcPr>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Домашнее</w:t>
            </w:r>
          </w:p>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задание</w:t>
            </w:r>
          </w:p>
        </w:tc>
        <w:tc>
          <w:tcPr>
            <w:tcW w:w="540" w:type="pct"/>
            <w:gridSpan w:val="4"/>
          </w:tcPr>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Дата</w:t>
            </w:r>
          </w:p>
        </w:tc>
      </w:tr>
      <w:tr w:rsidR="00E16160" w:rsidRPr="00966790" w:rsidTr="00966790">
        <w:trPr>
          <w:cantSplit/>
        </w:trPr>
        <w:tc>
          <w:tcPr>
            <w:tcW w:w="282" w:type="pct"/>
            <w:vMerge/>
          </w:tcPr>
          <w:p w:rsidR="00E16160" w:rsidRPr="00966790" w:rsidRDefault="00E16160" w:rsidP="00966790">
            <w:pPr>
              <w:spacing w:after="0" w:line="240" w:lineRule="auto"/>
              <w:rPr>
                <w:rFonts w:ascii="Times New Roman" w:eastAsia="Times New Roman" w:hAnsi="Times New Roman" w:cs="Times New Roman"/>
                <w:b/>
                <w:bCs/>
                <w:sz w:val="20"/>
                <w:szCs w:val="20"/>
                <w:lang w:eastAsia="ru-RU"/>
              </w:rPr>
            </w:pPr>
          </w:p>
        </w:tc>
        <w:tc>
          <w:tcPr>
            <w:tcW w:w="2645" w:type="pct"/>
            <w:vMerge/>
          </w:tcPr>
          <w:p w:rsidR="00E16160" w:rsidRPr="00966790" w:rsidRDefault="00E16160" w:rsidP="00966790">
            <w:pPr>
              <w:spacing w:after="0" w:line="240" w:lineRule="auto"/>
              <w:rPr>
                <w:rFonts w:ascii="Times New Roman" w:eastAsia="Times New Roman" w:hAnsi="Times New Roman" w:cs="Times New Roman"/>
                <w:b/>
                <w:bCs/>
                <w:sz w:val="20"/>
                <w:szCs w:val="20"/>
                <w:lang w:eastAsia="ru-RU"/>
              </w:rPr>
            </w:pPr>
          </w:p>
        </w:tc>
        <w:tc>
          <w:tcPr>
            <w:tcW w:w="433" w:type="pct"/>
            <w:vMerge/>
          </w:tcPr>
          <w:p w:rsidR="00E16160" w:rsidRPr="00966790" w:rsidRDefault="00E16160" w:rsidP="00966790">
            <w:pPr>
              <w:spacing w:after="0" w:line="240" w:lineRule="auto"/>
              <w:rPr>
                <w:rFonts w:ascii="Times New Roman" w:eastAsia="Times New Roman" w:hAnsi="Times New Roman" w:cs="Times New Roman"/>
                <w:b/>
                <w:bCs/>
                <w:sz w:val="20"/>
                <w:szCs w:val="20"/>
                <w:lang w:eastAsia="ru-RU"/>
              </w:rPr>
            </w:pPr>
          </w:p>
        </w:tc>
        <w:tc>
          <w:tcPr>
            <w:tcW w:w="694" w:type="pct"/>
            <w:gridSpan w:val="2"/>
            <w:vMerge/>
          </w:tcPr>
          <w:p w:rsidR="00E16160" w:rsidRPr="00966790" w:rsidRDefault="00E16160" w:rsidP="00966790">
            <w:pPr>
              <w:spacing w:after="0" w:line="240" w:lineRule="auto"/>
              <w:rPr>
                <w:rFonts w:ascii="Times New Roman" w:eastAsia="Times New Roman" w:hAnsi="Times New Roman" w:cs="Times New Roman"/>
                <w:b/>
                <w:bCs/>
                <w:sz w:val="20"/>
                <w:szCs w:val="20"/>
                <w:lang w:eastAsia="ru-RU"/>
              </w:rPr>
            </w:pPr>
          </w:p>
        </w:tc>
        <w:tc>
          <w:tcPr>
            <w:tcW w:w="406" w:type="pct"/>
            <w:gridSpan w:val="4"/>
            <w:vMerge/>
          </w:tcPr>
          <w:p w:rsidR="00E16160" w:rsidRPr="00966790" w:rsidRDefault="00E16160" w:rsidP="00966790">
            <w:pPr>
              <w:spacing w:after="0" w:line="240" w:lineRule="auto"/>
              <w:rPr>
                <w:rFonts w:ascii="Times New Roman" w:eastAsia="Times New Roman" w:hAnsi="Times New Roman" w:cs="Times New Roman"/>
                <w:b/>
                <w:bCs/>
                <w:sz w:val="20"/>
                <w:szCs w:val="20"/>
                <w:lang w:eastAsia="ru-RU"/>
              </w:rPr>
            </w:pPr>
          </w:p>
        </w:tc>
        <w:tc>
          <w:tcPr>
            <w:tcW w:w="270" w:type="pct"/>
            <w:gridSpan w:val="2"/>
          </w:tcPr>
          <w:p w:rsidR="00E16160" w:rsidRPr="00966790" w:rsidRDefault="00E16160" w:rsidP="00966790">
            <w:pPr>
              <w:keepNext/>
              <w:spacing w:after="0" w:line="240" w:lineRule="auto"/>
              <w:jc w:val="center"/>
              <w:outlineLvl w:val="1"/>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План</w:t>
            </w:r>
          </w:p>
        </w:tc>
        <w:tc>
          <w:tcPr>
            <w:tcW w:w="270" w:type="pct"/>
            <w:gridSpan w:val="2"/>
          </w:tcPr>
          <w:p w:rsidR="00E16160" w:rsidRPr="00966790" w:rsidRDefault="00E16160" w:rsidP="00966790">
            <w:pPr>
              <w:keepNext/>
              <w:spacing w:after="0" w:line="240" w:lineRule="auto"/>
              <w:jc w:val="center"/>
              <w:outlineLvl w:val="1"/>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Факт</w:t>
            </w: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Русский язык – один из развитых языков мира.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 xml:space="preserve">Повторение изученного в 5 классе </w:t>
            </w:r>
          </w:p>
        </w:tc>
        <w:tc>
          <w:tcPr>
            <w:tcW w:w="433" w:type="pct"/>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(13+4)</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b/>
                <w:bCs/>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92D050"/>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92D05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Тест по проверке знаний, практических умений уч-ся за курс 5 класса.</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Фонетика. Орфоэпия. Графика. Фонетический разбор слова. Орфография.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Морфемы в слове. Морфемный разбор слова.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Орфограммы в приставках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Части речи. Морфологический разбор слова.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Орфограммы в окончаниях слов.       </w:t>
            </w:r>
            <w:r w:rsidRPr="00966790">
              <w:rPr>
                <w:rFonts w:ascii="Times New Roman" w:eastAsia="Times New Roman" w:hAnsi="Times New Roman" w:cs="Times New Roman"/>
                <w:b/>
                <w:i/>
                <w:sz w:val="20"/>
                <w:szCs w:val="20"/>
                <w:lang w:eastAsia="ru-RU"/>
              </w:rPr>
              <w:t>Коррекционные занятия.</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8-9</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Сочинение на тему: «Памятный день летних каникул»</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Словосочетание.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Простое предложение. Знаки препинания в конце и внутри простого предложения.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w:t>
            </w:r>
          </w:p>
        </w:tc>
        <w:tc>
          <w:tcPr>
            <w:tcW w:w="2645" w:type="pct"/>
          </w:tcPr>
          <w:p w:rsidR="00E16160" w:rsidRPr="00966790" w:rsidRDefault="00E16160" w:rsidP="00966790">
            <w:pPr>
              <w:spacing w:after="0" w:line="240" w:lineRule="auto"/>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Сложное предложение. Запятые в сложном предложении.</w:t>
            </w:r>
          </w:p>
        </w:tc>
        <w:tc>
          <w:tcPr>
            <w:tcW w:w="433" w:type="pct"/>
          </w:tcPr>
          <w:p w:rsidR="00E16160" w:rsidRPr="00966790" w:rsidRDefault="00E16160" w:rsidP="00966790">
            <w:pPr>
              <w:spacing w:after="0" w:line="240" w:lineRule="auto"/>
              <w:rPr>
                <w:rFonts w:ascii="Times New Roman" w:eastAsia="Times New Roman" w:hAnsi="Times New Roman" w:cs="Times New Roman"/>
                <w:bCs/>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w:t>
            </w:r>
          </w:p>
        </w:tc>
        <w:tc>
          <w:tcPr>
            <w:tcW w:w="2645" w:type="pct"/>
          </w:tcPr>
          <w:p w:rsidR="00E16160" w:rsidRPr="00966790" w:rsidRDefault="00E16160" w:rsidP="00966790">
            <w:pPr>
              <w:spacing w:after="0" w:line="240" w:lineRule="auto"/>
              <w:rPr>
                <w:rFonts w:ascii="Times New Roman" w:eastAsia="Times New Roman" w:hAnsi="Times New Roman" w:cs="Times New Roman"/>
                <w:b/>
                <w:i/>
                <w:sz w:val="20"/>
                <w:szCs w:val="20"/>
                <w:lang w:eastAsia="ru-RU"/>
              </w:rPr>
            </w:pPr>
            <w:r w:rsidRPr="00966790">
              <w:rPr>
                <w:rFonts w:ascii="Times New Roman" w:eastAsia="Times New Roman" w:hAnsi="Times New Roman" w:cs="Times New Roman"/>
                <w:sz w:val="20"/>
                <w:szCs w:val="20"/>
                <w:lang w:eastAsia="ru-RU"/>
              </w:rPr>
              <w:t>Синтаксический и пунктуационный разбор предложений.</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Прямая речь. Диалог. Разделительные и выделительные знаки препинания в предложениях с прямой речью.</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Текст.</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w:t>
            </w:r>
          </w:p>
        </w:tc>
        <w:tc>
          <w:tcPr>
            <w:tcW w:w="2645"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Официально – деловой стиль речи.</w:t>
            </w:r>
          </w:p>
        </w:tc>
        <w:tc>
          <w:tcPr>
            <w:tcW w:w="433"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Контрольный диктант №1 по теме «Повторение изученного в 5 классе»</w:t>
            </w: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color w:val="0070C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Анализ контрольного диктанта и работа над ошибками.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Лексика. Культура речи </w:t>
            </w:r>
          </w:p>
        </w:tc>
        <w:tc>
          <w:tcPr>
            <w:tcW w:w="433" w:type="pct"/>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(10+3)</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изученного по лексике в 5 классе..</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Словари.</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21</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Собирание материалов к сочинению. Устное описание картины А.М. Герасимова «После дождя»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Общеупотребительные слова.           </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Профессионализмы.</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24</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Диалектизмы.</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Сжатое изложение.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color w:val="C0000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Жаргонизмы.</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27</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Эмоционально окрашенные слова.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28</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Устаревшие слова.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29</w:t>
            </w:r>
          </w:p>
        </w:tc>
        <w:tc>
          <w:tcPr>
            <w:tcW w:w="2645" w:type="pct"/>
          </w:tcPr>
          <w:p w:rsidR="00E16160" w:rsidRPr="00966790" w:rsidRDefault="00E16160" w:rsidP="00966790">
            <w:pPr>
              <w:spacing w:after="0" w:line="240" w:lineRule="auto"/>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Новые слова (неологизмы).</w:t>
            </w:r>
          </w:p>
        </w:tc>
        <w:tc>
          <w:tcPr>
            <w:tcW w:w="433" w:type="pct"/>
          </w:tcPr>
          <w:p w:rsidR="00E16160" w:rsidRPr="00966790" w:rsidRDefault="00E16160" w:rsidP="00966790">
            <w:pPr>
              <w:spacing w:after="0" w:line="240" w:lineRule="auto"/>
              <w:rPr>
                <w:rFonts w:ascii="Times New Roman" w:eastAsia="Times New Roman" w:hAnsi="Times New Roman" w:cs="Times New Roman"/>
                <w:bCs/>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30</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Исконно русские и заимствованные слова.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Фонетические и морфологические черты заимствованных слов.</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Фразеология. Культура речи. </w:t>
            </w:r>
          </w:p>
        </w:tc>
        <w:tc>
          <w:tcPr>
            <w:tcW w:w="433" w:type="pct"/>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(5 ч.)</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color w:val="92D050"/>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Фразеологизмы.</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Источники фразеологизмов.</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34</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Обобщающе – повторительный урок по теме «Лексика. Фразеология»</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Контрольный диктант №2 по теме «Лексика. Фразеология» </w:t>
            </w: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70C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Анализ контрольного диктанта и работа над ошибками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Словообразование и орфография. </w:t>
            </w:r>
          </w:p>
        </w:tc>
        <w:tc>
          <w:tcPr>
            <w:tcW w:w="433" w:type="pct"/>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(18+5)</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rPr>
                <w:rFonts w:ascii="Times New Roman" w:eastAsia="Times New Roman" w:hAnsi="Times New Roman" w:cs="Times New Roman"/>
                <w:color w:val="92D050"/>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37</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изученного в 5 классе.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38</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Морфемы в слове. (Повторение)</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39</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Описание помещения.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40</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Основные способы образования слов в русском языке.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Словообразовательный разбор слов.</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42</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Этимология слов.</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43</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Систематизация материалов к сочинению. Сложный план.</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44</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Описание помещения. Сочинение.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45</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Буквы о и а в корне – кос- - -кас-</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Буквы о и а в корне –гор- - -гар-         </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47</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Буквы о и а в корне –зор- - -зар-</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48</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Буквы ы и и после приставок.</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49</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Гласные в приставках при- и пре-.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50</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Условия выбора гласных в приставках пре- и при-.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Правописание слов с трудноопределяемым значением приставок пре- и при-.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Соединительные о и е в сложных словах.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Сложносокращенные слова.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54</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Морфемный и словообразовательный разбор слов.</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II четверть</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55-56</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Сочинение по картине Т.Н. Яблонской «Утро»</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C0000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57</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изученного по теме «Словообразование»</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58</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Контрольный диктант №3</w:t>
            </w:r>
            <w:r w:rsidRPr="00966790">
              <w:rPr>
                <w:rFonts w:ascii="Times New Roman" w:eastAsia="Times New Roman" w:hAnsi="Times New Roman" w:cs="Times New Roman"/>
                <w:sz w:val="20"/>
                <w:szCs w:val="20"/>
                <w:lang w:eastAsia="ru-RU"/>
              </w:rPr>
              <w:t xml:space="preserve"> по теме «Словообразование»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70C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59</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Анализ контрольного диктанта и работа над ошибками.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rPr>
          <w:trHeight w:val="341"/>
        </w:trPr>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Морфология и орфография. Культура речи. Имя существительное. </w:t>
            </w:r>
          </w:p>
        </w:tc>
        <w:tc>
          <w:tcPr>
            <w:tcW w:w="433"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694" w:type="pct"/>
            <w:gridSpan w:val="2"/>
          </w:tcPr>
          <w:p w:rsidR="00E16160" w:rsidRPr="00966790" w:rsidRDefault="00E16160" w:rsidP="00966790">
            <w:pPr>
              <w:spacing w:after="0" w:line="240" w:lineRule="auto"/>
              <w:jc w:val="center"/>
              <w:outlineLvl w:val="0"/>
              <w:rPr>
                <w:rFonts w:ascii="Times New Roman" w:eastAsia="Times New Roman" w:hAnsi="Times New Roman" w:cs="Times New Roman"/>
                <w:b/>
                <w:bCs/>
                <w:kern w:val="28"/>
                <w:sz w:val="20"/>
                <w:szCs w:val="20"/>
                <w:lang w:eastAsia="ru-RU"/>
              </w:rPr>
            </w:pPr>
            <w:r w:rsidRPr="00966790">
              <w:rPr>
                <w:rFonts w:ascii="Times New Roman" w:eastAsia="Times New Roman" w:hAnsi="Times New Roman" w:cs="Times New Roman"/>
                <w:b/>
                <w:bCs/>
                <w:kern w:val="28"/>
                <w:sz w:val="20"/>
                <w:szCs w:val="20"/>
                <w:lang w:eastAsia="ru-RU"/>
              </w:rPr>
              <w:t>(17+2)</w:t>
            </w:r>
          </w:p>
        </w:tc>
        <w:tc>
          <w:tcPr>
            <w:tcW w:w="406" w:type="pct"/>
            <w:gridSpan w:val="4"/>
          </w:tcPr>
          <w:p w:rsidR="00E16160" w:rsidRPr="00966790" w:rsidRDefault="00E16160" w:rsidP="00966790">
            <w:pPr>
              <w:spacing w:after="0" w:line="240" w:lineRule="auto"/>
              <w:jc w:val="center"/>
              <w:outlineLvl w:val="0"/>
              <w:rPr>
                <w:rFonts w:ascii="Times New Roman" w:eastAsia="Times New Roman" w:hAnsi="Times New Roman" w:cs="Times New Roman"/>
                <w:b/>
                <w:bCs/>
                <w:kern w:val="28"/>
                <w:sz w:val="20"/>
                <w:szCs w:val="20"/>
                <w:lang w:eastAsia="ru-RU"/>
              </w:rPr>
            </w:pPr>
          </w:p>
        </w:tc>
        <w:tc>
          <w:tcPr>
            <w:tcW w:w="290" w:type="pct"/>
            <w:gridSpan w:val="3"/>
          </w:tcPr>
          <w:p w:rsidR="00E16160" w:rsidRPr="00966790" w:rsidRDefault="00E16160" w:rsidP="00966790">
            <w:pPr>
              <w:spacing w:after="0" w:line="240" w:lineRule="auto"/>
              <w:jc w:val="center"/>
              <w:outlineLvl w:val="0"/>
              <w:rPr>
                <w:rFonts w:ascii="Times New Roman" w:eastAsia="Times New Roman" w:hAnsi="Times New Roman" w:cs="Times New Roman"/>
                <w:b/>
                <w:bCs/>
                <w:color w:val="92D050"/>
                <w:kern w:val="28"/>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color w:val="92D05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60.</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Роль имени существительного в речи.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Грамматические признаки, синтаксическая роль имен существительных.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Разносклоняемые имена существительные.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Буква е в суффиксе –ен- существительные на – мя.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64</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Несклоняемые имена существительные.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65</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Род несклоняемых имен существительных.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Имена существительные общего рода.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67</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Морфологический разбор имени существительного.</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68–69</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Сочинение по личным наблюдениям.</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70</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i/>
                <w:sz w:val="20"/>
                <w:szCs w:val="20"/>
                <w:lang w:eastAsia="ru-RU"/>
              </w:rPr>
              <w:t>Не</w:t>
            </w:r>
            <w:r w:rsidRPr="00966790">
              <w:rPr>
                <w:rFonts w:ascii="Times New Roman" w:eastAsia="Times New Roman" w:hAnsi="Times New Roman" w:cs="Times New Roman"/>
                <w:sz w:val="20"/>
                <w:szCs w:val="20"/>
                <w:lang w:eastAsia="ru-RU"/>
              </w:rPr>
              <w:t xml:space="preserve"> с существительными.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Условия выбора слитного или раздельного написания </w:t>
            </w:r>
            <w:r w:rsidRPr="00966790">
              <w:rPr>
                <w:rFonts w:ascii="Times New Roman" w:eastAsia="Times New Roman" w:hAnsi="Times New Roman" w:cs="Times New Roman"/>
                <w:i/>
                <w:sz w:val="20"/>
                <w:szCs w:val="20"/>
                <w:lang w:eastAsia="ru-RU"/>
              </w:rPr>
              <w:t>не</w:t>
            </w:r>
            <w:r w:rsidRPr="00966790">
              <w:rPr>
                <w:rFonts w:ascii="Times New Roman" w:eastAsia="Times New Roman" w:hAnsi="Times New Roman" w:cs="Times New Roman"/>
                <w:sz w:val="20"/>
                <w:szCs w:val="20"/>
                <w:lang w:eastAsia="ru-RU"/>
              </w:rPr>
              <w:t xml:space="preserve"> с существительными.</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Закрепление правописания букв ч и щ в суффиксе – чик (-щик)</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Гласные в суффиксах существительных -ек и –ик.</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74</w:t>
            </w:r>
          </w:p>
        </w:tc>
        <w:tc>
          <w:tcPr>
            <w:tcW w:w="2645" w:type="pct"/>
          </w:tcPr>
          <w:p w:rsidR="00E16160" w:rsidRPr="00966790" w:rsidRDefault="00E16160" w:rsidP="00966790">
            <w:pPr>
              <w:spacing w:after="0" w:line="240" w:lineRule="auto"/>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Гласные о и е после шипящих в суффиксах существительных.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bCs/>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 xml:space="preserve">1 </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bCs/>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75</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Обобщающее - повторительный урок по теме «Имя существительное»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76</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Орфограммы, изученные в теме «Имя существительное».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77</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Контрольный диктант №4</w:t>
            </w:r>
            <w:r w:rsidRPr="00966790">
              <w:rPr>
                <w:rFonts w:ascii="Times New Roman" w:eastAsia="Times New Roman" w:hAnsi="Times New Roman" w:cs="Times New Roman"/>
                <w:sz w:val="20"/>
                <w:szCs w:val="20"/>
                <w:lang w:eastAsia="ru-RU"/>
              </w:rPr>
              <w:t xml:space="preserve"> по теме «Имя существительное».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78</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Анализ контрольного диктанта и работа над ошибками.</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Имя прилагательное. </w:t>
            </w:r>
          </w:p>
        </w:tc>
        <w:tc>
          <w:tcPr>
            <w:tcW w:w="433"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(26+7)</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color w:val="92D050"/>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79</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изученного в 5 классе.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80</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Роль имен прилагательных в речи.</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81</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Описание природы.</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82</w:t>
            </w:r>
          </w:p>
        </w:tc>
        <w:tc>
          <w:tcPr>
            <w:tcW w:w="2645" w:type="pct"/>
          </w:tcPr>
          <w:p w:rsidR="00E16160" w:rsidRPr="00966790" w:rsidRDefault="00E16160" w:rsidP="00966790">
            <w:pPr>
              <w:spacing w:after="0" w:line="240" w:lineRule="auto"/>
              <w:rPr>
                <w:rFonts w:ascii="Times New Roman" w:eastAsia="Times New Roman" w:hAnsi="Times New Roman" w:cs="Times New Roman"/>
                <w:b/>
                <w:i/>
                <w:sz w:val="20"/>
                <w:szCs w:val="20"/>
                <w:lang w:eastAsia="ru-RU"/>
              </w:rPr>
            </w:pPr>
            <w:r w:rsidRPr="00966790">
              <w:rPr>
                <w:rFonts w:ascii="Times New Roman" w:eastAsia="Times New Roman" w:hAnsi="Times New Roman" w:cs="Times New Roman"/>
                <w:sz w:val="20"/>
                <w:szCs w:val="20"/>
                <w:lang w:eastAsia="ru-RU"/>
              </w:rPr>
              <w:t>Степени сравнения имен прилагательных.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Образование сравнительной степени прилагательных.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84</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Образование превосходной степени прилагательных.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85</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Разряды имен прилагательных по значению. Качественные имена прилагательные.</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86-87</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Р.Р. Сочинение – описание природы по личным впечатлениям. </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8" w:type="pct"/>
            <w:gridSpan w:val="5"/>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C0000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88</w:t>
            </w:r>
          </w:p>
        </w:tc>
        <w:tc>
          <w:tcPr>
            <w:tcW w:w="2645"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Относительные прилагательные.</w:t>
            </w:r>
          </w:p>
        </w:tc>
        <w:tc>
          <w:tcPr>
            <w:tcW w:w="433"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89-90</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выборочное изложение текста с описанием природы.</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8" w:type="pct"/>
            <w:gridSpan w:val="5"/>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Притяжательные прилагательные.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Морфологический разбор имени прилагательного.</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i/>
                <w:sz w:val="20"/>
                <w:szCs w:val="20"/>
                <w:lang w:eastAsia="ru-RU"/>
              </w:rPr>
              <w:t>Не</w:t>
            </w:r>
            <w:r w:rsidRPr="00966790">
              <w:rPr>
                <w:rFonts w:ascii="Times New Roman" w:eastAsia="Times New Roman" w:hAnsi="Times New Roman" w:cs="Times New Roman"/>
                <w:sz w:val="20"/>
                <w:szCs w:val="20"/>
                <w:lang w:eastAsia="ru-RU"/>
              </w:rPr>
              <w:t xml:space="preserve"> с именами прилагательными.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94</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Условия выбора написания</w:t>
            </w:r>
            <w:r w:rsidRPr="00966790">
              <w:rPr>
                <w:rFonts w:ascii="Times New Roman" w:eastAsia="Times New Roman" w:hAnsi="Times New Roman" w:cs="Times New Roman"/>
                <w:i/>
                <w:sz w:val="20"/>
                <w:szCs w:val="20"/>
                <w:lang w:eastAsia="ru-RU"/>
              </w:rPr>
              <w:t xml:space="preserve"> не</w:t>
            </w:r>
            <w:r w:rsidRPr="00966790">
              <w:rPr>
                <w:rFonts w:ascii="Times New Roman" w:eastAsia="Times New Roman" w:hAnsi="Times New Roman" w:cs="Times New Roman"/>
                <w:sz w:val="20"/>
                <w:szCs w:val="20"/>
                <w:lang w:eastAsia="ru-RU"/>
              </w:rPr>
              <w:t xml:space="preserve"> с именами прилагательными.</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Итоговый тест за І полугодие.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Закрепление правописания слитного и раздельного написания </w:t>
            </w:r>
            <w:r w:rsidRPr="00966790">
              <w:rPr>
                <w:rFonts w:ascii="Times New Roman" w:eastAsia="Times New Roman" w:hAnsi="Times New Roman" w:cs="Times New Roman"/>
                <w:i/>
                <w:sz w:val="20"/>
                <w:szCs w:val="20"/>
                <w:lang w:eastAsia="ru-RU"/>
              </w:rPr>
              <w:t>не</w:t>
            </w:r>
            <w:r w:rsidRPr="00966790">
              <w:rPr>
                <w:rFonts w:ascii="Times New Roman" w:eastAsia="Times New Roman" w:hAnsi="Times New Roman" w:cs="Times New Roman"/>
                <w:sz w:val="20"/>
                <w:szCs w:val="20"/>
                <w:lang w:eastAsia="ru-RU"/>
              </w:rPr>
              <w:t xml:space="preserve"> с именами прилагательными.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97</w:t>
            </w:r>
          </w:p>
        </w:tc>
        <w:tc>
          <w:tcPr>
            <w:tcW w:w="2645" w:type="pct"/>
          </w:tcPr>
          <w:p w:rsidR="00E16160" w:rsidRPr="00966790" w:rsidRDefault="00E16160" w:rsidP="00966790">
            <w:pPr>
              <w:spacing w:after="0" w:line="240" w:lineRule="auto"/>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Буквы о и е после шипящих и ц в суффиксах прилагательных.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bCs/>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bCs/>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98</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b/>
                <w:i/>
                <w:sz w:val="20"/>
                <w:szCs w:val="20"/>
                <w:lang w:eastAsia="ru-RU"/>
              </w:rPr>
            </w:pPr>
            <w:r w:rsidRPr="00966790">
              <w:rPr>
                <w:rFonts w:ascii="Times New Roman" w:eastAsia="Times New Roman" w:hAnsi="Times New Roman" w:cs="Times New Roman"/>
                <w:sz w:val="20"/>
                <w:szCs w:val="20"/>
                <w:lang w:eastAsia="ru-RU"/>
              </w:rPr>
              <w:t>Закрепление правописания букв о и е после шипящих и ц в суффиксах прилагательных.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99-100</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Сочинение – описание природы по картине Н.П. Крымова «Зимний вечер»</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C0000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Одна и две буквы н в суффиксах прилагательных.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Условия выбора н и нн в суффиксах прилагательных.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Закрепление правописания одной и двух букв н в суффиксах прилагательных.</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104</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Различение на письме суффиксов прилагательных –к- и –ск-.</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105</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Дефисное и слитное написание прилагательных.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Различение дефисного и слитного написания сложных прилагательных.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107</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Повторение по теме </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«Имя прилагательное».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108</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Орфограммы изученные в теме «Имя прилагательное»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109</w:t>
            </w:r>
          </w:p>
        </w:tc>
        <w:tc>
          <w:tcPr>
            <w:tcW w:w="2645"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Тест по теме «Имя прилагательное»</w:t>
            </w:r>
          </w:p>
        </w:tc>
        <w:tc>
          <w:tcPr>
            <w:tcW w:w="433"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110</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Контрольный диктант № 5</w:t>
            </w:r>
            <w:r w:rsidRPr="00966790">
              <w:rPr>
                <w:rFonts w:ascii="Times New Roman" w:eastAsia="Times New Roman" w:hAnsi="Times New Roman" w:cs="Times New Roman"/>
                <w:sz w:val="20"/>
                <w:szCs w:val="20"/>
                <w:lang w:eastAsia="ru-RU"/>
              </w:rPr>
              <w:t xml:space="preserve"> по теме «Имя прилагательное»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70C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111</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Анализ контрольного диктанта и работа над ошибками.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Имя числительное. </w:t>
            </w:r>
          </w:p>
        </w:tc>
        <w:tc>
          <w:tcPr>
            <w:tcW w:w="433"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(14+4)</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Имя числительное как часть речи.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Простые и составные числительные.</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114</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Мягкий знак на конце и в середине числительных.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115</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Разряды количественных числительных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Числительные, обозначающие целые числа.</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8" w:type="pct"/>
            <w:gridSpan w:val="5"/>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117</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Падежные формы числительных, обозначающих целые числа.</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118-119</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Выборочное изложение текста с описанием человека.</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388"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C0000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120</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Дробные числительные.</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121</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Собирательные числительные.</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122</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Порядковые числительные.</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123</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Склонение порядковых числительных.</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124</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Морфологический разбор имени числительного.</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125</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 xml:space="preserve">Систематизация и обобщение изученного о числительном. </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126</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Контрольный диктант № 6</w:t>
            </w:r>
            <w:r w:rsidRPr="00966790">
              <w:rPr>
                <w:rFonts w:ascii="Times New Roman" w:eastAsia="Times New Roman" w:hAnsi="Times New Roman" w:cs="Times New Roman"/>
                <w:sz w:val="20"/>
                <w:szCs w:val="20"/>
                <w:lang w:eastAsia="ru-RU"/>
              </w:rPr>
              <w:t xml:space="preserve"> по теме «Имя числительное».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127</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Анализ контрольного диктанта и работа над ошибками.</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128-129*</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Контрольное изложение.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по тексту повести М. М. Пришвина «Кладовая солнца» )</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388"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Местоимение. </w:t>
            </w:r>
          </w:p>
        </w:tc>
        <w:tc>
          <w:tcPr>
            <w:tcW w:w="433"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(22+5)</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color w:val="92D050"/>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130</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Местоимение как часть речи.</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131</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Разряды местоимений.</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132</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Личные местоимения.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133</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Особенности склонения личных местоимений.</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134</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Возвратное местоимение «себя».</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Р.Р. Сочинение - рассказ по сюжетным рисункам. </w:t>
            </w: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136</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Вопросительные местоимения.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137</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Относительные местоимения.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138</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Неопределенные местоимения.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139</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Правописание неопределенных местоимений.</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140</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Отрицательные местоимения.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141</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Правописание отрицательных местоимений.</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142</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Притяжательные местоимения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143</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Склонение притяжательных местоимений.</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rPr>
          <w:trHeight w:val="90"/>
        </w:trPr>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144-145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Контрольное сочинение-рассуждение.</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 xml:space="preserve">« </w:t>
            </w:r>
            <w:r w:rsidRPr="00966790">
              <w:rPr>
                <w:rFonts w:ascii="Times New Roman" w:eastAsia="Times New Roman" w:hAnsi="Times New Roman" w:cs="Times New Roman"/>
                <w:sz w:val="20"/>
                <w:szCs w:val="20"/>
                <w:lang w:eastAsia="ru-RU"/>
              </w:rPr>
              <w:t>Какой подарок лучше»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388"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146</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Указательные местоимения.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147</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Склонение указательных местоимений.</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148</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Определительные местоимения.</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149</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Склонение определительных местоимений.</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712"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150</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Морфологический разбор местоимений.</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388"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151-152</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Сочинение по картине Е.В.Сыромятникова «Первые зрители».</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712"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388"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153</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Систематизация и обобщение изученного о местоимении..</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154</w:t>
            </w:r>
          </w:p>
        </w:tc>
        <w:tc>
          <w:tcPr>
            <w:tcW w:w="2645"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Орфограммы, изученные в теме «Местоимение».</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 xml:space="preserve">Контрольный тест </w:t>
            </w:r>
            <w:r w:rsidRPr="00966790">
              <w:rPr>
                <w:rFonts w:ascii="Times New Roman" w:eastAsia="Times New Roman" w:hAnsi="Times New Roman" w:cs="Times New Roman"/>
                <w:sz w:val="20"/>
                <w:szCs w:val="20"/>
                <w:lang w:eastAsia="ru-RU"/>
              </w:rPr>
              <w:t>по теме «Местоимение»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156</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Анализ контрольного теста и работа над ошибками.</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645"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433"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Глагол (26+4)</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157-158</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Повторение изученного в 5 классе.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159-160</w:t>
            </w:r>
          </w:p>
        </w:tc>
        <w:tc>
          <w:tcPr>
            <w:tcW w:w="2645"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Личные окончания глаголов.</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3"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161-162</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Сочинение-рассказ по началу и по сюжетным рисункам.</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C0000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163</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Разноспрягаемые глаголы.</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164-165</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Глаголы переходные и непереходные.</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166</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Наклонения глагола. Изъявительное наклонение.</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167</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Изменение глаголов в изъявительном наклонении.</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168</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Условное наклонение.</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169</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sz w:val="20"/>
                <w:szCs w:val="20"/>
                <w:lang w:eastAsia="ru-RU"/>
              </w:rPr>
              <w:t>Изменение глаголов в условном наклонении.</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170</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Повелительное наклонение.</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171</w:t>
            </w:r>
          </w:p>
        </w:tc>
        <w:tc>
          <w:tcPr>
            <w:tcW w:w="2645" w:type="pct"/>
          </w:tcPr>
          <w:p w:rsidR="00E16160" w:rsidRPr="00966790" w:rsidRDefault="00E16160" w:rsidP="00966790">
            <w:pPr>
              <w:spacing w:after="0" w:line="240" w:lineRule="auto"/>
              <w:rPr>
                <w:rFonts w:ascii="Times New Roman" w:eastAsia="Times New Roman" w:hAnsi="Times New Roman" w:cs="Times New Roman"/>
                <w:b/>
                <w:i/>
                <w:sz w:val="20"/>
                <w:szCs w:val="20"/>
                <w:lang w:eastAsia="ru-RU"/>
              </w:rPr>
            </w:pPr>
            <w:r w:rsidRPr="00966790">
              <w:rPr>
                <w:rFonts w:ascii="Times New Roman" w:eastAsia="Times New Roman" w:hAnsi="Times New Roman" w:cs="Times New Roman"/>
                <w:sz w:val="20"/>
                <w:szCs w:val="20"/>
                <w:lang w:eastAsia="ru-RU"/>
              </w:rPr>
              <w:t>Мягкий знак в глаголах повелительного наклонения.</w:t>
            </w:r>
          </w:p>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172</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Различение повелительного наклонения и формы будущего времени.</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Употребление наклонений.</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174</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Безличные глаголы</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175</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Различение безличных и личных глаголов.</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176</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Морфологический разбор глагола.</w:t>
            </w:r>
            <w:r w:rsidRPr="00966790">
              <w:rPr>
                <w:rFonts w:ascii="Times New Roman" w:eastAsia="Times New Roman" w:hAnsi="Times New Roman" w:cs="Times New Roman"/>
                <w:b/>
                <w:i/>
                <w:sz w:val="20"/>
                <w:szCs w:val="20"/>
                <w:lang w:eastAsia="ru-RU"/>
              </w:rPr>
              <w:t xml:space="preserve">     Коррекционные занятия.</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177-178</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Р.Р. Рассказ на основе услышанного.</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C00000"/>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179</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Правописание гласных в суффиксах глаголов.</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180</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Закрепление правописания гласных в суффиксах глаголов.</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181-182</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 xml:space="preserve">Систематизация и обобщение изученного о глаголе. </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3"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183-184</w:t>
            </w:r>
          </w:p>
        </w:tc>
        <w:tc>
          <w:tcPr>
            <w:tcW w:w="2645"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Орфограммы, изученные в теме «Глагол»</w:t>
            </w:r>
          </w:p>
        </w:tc>
        <w:tc>
          <w:tcPr>
            <w:tcW w:w="433"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7"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403"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b/>
                <w:i/>
                <w:sz w:val="20"/>
                <w:szCs w:val="20"/>
                <w:lang w:eastAsia="ru-RU"/>
              </w:rPr>
            </w:pPr>
            <w:r w:rsidRPr="00966790">
              <w:rPr>
                <w:rFonts w:ascii="Times New Roman" w:eastAsia="Times New Roman" w:hAnsi="Times New Roman" w:cs="Times New Roman"/>
                <w:b/>
                <w:sz w:val="20"/>
                <w:szCs w:val="20"/>
                <w:lang w:eastAsia="ru-RU"/>
              </w:rPr>
              <w:t>Контрольный диктант № 7 по теме «Глагол»</w:t>
            </w: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1</w:t>
            </w:r>
          </w:p>
        </w:tc>
        <w:tc>
          <w:tcPr>
            <w:tcW w:w="361"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7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241"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70"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186</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Анализ контрольного диктанта и работа над ошибками</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color w:val="FF0000"/>
                <w:sz w:val="20"/>
                <w:szCs w:val="20"/>
                <w:lang w:eastAsia="ru-RU"/>
              </w:rPr>
            </w:pPr>
          </w:p>
        </w:tc>
        <w:tc>
          <w:tcPr>
            <w:tcW w:w="2645" w:type="pct"/>
            <w:shd w:val="clear" w:color="auto" w:fill="auto"/>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Повторение и систематизация изученного в 5 и 6 классах.</w:t>
            </w:r>
          </w:p>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 xml:space="preserve">Культура речи. </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(15+2)</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color w:val="92D050"/>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187</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Разделы науки о языке.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188</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 xml:space="preserve">Орфограммы в приставках                </w:t>
            </w: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189</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Орфограммы в корнях слов.</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190</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Орфограмма в окончаниях слов</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191</w:t>
            </w:r>
          </w:p>
        </w:tc>
        <w:tc>
          <w:tcPr>
            <w:tcW w:w="2645"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Орфографический разбор</w:t>
            </w:r>
          </w:p>
        </w:tc>
        <w:tc>
          <w:tcPr>
            <w:tcW w:w="433"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rPr>
          <w:trHeight w:val="278"/>
        </w:trPr>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192</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Итоговое тестирование.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rPr>
          <w:trHeight w:val="278"/>
        </w:trPr>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193</w:t>
            </w:r>
          </w:p>
        </w:tc>
        <w:tc>
          <w:tcPr>
            <w:tcW w:w="2645"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Пунктуация </w:t>
            </w:r>
          </w:p>
        </w:tc>
        <w:tc>
          <w:tcPr>
            <w:tcW w:w="433"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rPr>
          <w:trHeight w:val="278"/>
        </w:trPr>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194</w:t>
            </w:r>
          </w:p>
        </w:tc>
        <w:tc>
          <w:tcPr>
            <w:tcW w:w="2645"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Пунктуационный разбор</w:t>
            </w:r>
          </w:p>
        </w:tc>
        <w:tc>
          <w:tcPr>
            <w:tcW w:w="433"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c>
          <w:tcPr>
            <w:tcW w:w="694" w:type="pct"/>
            <w:gridSpan w:val="2"/>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Borders>
              <w:bottom w:val="single" w:sz="4" w:space="0" w:color="auto"/>
            </w:tcBorders>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Р.Р Сочинение по личным впечатлениям</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196</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Сочинение по личным впечатлениям</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197</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Лексика и фразеология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198</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 xml:space="preserve">Морфемика. Состав слова.         </w:t>
            </w: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199</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Словообразование</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200</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 xml:space="preserve">Морфемный разбор </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201</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Словообразовательный разбор.</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202</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Морфология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203</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 xml:space="preserve">Морфологический разбор слова   </w:t>
            </w: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204</w:t>
            </w:r>
          </w:p>
        </w:tc>
        <w:tc>
          <w:tcPr>
            <w:tcW w:w="2645"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Синтаксис</w:t>
            </w:r>
          </w:p>
        </w:tc>
        <w:tc>
          <w:tcPr>
            <w:tcW w:w="433"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b/>
                <w:sz w:val="20"/>
                <w:szCs w:val="20"/>
                <w:lang w:eastAsia="ru-RU"/>
              </w:rPr>
            </w:pPr>
          </w:p>
        </w:tc>
        <w:tc>
          <w:tcPr>
            <w:tcW w:w="694" w:type="pct"/>
            <w:gridSpan w:val="2"/>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1</w:t>
            </w:r>
          </w:p>
        </w:tc>
        <w:tc>
          <w:tcPr>
            <w:tcW w:w="406" w:type="pct"/>
            <w:gridSpan w:val="4"/>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b/>
                <w:sz w:val="20"/>
                <w:szCs w:val="20"/>
                <w:lang w:eastAsia="ru-RU"/>
              </w:rPr>
            </w:pPr>
          </w:p>
        </w:tc>
        <w:tc>
          <w:tcPr>
            <w:tcW w:w="290" w:type="pct"/>
            <w:gridSpan w:val="3"/>
            <w:tcBorders>
              <w:bottom w:val="single" w:sz="4" w:space="0" w:color="auto"/>
            </w:tcBorders>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Borders>
              <w:bottom w:val="single" w:sz="4" w:space="0" w:color="auto"/>
            </w:tcBorders>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205</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b/>
                <w:color w:val="000000"/>
                <w:sz w:val="20"/>
                <w:szCs w:val="20"/>
                <w:lang w:eastAsia="ru-RU"/>
              </w:rPr>
            </w:pPr>
            <w:r w:rsidRPr="00966790">
              <w:rPr>
                <w:rFonts w:ascii="Times New Roman" w:eastAsia="Times New Roman" w:hAnsi="Times New Roman" w:cs="Times New Roman"/>
                <w:b/>
                <w:color w:val="000000"/>
                <w:sz w:val="20"/>
                <w:szCs w:val="20"/>
                <w:lang w:eastAsia="ru-RU"/>
              </w:rPr>
              <w:t>Подготовка к итоговому контрольному диктанту</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b/>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206</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b/>
                <w:color w:val="000000"/>
                <w:sz w:val="20"/>
                <w:szCs w:val="20"/>
                <w:lang w:eastAsia="ru-RU"/>
              </w:rPr>
            </w:pPr>
            <w:r w:rsidRPr="00966790">
              <w:rPr>
                <w:rFonts w:ascii="Times New Roman" w:eastAsia="Times New Roman" w:hAnsi="Times New Roman" w:cs="Times New Roman"/>
                <w:b/>
                <w:color w:val="000000"/>
                <w:sz w:val="20"/>
                <w:szCs w:val="20"/>
                <w:lang w:eastAsia="ru-RU"/>
              </w:rPr>
              <w:t xml:space="preserve">Контрольный диктант №8 по теме «Повторение и систематизация изученного в 5-6 кл»       </w:t>
            </w:r>
            <w:r w:rsidRPr="00966790">
              <w:rPr>
                <w:rFonts w:ascii="Times New Roman" w:eastAsia="Times New Roman" w:hAnsi="Times New Roman" w:cs="Times New Roman"/>
                <w:b/>
                <w:i/>
                <w:sz w:val="20"/>
                <w:szCs w:val="20"/>
                <w:lang w:eastAsia="ru-RU"/>
              </w:rPr>
              <w:t>Коррекционные занятия.</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b/>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207</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b/>
                <w:color w:val="000000"/>
                <w:sz w:val="20"/>
                <w:szCs w:val="20"/>
                <w:lang w:eastAsia="ru-RU"/>
              </w:rPr>
            </w:pPr>
            <w:r w:rsidRPr="00966790">
              <w:rPr>
                <w:rFonts w:ascii="Times New Roman" w:eastAsia="Times New Roman" w:hAnsi="Times New Roman" w:cs="Times New Roman"/>
                <w:b/>
                <w:color w:val="000000"/>
                <w:sz w:val="20"/>
                <w:szCs w:val="20"/>
                <w:lang w:eastAsia="ru-RU"/>
              </w:rPr>
              <w:t>Анализ контрольного диктанта и работа над ошибками</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b/>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rPr>
                <w:rFonts w:ascii="Times New Roman" w:eastAsia="Times New Roman" w:hAnsi="Times New Roman" w:cs="Times New Roman"/>
                <w:b/>
                <w:color w:val="000000"/>
                <w:sz w:val="20"/>
                <w:szCs w:val="20"/>
                <w:lang w:eastAsia="ru-RU"/>
              </w:rPr>
            </w:pPr>
          </w:p>
        </w:tc>
        <w:tc>
          <w:tcPr>
            <w:tcW w:w="406" w:type="pct"/>
            <w:gridSpan w:val="4"/>
            <w:shd w:val="clear" w:color="auto" w:fill="auto"/>
          </w:tcPr>
          <w:p w:rsidR="00E16160" w:rsidRPr="00966790" w:rsidRDefault="00E16160" w:rsidP="00966790">
            <w:pPr>
              <w:spacing w:after="0" w:line="240" w:lineRule="auto"/>
              <w:rPr>
                <w:rFonts w:ascii="Times New Roman" w:eastAsia="Times New Roman" w:hAnsi="Times New Roman" w:cs="Times New Roman"/>
                <w:b/>
                <w:color w:val="000000"/>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208</w:t>
            </w:r>
          </w:p>
        </w:tc>
        <w:tc>
          <w:tcPr>
            <w:tcW w:w="2645"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Синтаксический разбор</w:t>
            </w:r>
          </w:p>
        </w:tc>
        <w:tc>
          <w:tcPr>
            <w:tcW w:w="433" w:type="pct"/>
            <w:shd w:val="clear" w:color="auto" w:fill="auto"/>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shd w:val="clear" w:color="auto" w:fill="auto"/>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shd w:val="clear" w:color="auto" w:fill="auto"/>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209</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 xml:space="preserve">Пунктуация </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r w:rsidR="00E16160" w:rsidRPr="00966790" w:rsidTr="00966790">
        <w:tc>
          <w:tcPr>
            <w:tcW w:w="282" w:type="pct"/>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210</w:t>
            </w:r>
          </w:p>
        </w:tc>
        <w:tc>
          <w:tcPr>
            <w:tcW w:w="2645"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r w:rsidRPr="00966790">
              <w:rPr>
                <w:rFonts w:ascii="Times New Roman" w:eastAsia="Times New Roman" w:hAnsi="Times New Roman" w:cs="Times New Roman"/>
                <w:color w:val="000000"/>
                <w:sz w:val="20"/>
                <w:szCs w:val="20"/>
                <w:lang w:eastAsia="ru-RU"/>
              </w:rPr>
              <w:t>Пунктуационный разбор</w:t>
            </w:r>
          </w:p>
        </w:tc>
        <w:tc>
          <w:tcPr>
            <w:tcW w:w="433" w:type="pct"/>
          </w:tcPr>
          <w:p w:rsidR="00E16160" w:rsidRPr="00966790" w:rsidRDefault="00E16160" w:rsidP="00966790">
            <w:pPr>
              <w:spacing w:after="0" w:line="240" w:lineRule="auto"/>
              <w:rPr>
                <w:rFonts w:ascii="Times New Roman" w:eastAsia="Times New Roman" w:hAnsi="Times New Roman" w:cs="Times New Roman"/>
                <w:color w:val="000000"/>
                <w:sz w:val="20"/>
                <w:szCs w:val="20"/>
                <w:lang w:eastAsia="ru-RU"/>
              </w:rPr>
            </w:pPr>
          </w:p>
        </w:tc>
        <w:tc>
          <w:tcPr>
            <w:tcW w:w="694" w:type="pct"/>
            <w:gridSpan w:val="2"/>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406" w:type="pct"/>
            <w:gridSpan w:val="4"/>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90" w:type="pct"/>
            <w:gridSpan w:val="3"/>
          </w:tcPr>
          <w:p w:rsidR="00E16160" w:rsidRPr="00966790" w:rsidRDefault="00E16160" w:rsidP="00966790">
            <w:pPr>
              <w:spacing w:after="0" w:line="240" w:lineRule="auto"/>
              <w:jc w:val="center"/>
              <w:rPr>
                <w:rFonts w:ascii="Times New Roman" w:eastAsia="Times New Roman" w:hAnsi="Times New Roman" w:cs="Times New Roman"/>
                <w:sz w:val="20"/>
                <w:szCs w:val="20"/>
                <w:lang w:eastAsia="ru-RU"/>
              </w:rPr>
            </w:pPr>
          </w:p>
        </w:tc>
        <w:tc>
          <w:tcPr>
            <w:tcW w:w="250" w:type="pct"/>
          </w:tcPr>
          <w:p w:rsidR="00E16160" w:rsidRPr="00966790" w:rsidRDefault="00E16160" w:rsidP="00966790">
            <w:pPr>
              <w:spacing w:after="0" w:line="240" w:lineRule="auto"/>
              <w:rPr>
                <w:rFonts w:ascii="Times New Roman" w:eastAsia="Times New Roman" w:hAnsi="Times New Roman" w:cs="Times New Roman"/>
                <w:sz w:val="20"/>
                <w:szCs w:val="20"/>
                <w:lang w:eastAsia="ru-RU"/>
              </w:rPr>
            </w:pPr>
          </w:p>
        </w:tc>
      </w:tr>
    </w:tbl>
    <w:p w:rsidR="00E16160" w:rsidRPr="00966790" w:rsidRDefault="00E16160" w:rsidP="00966790">
      <w:pPr>
        <w:spacing w:after="0" w:line="240" w:lineRule="auto"/>
        <w:rPr>
          <w:rFonts w:ascii="Times New Roman" w:eastAsia="Times New Roman" w:hAnsi="Times New Roman" w:cs="Times New Roman"/>
          <w:sz w:val="20"/>
          <w:szCs w:val="20"/>
          <w:lang w:eastAsia="ru-RU"/>
        </w:rPr>
      </w:pPr>
    </w:p>
    <w:p w:rsidR="00E16160" w:rsidRPr="00966790" w:rsidRDefault="00E16160" w:rsidP="00966790">
      <w:pPr>
        <w:spacing w:after="0"/>
        <w:rPr>
          <w:rFonts w:ascii="Times New Roman" w:hAnsi="Times New Roman" w:cs="Times New Roman"/>
          <w:sz w:val="20"/>
          <w:szCs w:val="20"/>
        </w:rPr>
      </w:pPr>
    </w:p>
    <w:p w:rsidR="00E16160" w:rsidRPr="00966790" w:rsidRDefault="00E16160" w:rsidP="00966790">
      <w:pPr>
        <w:spacing w:after="0"/>
        <w:rPr>
          <w:rFonts w:ascii="Times New Roman" w:hAnsi="Times New Roman" w:cs="Times New Roman"/>
          <w:sz w:val="20"/>
          <w:szCs w:val="20"/>
        </w:rPr>
      </w:pPr>
    </w:p>
    <w:p w:rsidR="00E16160" w:rsidRPr="00966790" w:rsidRDefault="00E16160" w:rsidP="00966790">
      <w:pPr>
        <w:spacing w:after="0"/>
        <w:rPr>
          <w:rFonts w:ascii="Times New Roman" w:hAnsi="Times New Roman" w:cs="Times New Roman"/>
          <w:sz w:val="20"/>
          <w:szCs w:val="20"/>
        </w:rPr>
      </w:pPr>
    </w:p>
    <w:p w:rsidR="00E16160" w:rsidRPr="00966790" w:rsidRDefault="00E16160" w:rsidP="00966790">
      <w:pPr>
        <w:spacing w:after="0"/>
        <w:rPr>
          <w:rFonts w:ascii="Times New Roman" w:hAnsi="Times New Roman" w:cs="Times New Roman"/>
          <w:sz w:val="20"/>
          <w:szCs w:val="20"/>
        </w:rPr>
      </w:pPr>
    </w:p>
    <w:p w:rsidR="00E16160" w:rsidRPr="00966790" w:rsidRDefault="00E16160" w:rsidP="00966790">
      <w:pPr>
        <w:spacing w:after="0"/>
        <w:rPr>
          <w:rFonts w:ascii="Times New Roman" w:hAnsi="Times New Roman" w:cs="Times New Roman"/>
          <w:sz w:val="20"/>
          <w:szCs w:val="20"/>
        </w:rPr>
      </w:pPr>
    </w:p>
    <w:p w:rsidR="00E16160" w:rsidRPr="00966790" w:rsidRDefault="00E16160" w:rsidP="00966790">
      <w:pPr>
        <w:spacing w:after="0"/>
        <w:rPr>
          <w:rFonts w:ascii="Times New Roman" w:hAnsi="Times New Roman" w:cs="Times New Roman"/>
          <w:sz w:val="20"/>
          <w:szCs w:val="20"/>
        </w:rPr>
      </w:pPr>
    </w:p>
    <w:p w:rsidR="00E16160" w:rsidRPr="00966790" w:rsidRDefault="00E16160" w:rsidP="00966790">
      <w:pPr>
        <w:spacing w:after="0"/>
        <w:rPr>
          <w:rFonts w:ascii="Times New Roman" w:hAnsi="Times New Roman" w:cs="Times New Roman"/>
          <w:sz w:val="20"/>
          <w:szCs w:val="20"/>
        </w:rPr>
      </w:pPr>
    </w:p>
    <w:p w:rsidR="00966790" w:rsidRPr="00966790" w:rsidRDefault="00966790" w:rsidP="00966790">
      <w:pPr>
        <w:spacing w:after="0"/>
        <w:rPr>
          <w:rFonts w:ascii="Times New Roman" w:hAnsi="Times New Roman" w:cs="Times New Roman"/>
          <w:sz w:val="20"/>
          <w:szCs w:val="20"/>
        </w:rPr>
      </w:pPr>
    </w:p>
    <w:p w:rsidR="00966790" w:rsidRPr="00966790" w:rsidRDefault="00966790" w:rsidP="00966790">
      <w:pPr>
        <w:spacing w:after="0"/>
        <w:rPr>
          <w:rFonts w:ascii="Times New Roman" w:hAnsi="Times New Roman" w:cs="Times New Roman"/>
          <w:sz w:val="20"/>
          <w:szCs w:val="20"/>
        </w:rPr>
      </w:pPr>
    </w:p>
    <w:p w:rsidR="00966790" w:rsidRDefault="00966790"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Pr="00966790" w:rsidRDefault="005121FE" w:rsidP="00966790">
      <w:pPr>
        <w:spacing w:after="0"/>
        <w:rPr>
          <w:rFonts w:ascii="Times New Roman" w:hAnsi="Times New Roman" w:cs="Times New Roman"/>
          <w:sz w:val="20"/>
          <w:szCs w:val="20"/>
        </w:rPr>
      </w:pPr>
    </w:p>
    <w:p w:rsidR="00966790" w:rsidRPr="00966790" w:rsidRDefault="00966790" w:rsidP="00966790">
      <w:pPr>
        <w:spacing w:after="0"/>
        <w:rPr>
          <w:rFonts w:ascii="Times New Roman" w:hAnsi="Times New Roman" w:cs="Times New Roman"/>
          <w:sz w:val="20"/>
          <w:szCs w:val="20"/>
        </w:rPr>
      </w:pPr>
    </w:p>
    <w:p w:rsidR="00966790" w:rsidRPr="00966790" w:rsidRDefault="00966790" w:rsidP="00966790">
      <w:pPr>
        <w:spacing w:after="0"/>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Муниципальное бюджетное образовательное учреждение</w:t>
      </w:r>
    </w:p>
    <w:p w:rsidR="00966790" w:rsidRPr="00966790" w:rsidRDefault="00966790" w:rsidP="00966790">
      <w:pPr>
        <w:spacing w:after="0"/>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«Основная общеобразовательная школа №74»</w:t>
      </w:r>
    </w:p>
    <w:p w:rsidR="00966790" w:rsidRPr="00966790" w:rsidRDefault="00966790" w:rsidP="00966790">
      <w:pPr>
        <w:spacing w:after="0"/>
        <w:jc w:val="center"/>
        <w:rPr>
          <w:rFonts w:ascii="Times New Roman" w:eastAsia="Calibri" w:hAnsi="Times New Roman" w:cs="Times New Roman"/>
          <w:sz w:val="20"/>
          <w:szCs w:val="20"/>
        </w:rPr>
      </w:pPr>
    </w:p>
    <w:tbl>
      <w:tblPr>
        <w:tblW w:w="11277" w:type="dxa"/>
        <w:tblInd w:w="1651" w:type="dxa"/>
        <w:tblLook w:val="04A0"/>
      </w:tblPr>
      <w:tblGrid>
        <w:gridCol w:w="6345"/>
        <w:gridCol w:w="4932"/>
      </w:tblGrid>
      <w:tr w:rsidR="009D2249" w:rsidTr="009D2249">
        <w:trPr>
          <w:trHeight w:val="2387"/>
        </w:trPr>
        <w:tc>
          <w:tcPr>
            <w:tcW w:w="6345" w:type="dxa"/>
          </w:tcPr>
          <w:p w:rsidR="009D2249" w:rsidRDefault="009D2249">
            <w:pPr>
              <w:tabs>
                <w:tab w:val="center" w:pos="3064"/>
              </w:tabs>
              <w:spacing w:after="0" w:line="240" w:lineRule="auto"/>
              <w:contextualSpacing/>
              <w:rPr>
                <w:rFonts w:ascii="Times New Roman" w:eastAsia="Calibri" w:hAnsi="Times New Roman" w:cs="Times New Roman"/>
                <w:sz w:val="28"/>
              </w:rPr>
            </w:pPr>
            <w:r>
              <w:rPr>
                <w:rFonts w:ascii="Times New Roman" w:hAnsi="Times New Roman"/>
                <w:sz w:val="28"/>
              </w:rPr>
              <w:t>РАССМОТРЕНО</w:t>
            </w:r>
            <w:r>
              <w:rPr>
                <w:rFonts w:ascii="Times New Roman" w:hAnsi="Times New Roman"/>
                <w:sz w:val="28"/>
              </w:rPr>
              <w:tab/>
            </w:r>
          </w:p>
          <w:p w:rsidR="009D2249" w:rsidRDefault="009D2249">
            <w:pPr>
              <w:spacing w:after="0" w:line="240" w:lineRule="auto"/>
              <w:contextualSpacing/>
              <w:rPr>
                <w:rFonts w:ascii="Times New Roman" w:hAnsi="Times New Roman"/>
                <w:sz w:val="28"/>
              </w:rPr>
            </w:pPr>
            <w:r>
              <w:rPr>
                <w:rFonts w:ascii="Times New Roman" w:hAnsi="Times New Roman"/>
                <w:sz w:val="28"/>
              </w:rPr>
              <w:t>На заседании МО</w:t>
            </w:r>
          </w:p>
          <w:p w:rsidR="009D2249" w:rsidRDefault="009D2249">
            <w:pPr>
              <w:spacing w:after="0" w:line="240" w:lineRule="auto"/>
              <w:contextualSpacing/>
              <w:rPr>
                <w:rFonts w:ascii="Times New Roman" w:hAnsi="Times New Roman"/>
                <w:sz w:val="28"/>
              </w:rPr>
            </w:pPr>
            <w:r>
              <w:rPr>
                <w:rFonts w:ascii="Times New Roman" w:hAnsi="Times New Roman"/>
                <w:sz w:val="28"/>
              </w:rPr>
              <w:t>Протокол № 8</w:t>
            </w:r>
          </w:p>
          <w:p w:rsidR="009D2249" w:rsidRDefault="005121FE">
            <w:pPr>
              <w:spacing w:after="0" w:line="240" w:lineRule="auto"/>
              <w:contextualSpacing/>
              <w:rPr>
                <w:rFonts w:ascii="Times New Roman" w:hAnsi="Times New Roman"/>
                <w:sz w:val="28"/>
              </w:rPr>
            </w:pPr>
            <w:r>
              <w:rPr>
                <w:rFonts w:ascii="Times New Roman" w:hAnsi="Times New Roman"/>
                <w:sz w:val="28"/>
              </w:rPr>
              <w:t>От « 31»августа 2017</w:t>
            </w:r>
            <w:r w:rsidR="009D2249">
              <w:rPr>
                <w:rFonts w:ascii="Times New Roman" w:hAnsi="Times New Roman"/>
                <w:sz w:val="28"/>
              </w:rPr>
              <w:t>г.</w:t>
            </w:r>
          </w:p>
          <w:p w:rsidR="009D2249" w:rsidRDefault="009D2249">
            <w:pPr>
              <w:spacing w:after="0" w:line="360" w:lineRule="auto"/>
              <w:contextualSpacing/>
              <w:rPr>
                <w:rFonts w:ascii="Times New Roman" w:eastAsia="Calibri" w:hAnsi="Times New Roman" w:cs="Times New Roman"/>
                <w:sz w:val="28"/>
              </w:rPr>
            </w:pPr>
          </w:p>
        </w:tc>
        <w:tc>
          <w:tcPr>
            <w:tcW w:w="4932" w:type="dxa"/>
            <w:hideMark/>
          </w:tcPr>
          <w:p w:rsidR="009D2249" w:rsidRDefault="009D2249">
            <w:pPr>
              <w:spacing w:after="0" w:line="240" w:lineRule="auto"/>
              <w:contextualSpacing/>
              <w:rPr>
                <w:rFonts w:ascii="Times New Roman" w:eastAsia="Calibri" w:hAnsi="Times New Roman" w:cs="Times New Roman"/>
                <w:sz w:val="28"/>
              </w:rPr>
            </w:pPr>
            <w:r>
              <w:rPr>
                <w:rFonts w:ascii="Calibri" w:eastAsia="Calibri" w:hAnsi="Calibri" w:cs="Times New Roman"/>
                <w:noProof/>
                <w:lang w:eastAsia="ru-RU"/>
              </w:rPr>
              <w:drawing>
                <wp:anchor distT="0" distB="0" distL="114300" distR="114300" simplePos="0" relativeHeight="251673600" behindDoc="0" locked="0" layoutInCell="1" allowOverlap="1">
                  <wp:simplePos x="0" y="0"/>
                  <wp:positionH relativeFrom="column">
                    <wp:posOffset>-1905</wp:posOffset>
                  </wp:positionH>
                  <wp:positionV relativeFrom="paragraph">
                    <wp:posOffset>-2540</wp:posOffset>
                  </wp:positionV>
                  <wp:extent cx="2369820" cy="1363980"/>
                  <wp:effectExtent l="19050" t="0" r="0" b="0"/>
                  <wp:wrapSquare wrapText="bothSides"/>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2369820" cy="1363980"/>
                          </a:xfrm>
                          <a:prstGeom prst="rect">
                            <a:avLst/>
                          </a:prstGeom>
                          <a:noFill/>
                        </pic:spPr>
                      </pic:pic>
                    </a:graphicData>
                  </a:graphic>
                </wp:anchor>
              </w:drawing>
            </w:r>
          </w:p>
        </w:tc>
      </w:tr>
      <w:tr w:rsidR="009D2249" w:rsidTr="009D2249">
        <w:trPr>
          <w:trHeight w:val="467"/>
        </w:trPr>
        <w:tc>
          <w:tcPr>
            <w:tcW w:w="6345" w:type="dxa"/>
          </w:tcPr>
          <w:p w:rsidR="009D2249" w:rsidRDefault="009D2249">
            <w:pPr>
              <w:tabs>
                <w:tab w:val="center" w:pos="3064"/>
              </w:tabs>
              <w:spacing w:after="0" w:line="240" w:lineRule="auto"/>
              <w:contextualSpacing/>
              <w:rPr>
                <w:rFonts w:ascii="Times New Roman" w:eastAsia="Calibri" w:hAnsi="Times New Roman" w:cs="Times New Roman"/>
                <w:sz w:val="28"/>
              </w:rPr>
            </w:pPr>
          </w:p>
        </w:tc>
        <w:tc>
          <w:tcPr>
            <w:tcW w:w="4932" w:type="dxa"/>
            <w:hideMark/>
          </w:tcPr>
          <w:p w:rsidR="009D2249" w:rsidRDefault="009D2249">
            <w:pPr>
              <w:spacing w:after="0" w:line="240" w:lineRule="auto"/>
              <w:contextualSpacing/>
              <w:rPr>
                <w:rFonts w:ascii="Times New Roman" w:eastAsia="Calibri" w:hAnsi="Times New Roman" w:cs="Times New Roman"/>
                <w:sz w:val="28"/>
              </w:rPr>
            </w:pPr>
            <w:r>
              <w:rPr>
                <w:rFonts w:ascii="Times New Roman" w:hAnsi="Times New Roman"/>
                <w:sz w:val="28"/>
              </w:rPr>
              <w:t>31 августа 201</w:t>
            </w:r>
            <w:r w:rsidR="005121FE">
              <w:rPr>
                <w:rFonts w:ascii="Times New Roman" w:hAnsi="Times New Roman"/>
                <w:sz w:val="28"/>
              </w:rPr>
              <w:t>7</w:t>
            </w:r>
          </w:p>
        </w:tc>
      </w:tr>
    </w:tbl>
    <w:p w:rsidR="00966790" w:rsidRPr="00966790" w:rsidRDefault="00966790" w:rsidP="00966790">
      <w:pPr>
        <w:spacing w:after="0"/>
        <w:jc w:val="center"/>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966790" w:rsidP="00966790">
      <w:pPr>
        <w:spacing w:after="0" w:line="240" w:lineRule="auto"/>
        <w:jc w:val="center"/>
        <w:rPr>
          <w:rFonts w:ascii="Times New Roman" w:eastAsia="Calibri" w:hAnsi="Times New Roman" w:cs="Times New Roman"/>
          <w:b/>
          <w:sz w:val="20"/>
          <w:szCs w:val="20"/>
        </w:rPr>
      </w:pPr>
      <w:r w:rsidRPr="00966790">
        <w:rPr>
          <w:rFonts w:ascii="Times New Roman" w:eastAsia="Calibri" w:hAnsi="Times New Roman" w:cs="Times New Roman"/>
          <w:b/>
          <w:sz w:val="20"/>
          <w:szCs w:val="20"/>
        </w:rPr>
        <w:t>РАБОЧАЯ ПРОГРАММ ПО</w:t>
      </w:r>
    </w:p>
    <w:p w:rsidR="00966790" w:rsidRPr="00966790" w:rsidRDefault="00966790" w:rsidP="00966790">
      <w:pPr>
        <w:spacing w:after="0" w:line="240" w:lineRule="auto"/>
        <w:jc w:val="center"/>
        <w:rPr>
          <w:rFonts w:ascii="Times New Roman" w:eastAsia="Calibri" w:hAnsi="Times New Roman" w:cs="Times New Roman"/>
          <w:b/>
          <w:sz w:val="20"/>
          <w:szCs w:val="20"/>
        </w:rPr>
      </w:pPr>
      <w:r w:rsidRPr="00966790">
        <w:rPr>
          <w:rFonts w:ascii="Times New Roman" w:eastAsia="Calibri" w:hAnsi="Times New Roman" w:cs="Times New Roman"/>
          <w:b/>
          <w:sz w:val="20"/>
          <w:szCs w:val="20"/>
        </w:rPr>
        <w:t xml:space="preserve"> русскому языку 7-9 классы</w:t>
      </w:r>
    </w:p>
    <w:p w:rsidR="00966790" w:rsidRPr="00966790" w:rsidRDefault="00966790" w:rsidP="00966790">
      <w:pPr>
        <w:spacing w:after="0" w:line="240" w:lineRule="auto"/>
        <w:jc w:val="center"/>
        <w:rPr>
          <w:rFonts w:ascii="Times New Roman" w:eastAsia="Calibri" w:hAnsi="Times New Roman" w:cs="Times New Roman"/>
          <w:b/>
          <w:sz w:val="20"/>
          <w:szCs w:val="20"/>
        </w:rPr>
      </w:pPr>
    </w:p>
    <w:p w:rsidR="00966790" w:rsidRPr="00966790" w:rsidRDefault="00966790" w:rsidP="00966790">
      <w:pPr>
        <w:spacing w:after="0" w:line="240" w:lineRule="auto"/>
        <w:jc w:val="center"/>
        <w:rPr>
          <w:rFonts w:ascii="Times New Roman" w:eastAsia="Calibri" w:hAnsi="Times New Roman" w:cs="Times New Roman"/>
          <w:b/>
          <w:sz w:val="20"/>
          <w:szCs w:val="20"/>
        </w:rPr>
      </w:pPr>
    </w:p>
    <w:p w:rsidR="00966790" w:rsidRPr="00966790" w:rsidRDefault="00966790" w:rsidP="00966790">
      <w:pPr>
        <w:spacing w:after="0" w:line="240" w:lineRule="auto"/>
        <w:jc w:val="center"/>
        <w:rPr>
          <w:rFonts w:ascii="Times New Roman" w:eastAsia="Calibri" w:hAnsi="Times New Roman" w:cs="Times New Roman"/>
          <w:b/>
          <w:sz w:val="20"/>
          <w:szCs w:val="20"/>
        </w:rPr>
      </w:pPr>
    </w:p>
    <w:p w:rsidR="00966790" w:rsidRPr="00966790" w:rsidRDefault="00966790" w:rsidP="00966790">
      <w:pPr>
        <w:spacing w:after="0" w:line="240" w:lineRule="auto"/>
        <w:rPr>
          <w:rFonts w:ascii="Times New Roman" w:eastAsia="Calibri" w:hAnsi="Times New Roman" w:cs="Times New Roman"/>
          <w:sz w:val="20"/>
          <w:szCs w:val="20"/>
        </w:rPr>
      </w:pPr>
      <w:r w:rsidRPr="00966790">
        <w:rPr>
          <w:rFonts w:ascii="Times New Roman" w:eastAsia="Calibri" w:hAnsi="Times New Roman" w:cs="Times New Roman"/>
          <w:sz w:val="20"/>
          <w:szCs w:val="20"/>
        </w:rPr>
        <w:t>Учитель:</w:t>
      </w:r>
    </w:p>
    <w:p w:rsidR="00966790" w:rsidRPr="00966790" w:rsidRDefault="00966790" w:rsidP="00966790">
      <w:pPr>
        <w:spacing w:after="0" w:line="240" w:lineRule="auto"/>
        <w:jc w:val="right"/>
        <w:rPr>
          <w:rFonts w:ascii="Times New Roman" w:eastAsia="Calibri" w:hAnsi="Times New Roman" w:cs="Times New Roman"/>
          <w:sz w:val="20"/>
          <w:szCs w:val="20"/>
        </w:rPr>
      </w:pPr>
      <w:r w:rsidRPr="00966790">
        <w:rPr>
          <w:rFonts w:ascii="Times New Roman" w:eastAsia="Calibri" w:hAnsi="Times New Roman" w:cs="Times New Roman"/>
          <w:sz w:val="20"/>
          <w:szCs w:val="20"/>
        </w:rPr>
        <w:t>Киселькова О.Н.</w:t>
      </w:r>
    </w:p>
    <w:p w:rsidR="00966790" w:rsidRPr="00966790" w:rsidRDefault="00966790" w:rsidP="00966790">
      <w:pPr>
        <w:spacing w:after="0" w:line="240" w:lineRule="auto"/>
        <w:rPr>
          <w:rFonts w:ascii="Times New Roman" w:eastAsia="Calibri" w:hAnsi="Times New Roman" w:cs="Times New Roman"/>
          <w:sz w:val="20"/>
          <w:szCs w:val="20"/>
        </w:rPr>
      </w:pPr>
    </w:p>
    <w:p w:rsidR="00966790" w:rsidRPr="00966790" w:rsidRDefault="005121FE" w:rsidP="009D224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2017 – 2018</w:t>
      </w:r>
      <w:r w:rsidR="00966790" w:rsidRPr="00966790">
        <w:rPr>
          <w:rFonts w:ascii="Times New Roman" w:eastAsia="Calibri" w:hAnsi="Times New Roman" w:cs="Times New Roman"/>
          <w:sz w:val="20"/>
          <w:szCs w:val="20"/>
        </w:rPr>
        <w:t xml:space="preserve"> учебный год</w:t>
      </w:r>
    </w:p>
    <w:p w:rsidR="00966790" w:rsidRPr="00966790" w:rsidRDefault="005121FE" w:rsidP="0096679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Калино, 2017</w:t>
      </w:r>
      <w:r w:rsidR="00966790" w:rsidRPr="00966790">
        <w:rPr>
          <w:rFonts w:ascii="Times New Roman" w:eastAsia="Calibri" w:hAnsi="Times New Roman" w:cs="Times New Roman"/>
          <w:sz w:val="20"/>
          <w:szCs w:val="20"/>
        </w:rPr>
        <w:t xml:space="preserve"> год</w:t>
      </w:r>
    </w:p>
    <w:p w:rsidR="00966790" w:rsidRPr="00966790" w:rsidRDefault="00966790" w:rsidP="00966790">
      <w:pPr>
        <w:spacing w:after="0"/>
        <w:rPr>
          <w:rFonts w:ascii="Times New Roman" w:hAnsi="Times New Roman" w:cs="Times New Roman"/>
          <w:sz w:val="20"/>
          <w:szCs w:val="20"/>
        </w:rPr>
      </w:pPr>
    </w:p>
    <w:p w:rsidR="00966790" w:rsidRDefault="00966790"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Default="005121FE" w:rsidP="00966790">
      <w:pPr>
        <w:spacing w:after="0"/>
        <w:rPr>
          <w:rFonts w:ascii="Times New Roman" w:hAnsi="Times New Roman" w:cs="Times New Roman"/>
          <w:sz w:val="20"/>
          <w:szCs w:val="20"/>
        </w:rPr>
      </w:pPr>
    </w:p>
    <w:p w:rsidR="005121FE" w:rsidRPr="00966790" w:rsidRDefault="005121FE" w:rsidP="00966790">
      <w:pPr>
        <w:spacing w:after="0"/>
        <w:rPr>
          <w:rFonts w:ascii="Times New Roman" w:hAnsi="Times New Roman" w:cs="Times New Roman"/>
          <w:sz w:val="20"/>
          <w:szCs w:val="20"/>
        </w:rPr>
      </w:pPr>
    </w:p>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Пояснительная записка.</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Настоящая программа по русскому языку для </w:t>
      </w:r>
      <w:r w:rsidRPr="00966790">
        <w:rPr>
          <w:rFonts w:ascii="Times New Roman" w:eastAsia="Times New Roman" w:hAnsi="Times New Roman" w:cs="Times New Roman"/>
          <w:sz w:val="20"/>
          <w:szCs w:val="20"/>
          <w:lang w:val="en-US" w:eastAsia="ru-RU"/>
        </w:rPr>
        <w:t>VII</w:t>
      </w:r>
      <w:r w:rsidRPr="00966790">
        <w:rPr>
          <w:rFonts w:ascii="Times New Roman" w:eastAsia="Times New Roman" w:hAnsi="Times New Roman" w:cs="Times New Roman"/>
          <w:sz w:val="20"/>
          <w:szCs w:val="20"/>
          <w:lang w:eastAsia="ru-RU"/>
        </w:rPr>
        <w:t xml:space="preserve"> класса создана на основе федерального компонента государственного стандарта основного общего образования и программы «Русский язык» под редакцией М.Т. Баранова, Т.А. Ладыженской, Н.М. Шанского.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Рабочая  программа по русскому языку представляет собой целостный документ, включающий четыре раздела: пояснительную записку; учебно-тематический план;  перечень учебно-методического обеспечения и каледарно-тематическое планирование.</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Содержание курса русского языка представлено в программе в виде трех тематических блоков, обеспечивающих формирование коммуникативной, лингвистической (языковедческой), языковой и культуроведческой компетенций</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Русский язык – государственный язык Российской Федерации, средство межнационального общения и консолидации народов России.</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Содержание обучения русскому языку отобрано и структурировано на основе компетентностного подхода. В соответствии с этим в </w:t>
      </w:r>
      <w:r w:rsidRPr="00966790">
        <w:rPr>
          <w:rFonts w:ascii="Times New Roman" w:eastAsia="Times New Roman" w:hAnsi="Times New Roman" w:cs="Times New Roman"/>
          <w:sz w:val="20"/>
          <w:szCs w:val="20"/>
          <w:lang w:val="en-US" w:eastAsia="ru-RU"/>
        </w:rPr>
        <w:t>VII</w:t>
      </w:r>
      <w:r w:rsidRPr="00966790">
        <w:rPr>
          <w:rFonts w:ascii="Times New Roman" w:eastAsia="Times New Roman" w:hAnsi="Times New Roman" w:cs="Times New Roman"/>
          <w:sz w:val="20"/>
          <w:szCs w:val="20"/>
          <w:lang w:eastAsia="ru-RU"/>
        </w:rPr>
        <w:t xml:space="preserve"> классе формируются и развиваются коммуникативная, языковая, лингвистическая (языковедческая) и культуроведческая компетенции.</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Культуроведческая компетенция – осознание языка как языка русского народ, владение нормами русского речевого этикета, культурой межнационального общения.</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Курс русского языка для </w:t>
      </w:r>
      <w:r w:rsidRPr="00966790">
        <w:rPr>
          <w:rFonts w:ascii="Times New Roman" w:eastAsia="Times New Roman" w:hAnsi="Times New Roman" w:cs="Times New Roman"/>
          <w:sz w:val="20"/>
          <w:szCs w:val="20"/>
          <w:lang w:val="en-US" w:eastAsia="ru-RU"/>
        </w:rPr>
        <w:t>VII</w:t>
      </w:r>
      <w:r w:rsidRPr="00966790">
        <w:rPr>
          <w:rFonts w:ascii="Times New Roman" w:eastAsia="Times New Roman" w:hAnsi="Times New Roman" w:cs="Times New Roman"/>
          <w:sz w:val="20"/>
          <w:szCs w:val="20"/>
          <w:lang w:eastAsia="ru-RU"/>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966790" w:rsidRPr="00966790" w:rsidRDefault="00966790" w:rsidP="00966790">
      <w:pPr>
        <w:spacing w:after="0" w:line="240" w:lineRule="auto"/>
        <w:jc w:val="both"/>
        <w:rPr>
          <w:rFonts w:ascii="Times New Roman" w:eastAsia="Times New Roman" w:hAnsi="Times New Roman" w:cs="Times New Roman"/>
          <w:sz w:val="20"/>
          <w:szCs w:val="20"/>
          <w:u w:val="single"/>
          <w:lang w:eastAsia="ru-RU"/>
        </w:rPr>
      </w:pPr>
      <w:r w:rsidRPr="00966790">
        <w:rPr>
          <w:rFonts w:ascii="Times New Roman" w:eastAsia="Times New Roman" w:hAnsi="Times New Roman" w:cs="Times New Roman"/>
          <w:sz w:val="20"/>
          <w:szCs w:val="20"/>
          <w:u w:val="single"/>
          <w:lang w:eastAsia="ru-RU"/>
        </w:rPr>
        <w:t>Цели обучения</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Место предмета «Русский язык» в базисном учебном плане МБОУ «ООШ 74»</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w:t>
      </w:r>
      <w:r w:rsidRPr="00966790">
        <w:rPr>
          <w:rFonts w:ascii="Times New Roman" w:eastAsia="Times New Roman" w:hAnsi="Times New Roman" w:cs="Times New Roman"/>
          <w:sz w:val="20"/>
          <w:szCs w:val="20"/>
          <w:lang w:val="en-US" w:eastAsia="ru-RU"/>
        </w:rPr>
        <w:t>VII</w:t>
      </w:r>
      <w:r w:rsidRPr="00966790">
        <w:rPr>
          <w:rFonts w:ascii="Times New Roman" w:eastAsia="Times New Roman" w:hAnsi="Times New Roman" w:cs="Times New Roman"/>
          <w:sz w:val="20"/>
          <w:szCs w:val="20"/>
          <w:lang w:eastAsia="ru-RU"/>
        </w:rPr>
        <w:t xml:space="preserve"> классе – 140 часов.</w:t>
      </w:r>
    </w:p>
    <w:p w:rsidR="00966790" w:rsidRPr="00966790" w:rsidRDefault="00966790" w:rsidP="00966790">
      <w:pPr>
        <w:spacing w:after="0" w:line="240" w:lineRule="auto"/>
        <w:jc w:val="both"/>
        <w:rPr>
          <w:rFonts w:ascii="Times New Roman" w:eastAsia="Times New Roman" w:hAnsi="Times New Roman" w:cs="Times New Roman"/>
          <w:sz w:val="20"/>
          <w:szCs w:val="20"/>
          <w:u w:val="single"/>
          <w:lang w:eastAsia="ru-RU"/>
        </w:rPr>
      </w:pPr>
      <w:r w:rsidRPr="00966790">
        <w:rPr>
          <w:rFonts w:ascii="Times New Roman" w:eastAsia="Times New Roman" w:hAnsi="Times New Roman" w:cs="Times New Roman"/>
          <w:sz w:val="20"/>
          <w:szCs w:val="20"/>
          <w:u w:val="single"/>
          <w:lang w:eastAsia="ru-RU"/>
        </w:rPr>
        <w:t>Общие учебные умения, навыки и способы деятельности</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Направленность курса на интенсивное речевое и интеллектуальное развитие создает условия и для реализации надпредметной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общеучебные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самокоррекцию). </w:t>
      </w:r>
    </w:p>
    <w:p w:rsidR="00966790" w:rsidRPr="005944B4" w:rsidRDefault="00966790" w:rsidP="00966790">
      <w:pPr>
        <w:spacing w:after="0" w:line="240" w:lineRule="auto"/>
        <w:jc w:val="both"/>
        <w:rPr>
          <w:rFonts w:ascii="Times New Roman" w:eastAsia="Times New Roman" w:hAnsi="Times New Roman" w:cs="Times New Roman"/>
          <w:sz w:val="20"/>
          <w:szCs w:val="20"/>
          <w:lang w:eastAsia="ru-RU"/>
        </w:rPr>
      </w:pPr>
    </w:p>
    <w:p w:rsidR="00966790" w:rsidRPr="00966790" w:rsidRDefault="00966790" w:rsidP="00966790">
      <w:pPr>
        <w:shd w:val="clear" w:color="auto" w:fill="FFFFFF"/>
        <w:spacing w:after="0" w:line="307" w:lineRule="exact"/>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Учебно-тематичеекое планирование</w:t>
      </w:r>
    </w:p>
    <w:p w:rsidR="00966790" w:rsidRPr="00966790" w:rsidRDefault="00966790" w:rsidP="00966790">
      <w:pPr>
        <w:shd w:val="clear" w:color="auto" w:fill="FFFFFF"/>
        <w:spacing w:after="0" w:line="307" w:lineRule="exact"/>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по русскому языку</w:t>
      </w:r>
    </w:p>
    <w:p w:rsidR="00966790" w:rsidRPr="00966790" w:rsidRDefault="00966790" w:rsidP="00966790">
      <w:pPr>
        <w:shd w:val="clear" w:color="auto" w:fill="FFFFFF"/>
        <w:spacing w:after="0" w:line="307" w:lineRule="exact"/>
        <w:jc w:val="center"/>
        <w:rPr>
          <w:rFonts w:ascii="Times New Roman" w:eastAsia="Times New Roman" w:hAnsi="Times New Roman" w:cs="Times New Roman"/>
          <w:b/>
          <w:bCs/>
          <w:sz w:val="20"/>
          <w:szCs w:val="20"/>
          <w:lang w:eastAsia="ru-RU"/>
        </w:rPr>
      </w:pPr>
    </w:p>
    <w:p w:rsidR="00966790" w:rsidRPr="00966790" w:rsidRDefault="00966790" w:rsidP="00966790">
      <w:pPr>
        <w:shd w:val="clear" w:color="auto" w:fill="FFFFFF"/>
        <w:spacing w:after="0" w:line="307" w:lineRule="exact"/>
        <w:jc w:val="center"/>
        <w:rPr>
          <w:rFonts w:ascii="Times New Roman" w:eastAsia="Times New Roman" w:hAnsi="Times New Roman" w:cs="Times New Roman"/>
          <w:bCs/>
          <w:sz w:val="20"/>
          <w:szCs w:val="20"/>
          <w:lang w:eastAsia="ru-RU"/>
        </w:rPr>
      </w:pPr>
    </w:p>
    <w:p w:rsidR="00966790" w:rsidRPr="00966790" w:rsidRDefault="00966790" w:rsidP="00966790">
      <w:pPr>
        <w:shd w:val="clear" w:color="auto" w:fill="FFFFFF"/>
        <w:spacing w:after="0" w:line="307" w:lineRule="exact"/>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 xml:space="preserve">Классы – 7 </w:t>
      </w:r>
    </w:p>
    <w:p w:rsidR="00966790" w:rsidRPr="00966790" w:rsidRDefault="00966790" w:rsidP="00966790">
      <w:pPr>
        <w:shd w:val="clear" w:color="auto" w:fill="FFFFFF"/>
        <w:spacing w:after="0" w:line="307" w:lineRule="exact"/>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Учитель – Киселькова Ольга Николаевна</w:t>
      </w:r>
    </w:p>
    <w:p w:rsidR="00966790" w:rsidRPr="00966790" w:rsidRDefault="00966790" w:rsidP="00966790">
      <w:pPr>
        <w:shd w:val="clear" w:color="auto" w:fill="FFFFFF"/>
        <w:spacing w:after="0" w:line="307" w:lineRule="exact"/>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Количество часов</w:t>
      </w:r>
    </w:p>
    <w:p w:rsidR="00966790" w:rsidRPr="00966790" w:rsidRDefault="00966790" w:rsidP="00966790">
      <w:pPr>
        <w:shd w:val="clear" w:color="auto" w:fill="FFFFFF"/>
        <w:spacing w:after="0" w:line="307" w:lineRule="exact"/>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Всего – 134 часов; в неделю – 4 часа</w:t>
      </w:r>
    </w:p>
    <w:p w:rsidR="00966790" w:rsidRPr="00966790" w:rsidRDefault="00966790" w:rsidP="00966790">
      <w:pPr>
        <w:shd w:val="clear" w:color="auto" w:fill="FFFFFF"/>
        <w:spacing w:after="0" w:line="307" w:lineRule="exact"/>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Cs/>
          <w:sz w:val="20"/>
          <w:szCs w:val="20"/>
          <w:lang w:eastAsia="ru-RU"/>
        </w:rPr>
        <w:t>Плановых уроков:</w:t>
      </w:r>
    </w:p>
    <w:p w:rsidR="00966790" w:rsidRPr="00966790" w:rsidRDefault="00966790" w:rsidP="00966790">
      <w:pPr>
        <w:shd w:val="clear" w:color="auto" w:fill="FFFFFF"/>
        <w:spacing w:after="0" w:line="307" w:lineRule="exact"/>
        <w:rPr>
          <w:rFonts w:ascii="Times New Roman" w:eastAsia="Times New Roman" w:hAnsi="Times New Roman" w:cs="Times New Roman"/>
          <w:bCs/>
          <w:sz w:val="20"/>
          <w:szCs w:val="20"/>
          <w:lang w:eastAsia="ru-RU"/>
        </w:rPr>
      </w:pPr>
    </w:p>
    <w:p w:rsidR="00966790" w:rsidRPr="00966790" w:rsidRDefault="00966790" w:rsidP="00966790">
      <w:pPr>
        <w:numPr>
          <w:ilvl w:val="0"/>
          <w:numId w:val="22"/>
        </w:num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bCs/>
          <w:sz w:val="20"/>
          <w:szCs w:val="20"/>
          <w:lang w:eastAsia="ru-RU"/>
        </w:rPr>
        <w:t xml:space="preserve">контрольных уроков – </w:t>
      </w:r>
    </w:p>
    <w:p w:rsidR="00966790" w:rsidRPr="00966790" w:rsidRDefault="00966790" w:rsidP="00966790">
      <w:pPr>
        <w:numPr>
          <w:ilvl w:val="0"/>
          <w:numId w:val="22"/>
        </w:num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зачётов – </w:t>
      </w:r>
    </w:p>
    <w:p w:rsidR="00966790" w:rsidRPr="00966790" w:rsidRDefault="00966790" w:rsidP="00966790">
      <w:pPr>
        <w:numPr>
          <w:ilvl w:val="0"/>
          <w:numId w:val="22"/>
        </w:num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тестов – </w:t>
      </w:r>
    </w:p>
    <w:p w:rsidR="00966790" w:rsidRPr="00966790" w:rsidRDefault="00966790" w:rsidP="00966790">
      <w:pPr>
        <w:numPr>
          <w:ilvl w:val="0"/>
          <w:numId w:val="22"/>
        </w:num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административных контрольных уроков – </w:t>
      </w:r>
    </w:p>
    <w:p w:rsidR="00966790" w:rsidRPr="00966790" w:rsidRDefault="00966790" w:rsidP="00966790">
      <w:pPr>
        <w:numPr>
          <w:ilvl w:val="0"/>
          <w:numId w:val="22"/>
        </w:num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уроков развития речи – </w:t>
      </w:r>
    </w:p>
    <w:p w:rsidR="00966790" w:rsidRPr="00966790" w:rsidRDefault="00966790" w:rsidP="00966790">
      <w:pPr>
        <w:shd w:val="clear" w:color="auto" w:fill="FFFFFF"/>
        <w:spacing w:after="0" w:line="307" w:lineRule="exact"/>
        <w:rPr>
          <w:rFonts w:ascii="Times New Roman" w:eastAsia="Times New Roman" w:hAnsi="Times New Roman" w:cs="Times New Roman"/>
          <w:sz w:val="20"/>
          <w:szCs w:val="20"/>
          <w:lang w:eastAsia="ru-RU"/>
        </w:rPr>
      </w:pPr>
    </w:p>
    <w:p w:rsidR="00966790" w:rsidRPr="00966790" w:rsidRDefault="00966790" w:rsidP="00966790">
      <w:p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Планирование составлено на основе программы общеобразовательных учреждений. Русский язык 5-9 классы. Под редакцией М.Т.Баранова, Т.А.Ладыженской.  М. «Просвещение», 2005.</w:t>
      </w:r>
    </w:p>
    <w:p w:rsidR="00966790" w:rsidRPr="00966790" w:rsidRDefault="00966790" w:rsidP="00966790">
      <w:pPr>
        <w:shd w:val="clear" w:color="auto" w:fill="FFFFFF"/>
        <w:spacing w:after="0" w:line="307" w:lineRule="exact"/>
        <w:rPr>
          <w:rFonts w:ascii="Times New Roman" w:eastAsia="Times New Roman" w:hAnsi="Times New Roman" w:cs="Times New Roman"/>
          <w:sz w:val="20"/>
          <w:szCs w:val="20"/>
          <w:lang w:eastAsia="ru-RU"/>
        </w:rPr>
      </w:pPr>
    </w:p>
    <w:p w:rsidR="00966790" w:rsidRPr="00966790" w:rsidRDefault="00966790" w:rsidP="00966790">
      <w:p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Учебник:</w:t>
      </w:r>
    </w:p>
    <w:p w:rsidR="00966790" w:rsidRPr="00966790" w:rsidRDefault="00966790" w:rsidP="00966790">
      <w:pPr>
        <w:spacing w:after="0"/>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М.Т.Баранов, Т.А.Ладыженская и др. Русский язык 7 класс.- М.: Просвещение, 2005г.</w:t>
      </w:r>
    </w:p>
    <w:p w:rsidR="00966790" w:rsidRPr="00966790" w:rsidRDefault="00966790" w:rsidP="00966790">
      <w:pPr>
        <w:shd w:val="clear" w:color="auto" w:fill="FFFFFF"/>
        <w:spacing w:after="0" w:line="307" w:lineRule="exact"/>
        <w:rPr>
          <w:rFonts w:ascii="Times New Roman" w:eastAsia="Times New Roman" w:hAnsi="Times New Roman" w:cs="Times New Roman"/>
          <w:sz w:val="20"/>
          <w:szCs w:val="20"/>
          <w:lang w:eastAsia="ru-RU"/>
        </w:rPr>
      </w:pPr>
    </w:p>
    <w:p w:rsidR="00966790" w:rsidRPr="00966790" w:rsidRDefault="00966790" w:rsidP="00966790">
      <w:p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Дополнительная литература:</w:t>
      </w:r>
    </w:p>
    <w:p w:rsidR="00966790" w:rsidRPr="00966790" w:rsidRDefault="00966790" w:rsidP="00966790">
      <w:pPr>
        <w:shd w:val="clear" w:color="auto" w:fill="FFFFFF"/>
        <w:spacing w:after="0" w:line="307" w:lineRule="exact"/>
        <w:rPr>
          <w:rFonts w:ascii="Times New Roman" w:eastAsia="Times New Roman" w:hAnsi="Times New Roman" w:cs="Times New Roman"/>
          <w:sz w:val="20"/>
          <w:szCs w:val="20"/>
          <w:lang w:eastAsia="ru-RU"/>
        </w:rPr>
      </w:pPr>
    </w:p>
    <w:p w:rsidR="00966790" w:rsidRPr="00966790" w:rsidRDefault="00966790" w:rsidP="00966790">
      <w:pPr>
        <w:numPr>
          <w:ilvl w:val="0"/>
          <w:numId w:val="28"/>
        </w:num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Г.А.Богданова. Уроки русского языка в 7 классе. М.: «Просвещение», 2005г.</w:t>
      </w:r>
    </w:p>
    <w:p w:rsidR="00966790" w:rsidRPr="00966790" w:rsidRDefault="00966790" w:rsidP="00966790">
      <w:pPr>
        <w:numPr>
          <w:ilvl w:val="0"/>
          <w:numId w:val="28"/>
        </w:num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Н.Г.Горашова. Поурочное планирование по русскому языку. 7 класс. М.: «Экзамен», 2007г.</w:t>
      </w:r>
    </w:p>
    <w:p w:rsidR="00966790" w:rsidRPr="00966790" w:rsidRDefault="00966790" w:rsidP="00966790">
      <w:pPr>
        <w:numPr>
          <w:ilvl w:val="0"/>
          <w:numId w:val="28"/>
        </w:numPr>
        <w:shd w:val="clear" w:color="auto" w:fill="FFFFFF"/>
        <w:spacing w:after="0" w:line="307" w:lineRule="exact"/>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Г.А.Богданова. Лингвистический тренажёр. Тестовые задания по русскому языку в 7 классе. М.: «Просвещение», 2009г.</w:t>
      </w:r>
    </w:p>
    <w:p w:rsidR="00966790" w:rsidRPr="00966790" w:rsidRDefault="00966790" w:rsidP="00966790">
      <w:pPr>
        <w:spacing w:after="0" w:line="240" w:lineRule="auto"/>
        <w:rPr>
          <w:rFonts w:ascii="Times New Roman" w:eastAsia="Times New Roman" w:hAnsi="Times New Roman" w:cs="Times New Roman"/>
          <w:b/>
          <w:sz w:val="20"/>
          <w:szCs w:val="20"/>
          <w:lang w:val="en-US" w:eastAsia="ru-RU"/>
        </w:rPr>
      </w:pPr>
    </w:p>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Учебно-тематическое планирование</w:t>
      </w:r>
    </w:p>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p>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p>
    <w:tbl>
      <w:tblPr>
        <w:tblStyle w:val="a7"/>
        <w:tblW w:w="15840" w:type="dxa"/>
        <w:tblInd w:w="-612" w:type="dxa"/>
        <w:tblLayout w:type="fixed"/>
        <w:tblLook w:val="01E0"/>
      </w:tblPr>
      <w:tblGrid>
        <w:gridCol w:w="900"/>
        <w:gridCol w:w="2520"/>
        <w:gridCol w:w="900"/>
        <w:gridCol w:w="1620"/>
        <w:gridCol w:w="2160"/>
        <w:gridCol w:w="1980"/>
        <w:gridCol w:w="1980"/>
        <w:gridCol w:w="1939"/>
        <w:gridCol w:w="941"/>
        <w:gridCol w:w="900"/>
      </w:tblGrid>
      <w:tr w:rsidR="00966790" w:rsidRPr="00966790" w:rsidTr="00966790">
        <w:trPr>
          <w:trHeight w:val="921"/>
        </w:trPr>
        <w:tc>
          <w:tcPr>
            <w:tcW w:w="900" w:type="dxa"/>
            <w:vMerge w:val="restart"/>
            <w:tcBorders>
              <w:top w:val="single" w:sz="4" w:space="0" w:color="auto"/>
              <w:left w:val="single" w:sz="4" w:space="0" w:color="auto"/>
              <w:right w:val="single" w:sz="4" w:space="0" w:color="auto"/>
            </w:tcBorders>
          </w:tcPr>
          <w:p w:rsidR="00966790" w:rsidRPr="00966790" w:rsidRDefault="00966790" w:rsidP="00966790">
            <w:r w:rsidRPr="00966790">
              <w:t>№</w:t>
            </w:r>
          </w:p>
        </w:tc>
        <w:tc>
          <w:tcPr>
            <w:tcW w:w="2520" w:type="dxa"/>
            <w:vMerge w:val="restart"/>
            <w:tcBorders>
              <w:top w:val="single" w:sz="4" w:space="0" w:color="auto"/>
              <w:left w:val="single" w:sz="4" w:space="0" w:color="auto"/>
              <w:right w:val="single" w:sz="4" w:space="0" w:color="auto"/>
            </w:tcBorders>
          </w:tcPr>
          <w:p w:rsidR="00966790" w:rsidRPr="00966790" w:rsidRDefault="00966790" w:rsidP="00966790">
            <w:r w:rsidRPr="00966790">
              <w:t>Тема урока</w:t>
            </w:r>
          </w:p>
        </w:tc>
        <w:tc>
          <w:tcPr>
            <w:tcW w:w="900" w:type="dxa"/>
            <w:vMerge w:val="restart"/>
            <w:tcBorders>
              <w:top w:val="single" w:sz="4" w:space="0" w:color="auto"/>
              <w:left w:val="single" w:sz="4" w:space="0" w:color="auto"/>
              <w:right w:val="single" w:sz="4" w:space="0" w:color="auto"/>
            </w:tcBorders>
          </w:tcPr>
          <w:p w:rsidR="00966790" w:rsidRPr="00966790" w:rsidRDefault="00966790" w:rsidP="00966790">
            <w:r w:rsidRPr="00966790">
              <w:t>Кол-во часов</w:t>
            </w:r>
          </w:p>
        </w:tc>
        <w:tc>
          <w:tcPr>
            <w:tcW w:w="1620" w:type="dxa"/>
            <w:vMerge w:val="restart"/>
            <w:tcBorders>
              <w:top w:val="single" w:sz="4" w:space="0" w:color="auto"/>
              <w:left w:val="single" w:sz="4" w:space="0" w:color="auto"/>
              <w:right w:val="single" w:sz="4" w:space="0" w:color="auto"/>
            </w:tcBorders>
          </w:tcPr>
          <w:p w:rsidR="00966790" w:rsidRPr="00966790" w:rsidRDefault="00966790" w:rsidP="00966790">
            <w:r w:rsidRPr="00966790">
              <w:t>Тип урока</w:t>
            </w:r>
          </w:p>
        </w:tc>
        <w:tc>
          <w:tcPr>
            <w:tcW w:w="2160" w:type="dxa"/>
            <w:vMerge w:val="restart"/>
            <w:tcBorders>
              <w:top w:val="single" w:sz="4" w:space="0" w:color="auto"/>
              <w:left w:val="single" w:sz="4" w:space="0" w:color="auto"/>
              <w:right w:val="single" w:sz="4" w:space="0" w:color="auto"/>
            </w:tcBorders>
          </w:tcPr>
          <w:p w:rsidR="00966790" w:rsidRPr="00966790" w:rsidRDefault="00966790" w:rsidP="00966790">
            <w:r w:rsidRPr="00966790">
              <w:t>Характеристика деятельности учащихся или виды учебной деятельности</w:t>
            </w:r>
          </w:p>
        </w:tc>
        <w:tc>
          <w:tcPr>
            <w:tcW w:w="1980" w:type="dxa"/>
            <w:vMerge w:val="restart"/>
            <w:tcBorders>
              <w:top w:val="single" w:sz="4" w:space="0" w:color="auto"/>
              <w:left w:val="single" w:sz="4" w:space="0" w:color="auto"/>
              <w:right w:val="single" w:sz="4" w:space="0" w:color="auto"/>
            </w:tcBorders>
          </w:tcPr>
          <w:p w:rsidR="00966790" w:rsidRPr="00966790" w:rsidRDefault="00966790" w:rsidP="00966790">
            <w:r w:rsidRPr="00966790">
              <w:t>Виды контроля измерители</w:t>
            </w:r>
          </w:p>
        </w:tc>
        <w:tc>
          <w:tcPr>
            <w:tcW w:w="1980" w:type="dxa"/>
            <w:vMerge w:val="restart"/>
            <w:tcBorders>
              <w:top w:val="single" w:sz="4" w:space="0" w:color="auto"/>
              <w:left w:val="single" w:sz="4" w:space="0" w:color="auto"/>
              <w:right w:val="single" w:sz="4" w:space="0" w:color="auto"/>
            </w:tcBorders>
          </w:tcPr>
          <w:p w:rsidR="00966790" w:rsidRPr="00966790" w:rsidRDefault="00966790" w:rsidP="00966790">
            <w:r w:rsidRPr="00966790">
              <w:t>Планируемые результаты освоения материала</w:t>
            </w:r>
          </w:p>
        </w:tc>
        <w:tc>
          <w:tcPr>
            <w:tcW w:w="1939" w:type="dxa"/>
            <w:vMerge w:val="restart"/>
            <w:tcBorders>
              <w:top w:val="single" w:sz="4" w:space="0" w:color="auto"/>
              <w:left w:val="single" w:sz="4" w:space="0" w:color="auto"/>
              <w:right w:val="single" w:sz="4" w:space="0" w:color="auto"/>
            </w:tcBorders>
          </w:tcPr>
          <w:p w:rsidR="00966790" w:rsidRPr="00966790" w:rsidRDefault="00966790" w:rsidP="00966790">
            <w:r w:rsidRPr="00966790">
              <w:t>Домашнее задание</w:t>
            </w:r>
          </w:p>
        </w:tc>
        <w:tc>
          <w:tcPr>
            <w:tcW w:w="1841"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r w:rsidRPr="00966790">
              <w:t>Дата проведения</w:t>
            </w:r>
          </w:p>
        </w:tc>
      </w:tr>
      <w:tr w:rsidR="00966790" w:rsidRPr="00966790" w:rsidTr="00966790">
        <w:trPr>
          <w:trHeight w:val="469"/>
        </w:trPr>
        <w:tc>
          <w:tcPr>
            <w:tcW w:w="900" w:type="dxa"/>
            <w:vMerge/>
            <w:tcBorders>
              <w:left w:val="single" w:sz="4" w:space="0" w:color="auto"/>
              <w:bottom w:val="single" w:sz="4" w:space="0" w:color="auto"/>
              <w:right w:val="single" w:sz="4" w:space="0" w:color="auto"/>
            </w:tcBorders>
          </w:tcPr>
          <w:p w:rsidR="00966790" w:rsidRPr="00966790" w:rsidRDefault="00966790" w:rsidP="00966790"/>
        </w:tc>
        <w:tc>
          <w:tcPr>
            <w:tcW w:w="2520" w:type="dxa"/>
            <w:vMerge/>
            <w:tcBorders>
              <w:left w:val="single" w:sz="4" w:space="0" w:color="auto"/>
              <w:bottom w:val="single" w:sz="4" w:space="0" w:color="auto"/>
              <w:right w:val="single" w:sz="4" w:space="0" w:color="auto"/>
            </w:tcBorders>
          </w:tcPr>
          <w:p w:rsidR="00966790" w:rsidRPr="00966790" w:rsidRDefault="00966790" w:rsidP="00966790"/>
        </w:tc>
        <w:tc>
          <w:tcPr>
            <w:tcW w:w="900" w:type="dxa"/>
            <w:vMerge/>
            <w:tcBorders>
              <w:left w:val="single" w:sz="4" w:space="0" w:color="auto"/>
              <w:bottom w:val="single" w:sz="4" w:space="0" w:color="auto"/>
              <w:right w:val="single" w:sz="4" w:space="0" w:color="auto"/>
            </w:tcBorders>
          </w:tcPr>
          <w:p w:rsidR="00966790" w:rsidRPr="00966790" w:rsidRDefault="00966790" w:rsidP="00966790"/>
        </w:tc>
        <w:tc>
          <w:tcPr>
            <w:tcW w:w="1620" w:type="dxa"/>
            <w:vMerge/>
            <w:tcBorders>
              <w:left w:val="single" w:sz="4" w:space="0" w:color="auto"/>
              <w:bottom w:val="single" w:sz="4" w:space="0" w:color="auto"/>
              <w:right w:val="single" w:sz="4" w:space="0" w:color="auto"/>
            </w:tcBorders>
          </w:tcPr>
          <w:p w:rsidR="00966790" w:rsidRPr="00966790" w:rsidRDefault="00966790" w:rsidP="00966790"/>
        </w:tc>
        <w:tc>
          <w:tcPr>
            <w:tcW w:w="2160" w:type="dxa"/>
            <w:vMerge/>
            <w:tcBorders>
              <w:left w:val="single" w:sz="4" w:space="0" w:color="auto"/>
              <w:bottom w:val="single" w:sz="4" w:space="0" w:color="auto"/>
              <w:right w:val="single" w:sz="4" w:space="0" w:color="auto"/>
            </w:tcBorders>
          </w:tcPr>
          <w:p w:rsidR="00966790" w:rsidRPr="00966790" w:rsidRDefault="00966790" w:rsidP="00966790"/>
        </w:tc>
        <w:tc>
          <w:tcPr>
            <w:tcW w:w="1980" w:type="dxa"/>
            <w:vMerge/>
            <w:tcBorders>
              <w:left w:val="single" w:sz="4" w:space="0" w:color="auto"/>
              <w:bottom w:val="single" w:sz="4" w:space="0" w:color="auto"/>
              <w:right w:val="single" w:sz="4" w:space="0" w:color="auto"/>
            </w:tcBorders>
          </w:tcPr>
          <w:p w:rsidR="00966790" w:rsidRPr="00966790" w:rsidRDefault="00966790" w:rsidP="00966790"/>
        </w:tc>
        <w:tc>
          <w:tcPr>
            <w:tcW w:w="1980" w:type="dxa"/>
            <w:vMerge/>
            <w:tcBorders>
              <w:left w:val="single" w:sz="4" w:space="0" w:color="auto"/>
              <w:bottom w:val="single" w:sz="4" w:space="0" w:color="auto"/>
              <w:right w:val="single" w:sz="4" w:space="0" w:color="auto"/>
            </w:tcBorders>
          </w:tcPr>
          <w:p w:rsidR="00966790" w:rsidRPr="00966790" w:rsidRDefault="00966790" w:rsidP="00966790"/>
        </w:tc>
        <w:tc>
          <w:tcPr>
            <w:tcW w:w="1939" w:type="dxa"/>
            <w:vMerge/>
            <w:tcBorders>
              <w:left w:val="single" w:sz="4" w:space="0" w:color="auto"/>
              <w:bottom w:val="single" w:sz="4" w:space="0" w:color="auto"/>
              <w:right w:val="single" w:sz="4" w:space="0" w:color="auto"/>
            </w:tcBorders>
          </w:tcPr>
          <w:p w:rsidR="00966790" w:rsidRPr="00966790" w:rsidRDefault="00966790" w:rsidP="00966790"/>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r w:rsidRPr="00966790">
              <w:t>План</w:t>
            </w:r>
          </w:p>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r w:rsidRPr="00966790">
              <w:t>Факт</w:t>
            </w:r>
          </w:p>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Русский зык как развивающееся явление.</w:t>
            </w:r>
          </w:p>
        </w:tc>
        <w:tc>
          <w:tcPr>
            <w:tcW w:w="900" w:type="dxa"/>
            <w:tcBorders>
              <w:left w:val="single" w:sz="4" w:space="0" w:color="auto"/>
              <w:bottom w:val="single" w:sz="4" w:space="0" w:color="auto"/>
              <w:right w:val="single" w:sz="4" w:space="0" w:color="auto"/>
            </w:tcBorders>
          </w:tcPr>
          <w:p w:rsidR="00966790" w:rsidRPr="00966790" w:rsidRDefault="00966790" w:rsidP="00966790">
            <w:pPr>
              <w:rPr>
                <w:lang w:val="en-US"/>
              </w:rPr>
            </w:pPr>
            <w:r w:rsidRPr="00966790">
              <w:rPr>
                <w:lang w:val="en-US"/>
              </w:rPr>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Коллективная,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ind w:right="-108"/>
            </w:pPr>
            <w:r w:rsidRPr="00966790">
              <w:t>Анализ      текстов,   выявление главного и существенного</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выделять ключевые фразы в тексте, подбирать синонимы, объяснять орфограммы</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С. 5,   вопросы.   Упр. 7 (составить словосочетания и предложения на одну из тем).</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i/>
                <w:iCs/>
              </w:rPr>
            </w:pP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Повторение</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rPr>
                <w:bCs/>
                <w:i/>
                <w:iCs/>
              </w:rPr>
            </w:pP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rPr>
                <w:bCs/>
                <w:i/>
                <w:iCs/>
              </w:rPr>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Синтаксис. Синтаксический разбор.</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Графический, объяснительный диктанты, составление схем,     конструирование по схемам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конструировать предложения, выполнять синтаксический разбор простого и сложного предложений</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 xml:space="preserve">Упр. 8    (комплексный анализ   текста).   С. 7, вопросы. </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Пунктуация. Пунктуационный разбор.</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Объяснительный диктант, контрольное списывание с последующим объяснением постановки знаков препинания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конструировать предложения</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Упр. 11 (списать,   выделить   прямую речь, найти устаревшие слова)</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Лексика и  фразеология.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Сочинение-миниатюра. Анализ   худо</w:t>
            </w:r>
            <w:r w:rsidRPr="00966790">
              <w:softHyphen/>
              <w:t>жественного текста,   рабо</w:t>
            </w:r>
            <w:r w:rsidRPr="00966790">
              <w:softHyphen/>
              <w:t>та   со  слова</w:t>
            </w:r>
            <w:r w:rsidRPr="00966790">
              <w:softHyphen/>
              <w:t>рем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Навыки работы со словарём, обогащение словарного запаса учащихся</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Упр. 14 (списать, рас</w:t>
            </w:r>
            <w:r w:rsidRPr="00966790">
              <w:softHyphen/>
              <w:t>ставить знаки препи</w:t>
            </w:r>
            <w:r w:rsidRPr="00966790">
              <w:softHyphen/>
              <w:t>нания, подобрать си</w:t>
            </w:r>
            <w:r w:rsidRPr="00966790">
              <w:softHyphen/>
              <w:t>нонимы, объяснить лексическое значе</w:t>
            </w:r>
            <w:r w:rsidRPr="00966790">
              <w:softHyphen/>
              <w:t>ние). Из художествен</w:t>
            </w:r>
            <w:r w:rsidRPr="00966790">
              <w:softHyphen/>
              <w:t>ных произведений привести примеры употребления диа</w:t>
            </w:r>
            <w:r w:rsidRPr="00966790">
              <w:softHyphen/>
              <w:t>лектных, профессио</w:t>
            </w:r>
            <w:r w:rsidRPr="00966790">
              <w:softHyphen/>
              <w:t>нальных, устаревших слов, жаргонизмов. Тест №1, с.4</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Фонетика и орфография.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Фонетический разбор,   тест, редактирова</w:t>
            </w:r>
            <w:r w:rsidRPr="00966790">
              <w:softHyphen/>
              <w:t>ние звучащей речи</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Отработка навыка фонетического разбора, овладение орфографическими умениями, умение пересказывать текст и составлять план по заданному тексту</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Упр. 18 (списать, рас</w:t>
            </w:r>
            <w:r w:rsidRPr="00966790">
              <w:softHyphen/>
              <w:t>ставить знаки препина</w:t>
            </w:r>
            <w:r w:rsidRPr="00966790">
              <w:softHyphen/>
              <w:t>ния, выполнить фоне</w:t>
            </w:r>
            <w:r w:rsidRPr="00966790">
              <w:softHyphen/>
              <w:t>тический раз бор, найти слова в переносном значении). Упр. 21 (оп</w:t>
            </w:r>
            <w:r w:rsidRPr="00966790">
              <w:softHyphen/>
              <w:t>ределить ситуацию использования текста, пересказать его сжато)</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Словообразование и орфография. Разбор слова по составу.</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Работа с пер</w:t>
            </w:r>
            <w:r w:rsidRPr="00966790">
              <w:softHyphen/>
              <w:t>фокартами, объяснитель</w:t>
            </w:r>
            <w:r w:rsidRPr="00966790">
              <w:softHyphen/>
              <w:t>ный   диктант, диктант «Про</w:t>
            </w:r>
            <w:r w:rsidRPr="00966790">
              <w:softHyphen/>
              <w:t>верь себя»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Отработка навыка морфемного и словообразовательного разбора, умение составлять слова по заданным схемам</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Упр. 26 (списать, обо</w:t>
            </w:r>
            <w:r w:rsidRPr="00966790">
              <w:softHyphen/>
              <w:t>значить   орфограммы в   корне,    выполнить синтаксический     раз</w:t>
            </w:r>
            <w:r w:rsidRPr="00966790">
              <w:softHyphen/>
              <w:t>бор). С.14,вопросы. Упр. 30      (сгруппиро</w:t>
            </w:r>
            <w:r w:rsidRPr="00966790">
              <w:softHyphen/>
              <w:t>вать слова по видам орфограмм). Индивидуальное    за</w:t>
            </w:r>
            <w:r w:rsidRPr="00966790">
              <w:softHyphen/>
              <w:t>дание: упр. 28 (соста</w:t>
            </w:r>
            <w:r w:rsidRPr="00966790">
              <w:softHyphen/>
              <w:t>вить план доклада о М. В. Ломоносове)</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7</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Морфология и орфография морфологический разбор слов.</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Работа        по карточкам, предупреди</w:t>
            </w:r>
            <w:r w:rsidRPr="00966790">
              <w:softHyphen/>
              <w:t>тельный   дик</w:t>
            </w:r>
            <w:r w:rsidRPr="00966790">
              <w:softHyphen/>
              <w:t>тант</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Отработка навыков морфологического разбора, овладение орфографическими навыками и навыками составления предложений.</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Упр. 34 (сгруппиро</w:t>
            </w:r>
            <w:r w:rsidRPr="00966790">
              <w:softHyphen/>
              <w:t>вать слова по видам орфограмм, выпол</w:t>
            </w:r>
            <w:r w:rsidRPr="00966790">
              <w:softHyphen/>
              <w:t>нить морфологиче</w:t>
            </w:r>
            <w:r w:rsidRPr="00966790">
              <w:softHyphen/>
              <w:t>ский разбор одной из частей речи). Упр. 40 (определить тип, стиль текста, языко</w:t>
            </w:r>
            <w:r w:rsidRPr="00966790">
              <w:softHyphen/>
              <w:t>вые средства, спи</w:t>
            </w:r>
            <w:r w:rsidRPr="00966790">
              <w:softHyphen/>
              <w:t>сать)</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Орфогра</w:t>
            </w:r>
            <w:r w:rsidRPr="00966790">
              <w:softHyphen/>
              <w:t>фия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Комплексный анализ      тек</w:t>
            </w:r>
            <w:r w:rsidRPr="00966790">
              <w:softHyphen/>
              <w:t>ста,       преду</w:t>
            </w:r>
            <w:r w:rsidRPr="00966790">
              <w:softHyphen/>
              <w:t>предитель</w:t>
            </w:r>
            <w:r w:rsidRPr="00966790">
              <w:softHyphen/>
              <w:t>ный   диктант, творческое   и осложненное списывание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Закрепление орфографических навыков</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Составить словарный диктант «Мои ошибки»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9</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rPr>
              <w:t xml:space="preserve">Р/р. </w:t>
            </w:r>
            <w:r w:rsidRPr="00966790">
              <w:t>Текст. Стили русского литературного языка.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 xml:space="preserve">Практическая </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Работа с тек</w:t>
            </w:r>
            <w:r w:rsidRPr="00966790">
              <w:softHyphen/>
              <w:t>стом:    указать признаки   тек</w:t>
            </w:r>
            <w:r w:rsidRPr="00966790">
              <w:softHyphen/>
              <w:t>ста,    сформу</w:t>
            </w:r>
            <w:r w:rsidRPr="00966790">
              <w:softHyphen/>
              <w:t>лировать       и записать тему, основную мысль,    опре</w:t>
            </w:r>
            <w:r w:rsidRPr="00966790">
              <w:softHyphen/>
              <w:t>делить   стиль, средства связи предложений в тексте,   соста</w:t>
            </w:r>
            <w:r w:rsidRPr="00966790">
              <w:softHyphen/>
              <w:t>вить план</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составлять тексты определённого стиля</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Упр. 45 (озаглавить текст, указать средст</w:t>
            </w:r>
            <w:r w:rsidRPr="00966790">
              <w:softHyphen/>
              <w:t>ва   связи,   разделить на абзацы, списать)</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10</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 xml:space="preserve">Контрольный диктант. </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Контрольный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Диктант         с грамматиче</w:t>
            </w:r>
            <w:r w:rsidRPr="00966790">
              <w:softHyphen/>
              <w:t>ским заданием</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jc w:val="both"/>
            </w:pPr>
            <w:r w:rsidRPr="00966790">
              <w:t>Тест №2, с. 5</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rPr>
                <w:bCs/>
              </w:rPr>
            </w:pPr>
          </w:p>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Анализ контрольного диктанта.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Работа по карточкам, Индивидуальная работа ИКТ</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Тест №3,4, с.6-7</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i/>
                <w:iCs/>
              </w:rPr>
            </w:pP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i/>
                <w:iCs/>
              </w:rPr>
            </w:pPr>
            <w:r w:rsidRPr="00966790">
              <w:rPr>
                <w:bCs/>
                <w:i/>
                <w:iCs/>
              </w:rPr>
              <w:t>Морфология. Орфография. Культура речи.</w:t>
            </w:r>
          </w:p>
          <w:p w:rsidR="00966790" w:rsidRPr="00966790" w:rsidRDefault="00966790" w:rsidP="00966790">
            <w:pPr>
              <w:rPr>
                <w:bCs/>
                <w:i/>
                <w:iCs/>
              </w:rPr>
            </w:pPr>
            <w:r w:rsidRPr="00966790">
              <w:rPr>
                <w:bCs/>
                <w:i/>
                <w:iCs/>
              </w:rPr>
              <w:t>Причастие (29+6)</w:t>
            </w:r>
          </w:p>
          <w:p w:rsidR="00966790" w:rsidRPr="00966790" w:rsidRDefault="00966790" w:rsidP="00966790">
            <w:pPr>
              <w:rPr>
                <w:bCs/>
                <w:i/>
                <w:iCs/>
              </w:rPr>
            </w:pPr>
          </w:p>
          <w:p w:rsidR="00966790" w:rsidRPr="00966790" w:rsidRDefault="00966790" w:rsidP="00966790"/>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rPr>
                <w:bCs/>
                <w:i/>
                <w:iCs/>
              </w:rPr>
            </w:pP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rPr>
                <w:bCs/>
                <w:i/>
                <w:iCs/>
              </w:rPr>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12</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Повторение изученного о глаголе.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Выборочный диктант,     из</w:t>
            </w:r>
            <w:r w:rsidRPr="00966790">
              <w:softHyphen/>
              <w:t>ложение-миниатюра</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применять полученные ранее знания на практике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Упр. 43  (графически объяснить написание окончаний глаголов)</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13</w:t>
            </w:r>
          </w:p>
          <w:p w:rsidR="00966790" w:rsidRPr="00966790" w:rsidRDefault="00966790" w:rsidP="00966790">
            <w:r w:rsidRPr="00966790">
              <w:t>14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Причастие как часть речи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Подбор суще</w:t>
            </w:r>
            <w:r w:rsidRPr="00966790">
              <w:softHyphen/>
              <w:t>ствительных к прилагатель</w:t>
            </w:r>
            <w:r w:rsidRPr="00966790">
              <w:softHyphen/>
              <w:t>ным    и    при</w:t>
            </w:r>
            <w:r w:rsidRPr="00966790">
              <w:softHyphen/>
              <w:t>частиям, сравнение предложений, вывод о роли причастий     в речи</w:t>
            </w:r>
          </w:p>
          <w:p w:rsidR="00966790" w:rsidRPr="00966790" w:rsidRDefault="00966790" w:rsidP="00966790">
            <w:pPr>
              <w:shd w:val="clear" w:color="auto" w:fill="FFFFFF"/>
              <w:spacing w:line="223" w:lineRule="exact"/>
            </w:pPr>
            <w:r w:rsidRPr="00966790">
              <w:t>Подбор суще</w:t>
            </w:r>
            <w:r w:rsidRPr="00966790">
              <w:softHyphen/>
              <w:t>ствительных к прилагатель</w:t>
            </w:r>
            <w:r w:rsidRPr="00966790">
              <w:softHyphen/>
              <w:t>ным    и    при</w:t>
            </w:r>
            <w:r w:rsidRPr="00966790">
              <w:softHyphen/>
              <w:t>частиям, сравнение предложений, вывод о роли причастий     в речи</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умения находить причастия в тексте. Умение строить предложения с причастиями.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 xml:space="preserve">§ 9.   Упр. 56   Упр. 57  </w:t>
            </w:r>
          </w:p>
          <w:p w:rsidR="00966790" w:rsidRPr="00966790" w:rsidRDefault="00966790" w:rsidP="00966790">
            <w:pPr>
              <w:shd w:val="clear" w:color="auto" w:fill="FFFFFF"/>
              <w:spacing w:line="230" w:lineRule="exact"/>
            </w:pPr>
          </w:p>
        </w:tc>
        <w:tc>
          <w:tcPr>
            <w:tcW w:w="941" w:type="dxa"/>
            <w:tcBorders>
              <w:top w:val="single" w:sz="4" w:space="0" w:color="auto"/>
              <w:left w:val="single" w:sz="4" w:space="0" w:color="auto"/>
              <w:bottom w:val="single" w:sz="4" w:space="0" w:color="auto"/>
              <w:right w:val="single" w:sz="4" w:space="0" w:color="auto"/>
            </w:tcBorders>
            <w:vAlign w:val="center"/>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Р/Р Публицистический стиль</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Работа с текстами</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определять текст публицистического стиля</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Упр. 62 (составить выступление-обращение), упр. 63</w:t>
            </w:r>
          </w:p>
        </w:tc>
        <w:tc>
          <w:tcPr>
            <w:tcW w:w="941" w:type="dxa"/>
            <w:tcBorders>
              <w:top w:val="single" w:sz="4" w:space="0" w:color="auto"/>
              <w:left w:val="single" w:sz="4" w:space="0" w:color="auto"/>
              <w:bottom w:val="single" w:sz="4" w:space="0" w:color="auto"/>
              <w:right w:val="single" w:sz="4" w:space="0" w:color="auto"/>
            </w:tcBorders>
            <w:vAlign w:val="center"/>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 w:rsidR="00966790" w:rsidRPr="00966790" w:rsidRDefault="00966790" w:rsidP="00966790">
            <w:r w:rsidRPr="00966790">
              <w:t>16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Склонение причастий.</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8" w:lineRule="exact"/>
              <w:ind w:right="58"/>
            </w:pPr>
            <w:r w:rsidRPr="00966790">
              <w:t>Осложнённое списывание, склонение причастий, работа по карточкам. Тестирование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Научить определять гласные в окончаниях причастий, уметь склонять причастия</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§11. Упр. 67 (списать, причастия поставить в нужном падеже, роде, числе). Найти в учеб</w:t>
            </w:r>
            <w:r w:rsidRPr="00966790">
              <w:softHyphen/>
              <w:t>никах   физики,   исто</w:t>
            </w:r>
            <w:r w:rsidRPr="00966790">
              <w:softHyphen/>
              <w:t>рии, географии пред</w:t>
            </w:r>
            <w:r w:rsidRPr="00966790">
              <w:softHyphen/>
              <w:t>ложения,   в   которых употреблены   причас</w:t>
            </w:r>
            <w:r w:rsidRPr="00966790">
              <w:softHyphen/>
              <w:t>тия, записать их</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17</w:t>
            </w:r>
          </w:p>
          <w:p w:rsidR="00966790" w:rsidRPr="00966790" w:rsidRDefault="00966790" w:rsidP="00966790">
            <w:pPr>
              <w:rPr>
                <w:bCs/>
              </w:rPr>
            </w:pPr>
            <w:r w:rsidRPr="00966790">
              <w:rPr>
                <w:bCs/>
              </w:rPr>
              <w:t>18</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Р/р. Контрольное изложение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Контрольный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rPr>
                <w:bCs/>
              </w:rPr>
            </w:pPr>
          </w:p>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19</w:t>
            </w:r>
          </w:p>
          <w:p w:rsidR="00966790" w:rsidRPr="00966790" w:rsidRDefault="00966790" w:rsidP="00966790">
            <w:r w:rsidRPr="00966790">
              <w:t>20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Причастный оборот. Выделение причастного оборота запятыми.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Объясни</w:t>
            </w:r>
            <w:r w:rsidRPr="00966790">
              <w:softHyphen/>
              <w:t>тельный, рас</w:t>
            </w:r>
            <w:r w:rsidRPr="00966790">
              <w:softHyphen/>
              <w:t>пределитель</w:t>
            </w:r>
            <w:r w:rsidRPr="00966790">
              <w:softHyphen/>
              <w:t>ный диктанты, конструирование предложений по схемам.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определять главное и зависимое слово, графически обозначать причастный оборот на письме, уметь находить границы причастного оборота.</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§12.</w:t>
            </w:r>
          </w:p>
          <w:p w:rsidR="00966790" w:rsidRPr="00966790" w:rsidRDefault="00966790" w:rsidP="00966790">
            <w:pPr>
              <w:shd w:val="clear" w:color="auto" w:fill="FFFFFF"/>
              <w:spacing w:line="223" w:lineRule="exact"/>
            </w:pPr>
            <w:r w:rsidRPr="00966790">
              <w:t>Упр. 70         (выписать предложения с прича</w:t>
            </w:r>
            <w:r w:rsidRPr="00966790">
              <w:softHyphen/>
              <w:t>стными      оборотами, расставить знаки пре</w:t>
            </w:r>
            <w:r w:rsidRPr="00966790">
              <w:softHyphen/>
              <w:t>пинания).       Подгото</w:t>
            </w:r>
            <w:r w:rsidRPr="00966790">
              <w:softHyphen/>
              <w:t>вить связный рассказ о   роли   причастия   в словосочетании</w:t>
            </w:r>
          </w:p>
          <w:p w:rsidR="00966790" w:rsidRPr="00966790" w:rsidRDefault="00966790" w:rsidP="00966790">
            <w:pPr>
              <w:shd w:val="clear" w:color="auto" w:fill="FFFFFF"/>
              <w:spacing w:line="223" w:lineRule="exact"/>
            </w:pPr>
            <w:r w:rsidRPr="00966790">
              <w:t>Тест №1, с.9</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rPr>
              <w:t xml:space="preserve">Р/р. </w:t>
            </w:r>
            <w:r w:rsidRPr="00966790">
              <w:t>Описание внешности человека.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Наблюдение над фрагмен</w:t>
            </w:r>
            <w:r w:rsidRPr="00966790">
              <w:softHyphen/>
              <w:t>тами   художе</w:t>
            </w:r>
            <w:r w:rsidRPr="00966790">
              <w:softHyphen/>
              <w:t>ственных про</w:t>
            </w:r>
            <w:r w:rsidRPr="00966790">
              <w:softHyphen/>
              <w:t>изведений, составление миниатюр: описание внешности человека       в минуты  радо</w:t>
            </w:r>
            <w:r w:rsidRPr="00966790">
              <w:softHyphen/>
              <w:t>сти,     огорче</w:t>
            </w:r>
            <w:r w:rsidRPr="00966790">
              <w:softHyphen/>
              <w:t>ния,  за инте</w:t>
            </w:r>
            <w:r w:rsidRPr="00966790">
              <w:softHyphen/>
              <w:t>ресным  заня</w:t>
            </w:r>
            <w:r w:rsidRPr="00966790">
              <w:softHyphen/>
              <w:t>тием и др.</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определять типы текстов. Активизирование словарного запаса учащихся.</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7"/>
            </w:pPr>
            <w:r w:rsidRPr="00966790">
              <w:t>Сочинение-описание «Литературный   порт</w:t>
            </w:r>
            <w:r w:rsidRPr="00966790">
              <w:softHyphen/>
              <w:t>рет друга»</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22-23</w:t>
            </w:r>
          </w:p>
          <w:p w:rsidR="00966790" w:rsidRPr="00966790" w:rsidRDefault="00966790" w:rsidP="00966790"/>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Действительные и страдательные причастия. Полные и краткие страдательные причастия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Распредели</w:t>
            </w:r>
            <w:r w:rsidRPr="00966790">
              <w:softHyphen/>
              <w:t>тельный   дик</w:t>
            </w:r>
            <w:r w:rsidRPr="00966790">
              <w:softHyphen/>
              <w:t>тант</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Научиться отличать виды причастий друг от друга</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 14. Упр. 83 (списать, определить разряд причастий, расставить знаки препинания)</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24-25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Действительные причастия настоящего времени. Гласные  суффиксах действительных причастий настоящего времени.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Работа        по карточкам. Тест.     Соста</w:t>
            </w:r>
            <w:r w:rsidRPr="00966790">
              <w:softHyphen/>
              <w:t>вить  словосо</w:t>
            </w:r>
            <w:r w:rsidRPr="00966790">
              <w:softHyphen/>
              <w:t>четания с при</w:t>
            </w:r>
            <w:r w:rsidRPr="00966790">
              <w:softHyphen/>
              <w:t>частиями,   ко</w:t>
            </w:r>
            <w:r w:rsidRPr="00966790">
              <w:softHyphen/>
              <w:t>торые   можно использовать при   описании внешности человека</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Научиться правильно писать гласные в суффиксах действительных причастий настоящего времени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§16.</w:t>
            </w:r>
          </w:p>
          <w:p w:rsidR="00966790" w:rsidRPr="00966790" w:rsidRDefault="00966790" w:rsidP="00966790">
            <w:pPr>
              <w:shd w:val="clear" w:color="auto" w:fill="FFFFFF"/>
              <w:spacing w:line="223" w:lineRule="exact"/>
              <w:jc w:val="both"/>
            </w:pPr>
            <w:r w:rsidRPr="00966790">
              <w:t>Упр. 94, озаглавить текст, определить его стиль, списать, рас</w:t>
            </w:r>
            <w:r w:rsidRPr="00966790">
              <w:softHyphen/>
              <w:t>ставить знаки препи</w:t>
            </w:r>
            <w:r w:rsidRPr="00966790">
              <w:softHyphen/>
              <w:t>нания, подобрать си</w:t>
            </w:r>
            <w:r w:rsidRPr="00966790">
              <w:softHyphen/>
              <w:t>нонимы к причастиям</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Действительные причастия прошедшего времени.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ind w:right="223"/>
            </w:pPr>
            <w:r w:rsidRPr="00966790">
              <w:t>Творческое списывание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Научиться отличать виды причастий друг от друга, находить их в тексте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§17. Упр. 99 (заме</w:t>
            </w:r>
            <w:r w:rsidRPr="00966790">
              <w:softHyphen/>
              <w:t>нить глаголы действи</w:t>
            </w:r>
            <w:r w:rsidRPr="00966790">
              <w:softHyphen/>
              <w:t>тельными причастия</w:t>
            </w:r>
            <w:r w:rsidRPr="00966790">
              <w:softHyphen/>
              <w:t>ми, составить пред</w:t>
            </w:r>
            <w:r w:rsidRPr="00966790">
              <w:softHyphen/>
              <w:t>ложения с причаст</w:t>
            </w:r>
            <w:r w:rsidRPr="00966790">
              <w:softHyphen/>
              <w:t>ными оборотами). Стр. 26-44, выучить словарные слова; ин</w:t>
            </w:r>
            <w:r w:rsidRPr="00966790">
              <w:softHyphen/>
              <w:t>дивидуальное зада</w:t>
            </w:r>
            <w:r w:rsidRPr="00966790">
              <w:softHyphen/>
              <w:t>ние: упр. 100 (прочи</w:t>
            </w:r>
            <w:r w:rsidRPr="00966790">
              <w:softHyphen/>
              <w:t>тать, составить во</w:t>
            </w:r>
            <w:r w:rsidRPr="00966790">
              <w:softHyphen/>
              <w:t>просный план текста, найти в тексте при</w:t>
            </w:r>
            <w:r w:rsidRPr="00966790">
              <w:softHyphen/>
              <w:t>частия, ключевые слова текста)</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27</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Страдательные причастия настоящего времени.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Объясни</w:t>
            </w:r>
            <w:r w:rsidRPr="00966790">
              <w:softHyphen/>
              <w:t>тельный   диктант,    допол</w:t>
            </w:r>
            <w:r w:rsidRPr="00966790">
              <w:softHyphen/>
              <w:t>нить   таблицу «Суффиксы причастия»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Научиться отличать виды причастий друг от друга, находить их в тексте</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 18. Упр. 101</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Гласные в суффиксах страдательных причастий настоящего времени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Работа        по карточкам. Свободный диктант.     Ре</w:t>
            </w:r>
            <w:r w:rsidRPr="00966790">
              <w:softHyphen/>
              <w:t>дактирование текста</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Научиться отличать виды причастий друг от друга, находить их в тексте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§18. Упр.104</w:t>
            </w:r>
          </w:p>
          <w:p w:rsidR="00966790" w:rsidRPr="00966790" w:rsidRDefault="00966790" w:rsidP="00966790">
            <w:pPr>
              <w:shd w:val="clear" w:color="auto" w:fill="FFFFFF"/>
              <w:spacing w:line="230" w:lineRule="exact"/>
              <w:jc w:val="both"/>
            </w:pPr>
            <w:r w:rsidRPr="00966790">
              <w:t>(заменить сложное предложение простым с причастным оборо</w:t>
            </w:r>
            <w:r w:rsidRPr="00966790">
              <w:softHyphen/>
              <w:t>том, расставить знаки препинания, опреде</w:t>
            </w:r>
            <w:r w:rsidRPr="00966790">
              <w:softHyphen/>
              <w:t>лить разряд причас</w:t>
            </w:r>
            <w:r w:rsidRPr="00966790">
              <w:softHyphen/>
              <w:t>тий, подчеркнуть при</w:t>
            </w:r>
            <w:r w:rsidRPr="00966790">
              <w:softHyphen/>
              <w:t>частные обороты как члены предложения)</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29</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Страдательные причастия прошедшего времени.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ind w:right="166"/>
            </w:pPr>
            <w:r w:rsidRPr="00966790">
              <w:t>Словарный, распредели</w:t>
            </w:r>
            <w:r w:rsidRPr="00966790">
              <w:softHyphen/>
              <w:t>тельный диктанты</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Научиться отличать виды причастий друг от друга, находить их в тексте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§19. Упр. 108 (обра</w:t>
            </w:r>
            <w:r w:rsidRPr="00966790">
              <w:softHyphen/>
              <w:t>зуйте причастия, со</w:t>
            </w:r>
            <w:r w:rsidRPr="00966790">
              <w:softHyphen/>
              <w:t>ставьте предложения с однородными чле</w:t>
            </w:r>
            <w:r w:rsidRPr="00966790">
              <w:softHyphen/>
              <w:t>нами) Тест № 2, вариант №2,3; с.14-15</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Краткие страдательные причастия.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Тест.</w:t>
            </w:r>
          </w:p>
          <w:p w:rsidR="00966790" w:rsidRPr="00966790" w:rsidRDefault="00966790" w:rsidP="00966790">
            <w:pPr>
              <w:shd w:val="clear" w:color="auto" w:fill="FFFFFF"/>
              <w:spacing w:line="223" w:lineRule="exact"/>
              <w:ind w:right="43"/>
            </w:pPr>
            <w:r w:rsidRPr="00966790">
              <w:t>Выборочный . диктант</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находить краткие страдательные причастия в тексте, определять их синтаксическую роль</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§15.</w:t>
            </w:r>
          </w:p>
          <w:p w:rsidR="00966790" w:rsidRPr="00966790" w:rsidRDefault="00966790" w:rsidP="00966790">
            <w:pPr>
              <w:shd w:val="clear" w:color="auto" w:fill="FFFFFF"/>
              <w:spacing w:line="230" w:lineRule="exact"/>
              <w:jc w:val="both"/>
            </w:pPr>
            <w:r w:rsidRPr="00966790">
              <w:t>Упр. 89 (подчеркнуть причастия и причаст</w:t>
            </w:r>
            <w:r w:rsidRPr="00966790">
              <w:softHyphen/>
              <w:t>ные обороты как чле</w:t>
            </w:r>
            <w:r w:rsidRPr="00966790">
              <w:softHyphen/>
              <w:t>ны предложения)</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Морфологический разбор причастия.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50"/>
            </w:pPr>
            <w:r w:rsidRPr="00966790">
              <w:t>Комплексный анализ текста</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Повторение знаний, полученных на уроках</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7"/>
            </w:pPr>
            <w:r w:rsidRPr="00966790">
              <w:t>§23. Упр. 131</w:t>
            </w:r>
          </w:p>
          <w:p w:rsidR="00966790" w:rsidRPr="00966790" w:rsidRDefault="00966790" w:rsidP="00966790">
            <w:pPr>
              <w:shd w:val="clear" w:color="auto" w:fill="FFFFFF"/>
              <w:spacing w:line="230" w:lineRule="exact"/>
              <w:ind w:right="7"/>
              <w:jc w:val="both"/>
            </w:pPr>
            <w:r w:rsidRPr="00966790">
              <w:t>(разобрать причастия как часть речи)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32</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Диктант с грамматическим заданием.</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33</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Гласные перед Н в полных и кратких страдательных причастиях</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выбирать гласную перед Н в полных и кратких причастиях</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С.54-55, Тест №3 вариант №2,3,4; С.18-21</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34-35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 Н и НН в суффиксах полных причастий и прилагательных, образованных от глаголов</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Тест на компьютере. Объяс</w:t>
            </w:r>
            <w:r w:rsidRPr="00966790">
              <w:softHyphen/>
              <w:t>нительный диктант, работа по Формирование навыка написания перфокартам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Н-НН в страдательных причастиях, закрепление навыка написания Н-НН в прилагательных</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§24. Упр. 136 (оза</w:t>
            </w:r>
            <w:r w:rsidRPr="00966790">
              <w:softHyphen/>
              <w:t>главить, определить стиль, основную мысль, разделить на абзацы, списать, обо</w:t>
            </w:r>
            <w:r w:rsidRPr="00966790">
              <w:softHyphen/>
              <w:t>значить орфограммы, подготовить связный ответ по таблице Составить диктовку на изученную орфограмму из 20-25 слов</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36-37</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Н и НН в суффиксах полных причастий и прилагательных, образованных от глаголов</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Тест на компьютере. Объяс</w:t>
            </w:r>
            <w:r w:rsidRPr="00966790">
              <w:softHyphen/>
              <w:t>нительный диктант, работа по Формирование навыка написания перфокартам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Н-НН в страдательных причастиях, закрепление навыка написания Н-НН в прилагательных</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§21.</w:t>
            </w:r>
          </w:p>
          <w:p w:rsidR="00966790" w:rsidRPr="00966790" w:rsidRDefault="00966790" w:rsidP="00966790">
            <w:pPr>
              <w:shd w:val="clear" w:color="auto" w:fill="FFFFFF"/>
              <w:spacing w:line="230" w:lineRule="exact"/>
              <w:jc w:val="both"/>
            </w:pPr>
            <w:r w:rsidRPr="00966790">
              <w:t>Упр. 118 (обозначить условия выбора ор</w:t>
            </w:r>
            <w:r w:rsidRPr="00966790">
              <w:softHyphen/>
              <w:t>фограммы)</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Н и НН в кратких причастиях.</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Комментиро</w:t>
            </w:r>
            <w:r w:rsidRPr="00966790">
              <w:softHyphen/>
              <w:t>ванное   пись</w:t>
            </w:r>
            <w:r w:rsidRPr="00966790">
              <w:softHyphen/>
              <w:t>мо,  ответ  на вопрос:     чем отличаются по        форме краткие         и полные    при</w:t>
            </w:r>
            <w:r w:rsidRPr="00966790">
              <w:softHyphen/>
              <w:t>частия и при</w:t>
            </w:r>
            <w:r w:rsidRPr="00966790">
              <w:softHyphen/>
              <w:t>лагательные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Н-НН в страдательных причастиях, закрепление навыка написания Н-НН в прилагательных</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§22. Упр. 124 (при спи</w:t>
            </w:r>
            <w:r w:rsidRPr="00966790">
              <w:softHyphen/>
              <w:t>сывании заменить не</w:t>
            </w:r>
            <w:r w:rsidRPr="00966790">
              <w:softHyphen/>
              <w:t>определенную форму глагола полными или краткими страдатель</w:t>
            </w:r>
            <w:r w:rsidRPr="00966790">
              <w:softHyphen/>
              <w:t>ными причастиями, графически объяснить орфограмму). Индиви</w:t>
            </w:r>
            <w:r w:rsidRPr="00966790">
              <w:softHyphen/>
              <w:t>дуальное задание: на</w:t>
            </w:r>
            <w:r w:rsidRPr="00966790">
              <w:softHyphen/>
              <w:t>писать продолжение текста в публицис</w:t>
            </w:r>
            <w:r w:rsidRPr="00966790">
              <w:softHyphen/>
              <w:t>тическом стиле</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39-40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Выборочное изложение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40-41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Слитное и раздельное написание НЕ с причастиями.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Составление таблицы «НЕ с причастием», тест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НЕ с причастиями, повторение и закрепление навыка написания НЕ с именами прилагательными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Тест №6, вариант 2,3,4  на с.30-33</w:t>
            </w:r>
          </w:p>
          <w:p w:rsidR="00966790" w:rsidRPr="00966790" w:rsidRDefault="00966790" w:rsidP="00966790">
            <w:pPr>
              <w:shd w:val="clear" w:color="auto" w:fill="FFFFFF"/>
              <w:spacing w:line="230" w:lineRule="exact"/>
              <w:jc w:val="both"/>
            </w:pPr>
            <w:r w:rsidRPr="00966790">
              <w:t>Упр.137</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40</w:t>
            </w:r>
          </w:p>
          <w:p w:rsidR="00966790" w:rsidRPr="00966790" w:rsidRDefault="00966790" w:rsidP="00966790">
            <w:r w:rsidRPr="00966790">
              <w:t>41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rPr>
              <w:t xml:space="preserve">Р/р. </w:t>
            </w:r>
            <w:r w:rsidRPr="00966790">
              <w:t>Сочинение «Мой знакомый»</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pPr>
            <w:r w:rsidRPr="00966790">
              <w:t>Сочинение</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§21-24, повторить</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42</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Буквы Е и Ё после шипящих в суффиксах страдательных причастий прошедшего времени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Контрольный словарный диктант.    Вы</w:t>
            </w:r>
            <w:r w:rsidRPr="00966790">
              <w:softHyphen/>
              <w:t>борочный диктант, Тестирование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букв Е-Ё в суффиксах страдательных причастий</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§25. Упр. 142 (классифи</w:t>
            </w:r>
            <w:r w:rsidRPr="00966790">
              <w:softHyphen/>
              <w:t>цировать слова по орфограммам).  Тест №7, вариант 2,3 на с.35-37</w:t>
            </w:r>
          </w:p>
          <w:p w:rsidR="00966790" w:rsidRPr="00966790" w:rsidRDefault="00966790" w:rsidP="00966790">
            <w:pPr>
              <w:shd w:val="clear" w:color="auto" w:fill="FFFFFF"/>
              <w:spacing w:line="223" w:lineRule="exact"/>
              <w:jc w:val="both"/>
            </w:pPr>
            <w:r w:rsidRPr="00966790">
              <w:t>Под</w:t>
            </w:r>
            <w:r w:rsidRPr="00966790">
              <w:softHyphen/>
              <w:t>готовиться к семинару</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43</w:t>
            </w:r>
          </w:p>
          <w:p w:rsidR="00966790" w:rsidRPr="00966790" w:rsidRDefault="00966790" w:rsidP="00966790">
            <w:r w:rsidRPr="00966790">
              <w:t>44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Повторение изученного о причастии. Переход причастий в имена существительные.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p w:rsidR="00966790" w:rsidRPr="00966790" w:rsidRDefault="00966790" w:rsidP="00966790">
            <w:r w:rsidRPr="00966790">
              <w:t>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Работа с тек</w:t>
            </w:r>
            <w:r w:rsidRPr="00966790">
              <w:softHyphen/>
              <w:t>стами разных стилей и жан</w:t>
            </w:r>
            <w:r w:rsidRPr="00966790">
              <w:softHyphen/>
              <w:t>ров. Тестирование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Систематизация знаний о причастии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Упр. 158 (привести примеры предложе</w:t>
            </w:r>
            <w:r w:rsidRPr="00966790">
              <w:softHyphen/>
              <w:t>ний с причастными оборотами из произ</w:t>
            </w:r>
            <w:r w:rsidRPr="00966790">
              <w:softHyphen/>
              <w:t>ведений А. С. Пуш</w:t>
            </w:r>
            <w:r w:rsidRPr="00966790">
              <w:softHyphen/>
              <w:t>кина). Проанализиро</w:t>
            </w:r>
            <w:r w:rsidRPr="00966790">
              <w:softHyphen/>
              <w:t>вать подобранные фрагменты с учетом оценки поэтом роли причастий и требова</w:t>
            </w:r>
            <w:r w:rsidRPr="00966790">
              <w:softHyphen/>
              <w:t>ния к языку прозы. Составить 45 предложения с причастиями, перешедшими в существительные</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45</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Контрольный диктант.</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8" w:lineRule="exact"/>
              <w:ind w:right="43"/>
            </w:pPr>
            <w:r w:rsidRPr="00966790">
              <w:t>Комплексный анализ текста</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Повторить изученные орфограммы и сло</w:t>
            </w:r>
            <w:r w:rsidRPr="00966790">
              <w:softHyphen/>
              <w:t>варные слова</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rPr>
                <w:bCs/>
              </w:rPr>
            </w:pPr>
          </w:p>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46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Анализ контрольного диктанта</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8" w:lineRule="exact"/>
            </w:pPr>
            <w:r w:rsidRPr="00966790">
              <w:t>Работа      над ошибками</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Составить словарный диктант «Мои ошибки». Упр. 157 (прочитать, сформулировать ос</w:t>
            </w:r>
            <w:r w:rsidRPr="00966790">
              <w:softHyphen/>
              <w:t>новную мысль текста) Тест № 8, вариант 2,3,4 на с. 40-43</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Деепричастие (11)</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Деепричастие (8+2)</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Деепричастие (8+2)</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47</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Понятие о деепричастии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Объясни</w:t>
            </w:r>
            <w:r w:rsidRPr="00966790">
              <w:softHyphen/>
              <w:t>тельный   дик</w:t>
            </w:r>
            <w:r w:rsidRPr="00966790">
              <w:softHyphen/>
              <w:t>тант</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находить деепричастия в тексте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§26.Упр. 161 (исправить ошибки в употребле</w:t>
            </w:r>
            <w:r w:rsidRPr="00966790">
              <w:softHyphen/>
              <w:t>нии деепричастий)</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48</w:t>
            </w:r>
          </w:p>
          <w:p w:rsidR="00966790" w:rsidRPr="00966790" w:rsidRDefault="00966790" w:rsidP="00966790">
            <w:r w:rsidRPr="00966790">
              <w:t>49</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Деепричастный оборот. Запятые при деепричастном обороте.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исследовательская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ind w:right="122"/>
            </w:pPr>
            <w:r w:rsidRPr="00966790">
              <w:t>Комментиро</w:t>
            </w:r>
            <w:r w:rsidRPr="00966790">
              <w:softHyphen/>
              <w:t>ванный диктант, конструирование предложений, сравнительный анализ причастных и деепричастных предложений</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навыков постановки запятой при деепричастном обороте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§27.Упр. 166 (заменить глаголы дееприча</w:t>
            </w:r>
            <w:r w:rsidRPr="00966790">
              <w:softHyphen/>
              <w:t>стиями, причастиями, расставить знаки пре</w:t>
            </w:r>
            <w:r w:rsidRPr="00966790">
              <w:softHyphen/>
              <w:t>пинания). Найти в по</w:t>
            </w:r>
            <w:r w:rsidRPr="00966790">
              <w:softHyphen/>
              <w:t>вести Н. В. Гоголя предложения с дее</w:t>
            </w:r>
            <w:r w:rsidRPr="00966790">
              <w:softHyphen/>
              <w:t>причастными оборо</w:t>
            </w:r>
            <w:r w:rsidRPr="00966790">
              <w:softHyphen/>
              <w:t>тами, сделать вывод о функциях дееприча</w:t>
            </w:r>
            <w:r w:rsidRPr="00966790">
              <w:softHyphen/>
              <w:t>стия в речи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50-51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НЕ с деепричастиями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7"/>
            </w:pPr>
            <w:r w:rsidRPr="00966790">
              <w:t>Работа        по карточкам, объяснительный диктант, тестирование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распознавать частицу Не и приставку НЕ- в деепричастиях</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§28. Упр. 173</w:t>
            </w:r>
          </w:p>
          <w:p w:rsidR="00966790" w:rsidRPr="00966790" w:rsidRDefault="00966790" w:rsidP="00966790">
            <w:pPr>
              <w:shd w:val="clear" w:color="auto" w:fill="FFFFFF"/>
              <w:spacing w:line="230" w:lineRule="exact"/>
              <w:jc w:val="both"/>
            </w:pPr>
            <w:r w:rsidRPr="00966790">
              <w:t>(списать, расставляя пропущенные запятые, обозначить условия выбора написания НЕ с разными частями речи). Составить связ</w:t>
            </w:r>
            <w:r w:rsidRPr="00966790">
              <w:softHyphen/>
              <w:t>ный рассказ о деепри</w:t>
            </w:r>
            <w:r w:rsidRPr="00966790">
              <w:softHyphen/>
              <w:t>части. Тест №1 вариант 2,3,4 на с.43-46</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52-53</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Деепричастия совершенного и несовершенного вида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Диктант «Про</w:t>
            </w:r>
            <w:r w:rsidRPr="00966790">
              <w:softHyphen/>
              <w:t>верь себя»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орфографических навыков</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§29.</w:t>
            </w:r>
          </w:p>
          <w:p w:rsidR="00966790" w:rsidRPr="00966790" w:rsidRDefault="00966790" w:rsidP="00966790">
            <w:pPr>
              <w:shd w:val="clear" w:color="auto" w:fill="FFFFFF"/>
              <w:spacing w:line="230" w:lineRule="exact"/>
              <w:jc w:val="both"/>
            </w:pPr>
            <w:r w:rsidRPr="00966790">
              <w:t>Упр. 175, списать, за</w:t>
            </w:r>
            <w:r w:rsidRPr="00966790">
              <w:softHyphen/>
              <w:t>менить глаголы дее</w:t>
            </w:r>
            <w:r w:rsidRPr="00966790">
              <w:softHyphen/>
              <w:t>причастиями несо</w:t>
            </w:r>
            <w:r w:rsidRPr="00966790">
              <w:softHyphen/>
              <w:t>вершенного вида. По упр. 175 составить текст. Тест 32, вариант 2,3 на с.46-48</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54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Морфологический разбор деепричастия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ind w:right="14"/>
            </w:pPr>
            <w:r w:rsidRPr="00966790">
              <w:t>Редактирова</w:t>
            </w:r>
            <w:r w:rsidRPr="00966790">
              <w:softHyphen/>
              <w:t>ние      текста, осложнённое списывание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Навык морфологического разбора деепричастия</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Сочинение-миниатюра    «Зимние забавы»   с   использо</w:t>
            </w:r>
            <w:r w:rsidRPr="00966790">
              <w:softHyphen/>
              <w:t>ванием деепричастий. Тест №3, вариант 3,4 на с.53-54</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55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Повторение по теме «Деепричастие»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Самостоятельная, 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Работа на компьютере, работа по карточкам и перфокартам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орфографических умений и навыков</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Тест №4, вариант 2,3,4 на с. 57-60</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56</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Контрольный диктант.</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ind w:right="914"/>
              <w:jc w:val="both"/>
            </w:pPr>
            <w:r w:rsidRPr="00966790">
              <w:t>Тест</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ind w:right="382"/>
              <w:jc w:val="both"/>
            </w:pPr>
            <w:r w:rsidRPr="00966790">
              <w:t>§ 26-31, повторить</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57</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Анализ контрольного диктанта</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ind w:right="914"/>
              <w:jc w:val="both"/>
            </w:pP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ind w:right="382"/>
              <w:jc w:val="both"/>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t>Наречие (20+6)</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58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Наречие как часть речи.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Выписать слово</w:t>
            </w:r>
            <w:r w:rsidRPr="00966790">
              <w:softHyphen/>
              <w:t>сочетания     гла</w:t>
            </w:r>
            <w:r w:rsidRPr="00966790">
              <w:softHyphen/>
              <w:t>голов    с    наре</w:t>
            </w:r>
            <w:r w:rsidRPr="00966790">
              <w:softHyphen/>
              <w:t>чиями,    проана</w:t>
            </w:r>
            <w:r w:rsidRPr="00966790">
              <w:softHyphen/>
              <w:t>лизировать      их структуру,   опре</w:t>
            </w:r>
            <w:r w:rsidRPr="00966790">
              <w:softHyphen/>
              <w:t>делить, чем на</w:t>
            </w:r>
            <w:r w:rsidRPr="00966790">
              <w:softHyphen/>
              <w:t>речие  отличает</w:t>
            </w:r>
            <w:r w:rsidRPr="00966790">
              <w:softHyphen/>
              <w:t>ся от других час</w:t>
            </w:r>
            <w:r w:rsidRPr="00966790">
              <w:softHyphen/>
              <w:t>тей речи. Работа с текстом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умения находить наречия в тексте, определять их синтаксическую роль.</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Списать, подчерк</w:t>
            </w:r>
            <w:r w:rsidRPr="00966790">
              <w:softHyphen/>
              <w:t>нуть наречия как члены предложе</w:t>
            </w:r>
            <w:r w:rsidRPr="00966790">
              <w:softHyphen/>
              <w:t>ния, подобрать к ним синонимы, со</w:t>
            </w:r>
            <w:r w:rsidRPr="00966790">
              <w:softHyphen/>
              <w:t>ставить предложе</w:t>
            </w:r>
            <w:r w:rsidRPr="00966790">
              <w:softHyphen/>
              <w:t>ния, используя на</w:t>
            </w:r>
            <w:r w:rsidRPr="00966790">
              <w:softHyphen/>
              <w:t>речия-синонимы в качестве однород</w:t>
            </w:r>
            <w:r w:rsidRPr="00966790">
              <w:softHyphen/>
              <w:t>ных членов</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59,</w:t>
            </w:r>
          </w:p>
          <w:p w:rsidR="00966790" w:rsidRPr="00966790" w:rsidRDefault="00966790" w:rsidP="00966790">
            <w:r w:rsidRPr="00966790">
              <w:t>60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Смысловые группы наречий.</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Составить    таб</w:t>
            </w:r>
            <w:r w:rsidRPr="00966790">
              <w:softHyphen/>
              <w:t>лицу,  распреде</w:t>
            </w:r>
            <w:r w:rsidRPr="00966790">
              <w:softHyphen/>
              <w:t>лить наречия по группам в зави</w:t>
            </w:r>
            <w:r w:rsidRPr="00966790">
              <w:softHyphen/>
              <w:t>симости от зна</w:t>
            </w:r>
            <w:r w:rsidRPr="00966790">
              <w:softHyphen/>
              <w:t>чения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определять смысловые группы наречий, формирование орфографических навыков.</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Составить связ</w:t>
            </w:r>
            <w:r w:rsidRPr="00966790">
              <w:softHyphen/>
              <w:t>ный рассказ о группах наречий по значению. Тест №2 вариант 2,3 на с. 66-67</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61,</w:t>
            </w:r>
          </w:p>
          <w:p w:rsidR="00966790" w:rsidRPr="00966790" w:rsidRDefault="00966790" w:rsidP="00966790">
            <w:r w:rsidRPr="00966790">
              <w:t>62</w:t>
            </w:r>
          </w:p>
        </w:tc>
        <w:tc>
          <w:tcPr>
            <w:tcW w:w="252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rPr>
                <w:lang w:val="en-US"/>
              </w:rPr>
              <w:t>P</w:t>
            </w:r>
            <w:r w:rsidRPr="00966790">
              <w:t>.</w:t>
            </w:r>
            <w:r w:rsidRPr="00966790">
              <w:rPr>
                <w:lang w:val="en-US"/>
              </w:rPr>
              <w:t>p</w:t>
            </w:r>
            <w:r w:rsidRPr="00966790">
              <w:t>.</w:t>
            </w:r>
          </w:p>
          <w:p w:rsidR="00966790" w:rsidRPr="00966790" w:rsidRDefault="00966790" w:rsidP="00966790">
            <w:r w:rsidRPr="00966790">
              <w:t>Сочинение в форме дневниковых записей</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Контрольный</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Поэтапное    соз</w:t>
            </w:r>
            <w:r w:rsidRPr="00966790">
              <w:softHyphen/>
              <w:t>дание      текста. Соблюдение требований       к созданию текста</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умения писать сочинения в жанре дневниковых записей</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jc w:val="both"/>
            </w:pPr>
            <w:r w:rsidRPr="00966790">
              <w:t>Повторить материал о степенях сравнения имён прилагательных.</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63</w:t>
            </w:r>
          </w:p>
          <w:p w:rsidR="00966790" w:rsidRPr="00966790" w:rsidRDefault="00966790" w:rsidP="00966790">
            <w:r w:rsidRPr="00966790">
              <w:t>64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Степени сравнения наречий</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исследовательская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Рассказать     по плану   о   степе</w:t>
            </w:r>
            <w:r w:rsidRPr="00966790">
              <w:softHyphen/>
              <w:t>нях     сравнения наречия,  подоб</w:t>
            </w:r>
            <w:r w:rsidRPr="00966790">
              <w:softHyphen/>
              <w:t>рать к глаголам различные     на</w:t>
            </w:r>
            <w:r w:rsidRPr="00966790">
              <w:softHyphen/>
              <w:t>речия,     образо</w:t>
            </w:r>
            <w:r w:rsidRPr="00966790">
              <w:softHyphen/>
              <w:t>вать       степени сравнения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образовывать наречия в сравнительной и превосходной степени, умение отличать их от степени сравнения имён прилагательных.</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Разделить текст на абзацы, записать один из них, по</w:t>
            </w:r>
            <w:r w:rsidRPr="00966790">
              <w:softHyphen/>
              <w:t>ставить к наречиям вопросы, указать их смысловой разряд. Найти в словаре наречия, от кото</w:t>
            </w:r>
            <w:r w:rsidRPr="00966790">
              <w:softHyphen/>
              <w:t>рых можно образо</w:t>
            </w:r>
            <w:r w:rsidRPr="00966790">
              <w:softHyphen/>
              <w:t>вать формы степе</w:t>
            </w:r>
            <w:r w:rsidRPr="00966790">
              <w:softHyphen/>
              <w:t>ней сравнения</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65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Морфологический разбор наречия.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Распредели</w:t>
            </w:r>
            <w:r w:rsidRPr="00966790">
              <w:softHyphen/>
              <w:t>тельный       дик</w:t>
            </w:r>
            <w:r w:rsidRPr="00966790">
              <w:softHyphen/>
              <w:t>тант.        Устный ответ: что обще</w:t>
            </w:r>
            <w:r w:rsidRPr="00966790">
              <w:softHyphen/>
              <w:t>го  у  наречия  с другими частями речи и чем они отличаются?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морфологического разбора наречия</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Заменить фра</w:t>
            </w:r>
            <w:r w:rsidRPr="00966790">
              <w:softHyphen/>
              <w:t>зеологизмы наре</w:t>
            </w:r>
            <w:r w:rsidRPr="00966790">
              <w:softHyphen/>
              <w:t>чиями, разобрать их как части речи. Упр. 218</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66,</w:t>
            </w:r>
          </w:p>
          <w:p w:rsidR="00966790" w:rsidRPr="00966790" w:rsidRDefault="00966790" w:rsidP="00966790">
            <w:r w:rsidRPr="00966790">
              <w:t>67</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Слитное и раздельное написание НЕ с наречиями на -о и -е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Подобрать к на</w:t>
            </w:r>
            <w:r w:rsidRPr="00966790">
              <w:softHyphen/>
              <w:t>речиям           си</w:t>
            </w:r>
            <w:r w:rsidRPr="00966790">
              <w:softHyphen/>
              <w:t>нонимы   с   приставкой НЕ, за</w:t>
            </w:r>
            <w:r w:rsidRPr="00966790">
              <w:softHyphen/>
              <w:t>тем антонимы. Тест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Не с наречиями.</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Графиче</w:t>
            </w:r>
            <w:r w:rsidRPr="00966790">
              <w:softHyphen/>
              <w:t>ски объяснить правописание НЕ с наречием. Упр. 226, 224 (устно)</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68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Буквы Е и И в приставках НЕ и НИ отрицательных наречий.</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Распредели</w:t>
            </w:r>
            <w:r w:rsidRPr="00966790">
              <w:softHyphen/>
              <w:t>тельный       дик</w:t>
            </w:r>
            <w:r w:rsidRPr="00966790">
              <w:softHyphen/>
              <w:t>тант.     Ответить на   вопрос:   что общего  в  напи</w:t>
            </w:r>
            <w:r w:rsidRPr="00966790">
              <w:softHyphen/>
              <w:t>сании НЕ-/НИ- в отрицательных наречиях  и  ме</w:t>
            </w:r>
            <w:r w:rsidRPr="00966790">
              <w:softHyphen/>
              <w:t>стоимениях? Тест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умения различать на письме буквы Е-И в приставках Не-, НИ-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Составить  9  сло</w:t>
            </w:r>
            <w:r w:rsidRPr="00966790">
              <w:softHyphen/>
              <w:t>восочетаний «глагол + отрицательное наречие», обозначить орфо</w:t>
            </w:r>
            <w:r w:rsidRPr="00966790">
              <w:softHyphen/>
              <w:t>грамму, упр. 231, тест №3, вариант 2,3,4 на с. 70-73</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69,</w:t>
            </w:r>
          </w:p>
          <w:p w:rsidR="00966790" w:rsidRPr="00966790" w:rsidRDefault="00966790" w:rsidP="00966790">
            <w:r w:rsidRPr="00966790">
              <w:t>70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Н и НН в наречиях на -о и -е.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Используя схему рассуждения, обосновать    вы</w:t>
            </w:r>
            <w:r w:rsidRPr="00966790">
              <w:softHyphen/>
              <w:t>бор  Н  и  НН  в суффиксах наре</w:t>
            </w:r>
            <w:r w:rsidRPr="00966790">
              <w:softHyphen/>
              <w:t>чий.    Комменти</w:t>
            </w:r>
            <w:r w:rsidRPr="00966790">
              <w:softHyphen/>
              <w:t>рованное письмо. Тест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Н-НН в наречиях</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Образовать        от прилагательных наречия,     графи</w:t>
            </w:r>
            <w:r w:rsidRPr="00966790">
              <w:softHyphen/>
              <w:t>чески   обозначить орфограмму. Упр. 236. Тест №4, вариант 2,3,4 на с.74-77</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71,</w:t>
            </w:r>
          </w:p>
          <w:p w:rsidR="00966790" w:rsidRPr="00966790" w:rsidRDefault="00966790" w:rsidP="00966790">
            <w:r w:rsidRPr="00966790">
              <w:t>72</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rPr>
              <w:t xml:space="preserve">Р/р. </w:t>
            </w:r>
            <w:r w:rsidRPr="00966790">
              <w:t>Сочинение-описание.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Контрольный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Сочинение о труде «Учимся работать». Заметка в газету</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умения писать сочинения в жанре заметки или репортажа</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ind w:right="742"/>
            </w:pPr>
            <w:r w:rsidRPr="00966790">
              <w:t>Сочинение</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73</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Буквы О и Е после шипящих на конце наречий.</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Распредели</w:t>
            </w:r>
            <w:r w:rsidRPr="00966790">
              <w:softHyphen/>
              <w:t>тельный       дик</w:t>
            </w:r>
            <w:r w:rsidRPr="00966790">
              <w:softHyphen/>
              <w:t>тант.    Заменить наречия     сино</w:t>
            </w:r>
            <w:r w:rsidRPr="00966790">
              <w:softHyphen/>
              <w:t>нимами,    имею</w:t>
            </w:r>
            <w:r w:rsidRPr="00966790">
              <w:softHyphen/>
              <w:t>щими после ши</w:t>
            </w:r>
            <w:r w:rsidRPr="00966790">
              <w:softHyphen/>
              <w:t>пящих на конце -0/-Е. Тест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букв О-Е после шипящих на конце наречий</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8" w:lineRule="exact"/>
              <w:ind w:right="137"/>
            </w:pPr>
            <w:r w:rsidRPr="00966790">
              <w:t>Распределить слова по группам, составить диктовку из 30 слов на изученную орфограмму.</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74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Буквы О и А на конце наречий с приставками ИЗ, ДО, С</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«Четвертое лишнее».  Опре</w:t>
            </w:r>
            <w:r w:rsidRPr="00966790">
              <w:softHyphen/>
              <w:t>делить роль на</w:t>
            </w:r>
            <w:r w:rsidRPr="00966790">
              <w:softHyphen/>
              <w:t>речий в тексте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букв О-А на конце наречий</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Из толкового сло</w:t>
            </w:r>
            <w:r w:rsidRPr="00966790">
              <w:softHyphen/>
              <w:t>варя выписать по 3 слова с разными приставками, при</w:t>
            </w:r>
            <w:r w:rsidRPr="00966790">
              <w:softHyphen/>
              <w:t>думать с ними предложения</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lang w:val="en-US"/>
              </w:rPr>
            </w:pPr>
            <w:r w:rsidRPr="00966790">
              <w:t>75</w:t>
            </w:r>
            <w:r w:rsidRPr="00966790">
              <w:rPr>
                <w:lang w:val="en-US"/>
              </w:rPr>
              <w:t>-76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Дефис между частями слова в наречиях</w:t>
            </w:r>
          </w:p>
        </w:tc>
        <w:tc>
          <w:tcPr>
            <w:tcW w:w="900" w:type="dxa"/>
            <w:tcBorders>
              <w:left w:val="single" w:sz="4" w:space="0" w:color="auto"/>
              <w:bottom w:val="single" w:sz="4" w:space="0" w:color="auto"/>
              <w:right w:val="single" w:sz="4" w:space="0" w:color="auto"/>
            </w:tcBorders>
          </w:tcPr>
          <w:p w:rsidR="00966790" w:rsidRPr="00966790" w:rsidRDefault="00966790" w:rsidP="00966790">
            <w:pPr>
              <w:rPr>
                <w:lang w:val="en-US"/>
              </w:rPr>
            </w:pPr>
            <w:r w:rsidRPr="00966790">
              <w:rPr>
                <w:lang w:val="en-US"/>
              </w:rPr>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Образовать    на</w:t>
            </w:r>
            <w:r w:rsidRPr="00966790">
              <w:softHyphen/>
              <w:t>речия по схемам, подобрать к ним однокоренные слова        других частей речи. Тест на компьютере. Словарная диктовка</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наречий через дефис</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Составить     связ</w:t>
            </w:r>
            <w:r w:rsidRPr="00966790">
              <w:softHyphen/>
              <w:t>ный     рассказ     о правописании   на</w:t>
            </w:r>
            <w:r w:rsidRPr="00966790">
              <w:softHyphen/>
              <w:t>речий с дефисом. Тест №5, вариант 3,4 на с.79-80. Упр. 255</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77-78</w:t>
            </w:r>
          </w:p>
          <w:p w:rsidR="00966790" w:rsidRPr="00966790" w:rsidRDefault="00966790" w:rsidP="00966790"/>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Слитное и раздельное написание приставок в наречиях, образованных от существительных и количественных числительных</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 словарная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Предупреди</w:t>
            </w:r>
            <w:r w:rsidRPr="00966790">
              <w:softHyphen/>
              <w:t>тельный       дик</w:t>
            </w:r>
            <w:r w:rsidRPr="00966790">
              <w:softHyphen/>
              <w:t>тант.   Составить таблицу   «Слит</w:t>
            </w:r>
            <w:r w:rsidRPr="00966790">
              <w:softHyphen/>
              <w:t>ное   и   раздель</w:t>
            </w:r>
            <w:r w:rsidRPr="00966790">
              <w:softHyphen/>
              <w:t>ное    написание наречий». Тест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слитного и раздельного написания наречий, обогащение словарного запаса.</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Заполнить   табли</w:t>
            </w:r>
            <w:r w:rsidRPr="00966790">
              <w:softHyphen/>
              <w:t>цу своими приме</w:t>
            </w:r>
            <w:r w:rsidRPr="00966790">
              <w:softHyphen/>
              <w:t xml:space="preserve">рами, запомнить написание слов в рамках на с. 119-120. Подготовиться к словарному диктанту. Упр. 262  </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79</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Мягкий знак после шипящих на конце наречий.</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389"/>
            </w:pPr>
            <w:r w:rsidRPr="00966790">
              <w:t>Выборочный диктант, работа по перфокартам, тест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употребления мягкого знака в наречиях</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Заполнить таблицу «Ь после шипящих в разных частях речи» своими при</w:t>
            </w:r>
            <w:r w:rsidRPr="00966790">
              <w:softHyphen/>
              <w:t>мерами, составить связный рассказ на основе таблицы</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80-81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Повторение и систематизация изученного по теме «Наречие».</w:t>
            </w:r>
          </w:p>
        </w:tc>
        <w:tc>
          <w:tcPr>
            <w:tcW w:w="900" w:type="dxa"/>
            <w:tcBorders>
              <w:left w:val="single" w:sz="4" w:space="0" w:color="auto"/>
              <w:bottom w:val="single" w:sz="4" w:space="0" w:color="auto"/>
              <w:right w:val="single" w:sz="4" w:space="0" w:color="auto"/>
            </w:tcBorders>
          </w:tcPr>
          <w:p w:rsidR="00966790" w:rsidRPr="00966790" w:rsidRDefault="00966790" w:rsidP="00966790">
            <w:pPr>
              <w:rPr>
                <w:lang w:val="en-US"/>
              </w:rPr>
            </w:pPr>
            <w:r w:rsidRPr="00966790">
              <w:rPr>
                <w:lang w:val="en-US"/>
              </w:rPr>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Редактирование текста.   Привес</w:t>
            </w:r>
            <w:r w:rsidRPr="00966790">
              <w:softHyphen/>
              <w:t>ти   примеры   на каждый    случай правописания наречий,        ис</w:t>
            </w:r>
            <w:r w:rsidRPr="00966790">
              <w:softHyphen/>
              <w:t>пользуя    табли</w:t>
            </w:r>
            <w:r w:rsidRPr="00966790">
              <w:softHyphen/>
              <w:t>цы.     Распреде</w:t>
            </w:r>
            <w:r w:rsidRPr="00966790">
              <w:softHyphen/>
              <w:t>лительный   дик</w:t>
            </w:r>
            <w:r w:rsidRPr="00966790">
              <w:softHyphen/>
              <w:t>тант</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Систематизация знаний, умений навыков</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Написать сочине</w:t>
            </w:r>
            <w:r w:rsidRPr="00966790">
              <w:softHyphen/>
              <w:t>ние-этюд по пер</w:t>
            </w:r>
            <w:r w:rsidRPr="00966790">
              <w:softHyphen/>
              <w:t>вой строчке из ми</w:t>
            </w:r>
            <w:r w:rsidRPr="00966790">
              <w:softHyphen/>
              <w:t>ниатюр М. М. -Пришвина («Опять блистательное ут</w:t>
            </w:r>
            <w:r w:rsidRPr="00966790">
              <w:softHyphen/>
              <w:t>ро», «Сирень цве</w:t>
            </w:r>
            <w:r w:rsidRPr="00966790">
              <w:softHyphen/>
              <w:t>тет», «Никогда не поздно посадить деревце»), употре</w:t>
            </w:r>
            <w:r w:rsidRPr="00966790">
              <w:softHyphen/>
              <w:t>бить наречия. Тест №6, вариант 2,3,4 на с. 82-84</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82</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Контрольный диктант.</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Диктант    с   дополнительными заданиями</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83-85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Категория состояния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3</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выделять слова категории состояния, определять их значение</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Упр. 278, 279, тест на с. 85-88.</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rPr>
                <w:bCs/>
                <w:i/>
                <w:iCs/>
              </w:rPr>
              <w:t>.</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i/>
                <w:iCs/>
              </w:rPr>
              <w:t>Служебные части речи. Культура речи</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rPr>
                <w:bCs/>
                <w:i/>
                <w:iCs/>
              </w:rPr>
              <w:t>.</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rPr>
                <w:bCs/>
                <w:i/>
                <w:iCs/>
              </w:rPr>
              <w:t>.</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86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Самостоятельные и служебные части речи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Самостоятельная, практическая работа</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Работа с тек</w:t>
            </w:r>
            <w:r w:rsidRPr="00966790">
              <w:softHyphen/>
              <w:t>стом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Закрепление навыков о самостоятельных и служебных частях речи.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 47, написать миниа</w:t>
            </w:r>
            <w:r w:rsidRPr="00966790">
              <w:softHyphen/>
              <w:t>тюру «Утро в селе», подчеркнуть служеб</w:t>
            </w:r>
            <w:r w:rsidRPr="00966790">
              <w:softHyphen/>
              <w:t>ные части речи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Предлог (7+2)</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Предлог (7+2)</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Предлог (7+2)</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87</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Предлог как часть речи.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Самостоятельная, практическая работа</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Определить роль   предло</w:t>
            </w:r>
            <w:r w:rsidRPr="00966790">
              <w:softHyphen/>
              <w:t>гов в предло</w:t>
            </w:r>
            <w:r w:rsidRPr="00966790">
              <w:softHyphen/>
              <w:t>жении. Сгруп</w:t>
            </w:r>
            <w:r w:rsidRPr="00966790">
              <w:softHyphen/>
              <w:t>пировать сло</w:t>
            </w:r>
            <w:r w:rsidRPr="00966790">
              <w:softHyphen/>
              <w:t>восочетания по    значению предлога</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выделять предлог в тексте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§48.</w:t>
            </w:r>
          </w:p>
          <w:p w:rsidR="00966790" w:rsidRPr="00966790" w:rsidRDefault="00966790" w:rsidP="00966790">
            <w:pPr>
              <w:shd w:val="clear" w:color="auto" w:fill="FFFFFF"/>
              <w:spacing w:line="230" w:lineRule="exact"/>
            </w:pPr>
            <w:r w:rsidRPr="00966790">
              <w:t>Упр. 288 (прочитать текст, определить стиль, основную мысль текста, соста</w:t>
            </w:r>
            <w:r w:rsidRPr="00966790">
              <w:softHyphen/>
              <w:t>вить план; списать, выделить предлоги)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88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Употребление предлогов.</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Предупреди</w:t>
            </w:r>
            <w:r w:rsidRPr="00966790">
              <w:softHyphen/>
              <w:t>тельный   дик</w:t>
            </w:r>
            <w:r w:rsidRPr="00966790">
              <w:softHyphen/>
              <w:t>тант.     Редак</w:t>
            </w:r>
            <w:r w:rsidRPr="00966790">
              <w:softHyphen/>
              <w:t>тирование текста</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Знания о многозначности предлогов. Формирование орфографических умений и навыков</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 49. Упр. 294 (соста</w:t>
            </w:r>
            <w:r w:rsidRPr="00966790">
              <w:softHyphen/>
              <w:t>вить и записать сло</w:t>
            </w:r>
            <w:r w:rsidRPr="00966790">
              <w:softHyphen/>
              <w:t>восочетания, исполь</w:t>
            </w:r>
            <w:r w:rsidRPr="00966790">
              <w:softHyphen/>
              <w:t>зуя подходящие по смыслу предлоги)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89</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Непроизводные и производные предлоги.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работа</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Проверочная работа: заме</w:t>
            </w:r>
            <w:r w:rsidRPr="00966790">
              <w:softHyphen/>
              <w:t>нить непроиз</w:t>
            </w:r>
            <w:r w:rsidRPr="00966790">
              <w:softHyphen/>
              <w:t>водные пред</w:t>
            </w:r>
            <w:r w:rsidRPr="00966790">
              <w:softHyphen/>
              <w:t>логи      произ</w:t>
            </w:r>
            <w:r w:rsidRPr="00966790">
              <w:softHyphen/>
              <w:t>водными</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отличать производные и непроизводные предлоги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 50. Упр. 302 (испра</w:t>
            </w:r>
            <w:r w:rsidRPr="00966790">
              <w:softHyphen/>
              <w:t>вить ошибки, указать их вид)</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90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Простые и составные предлоги.</w:t>
            </w:r>
          </w:p>
          <w:p w:rsidR="00966790" w:rsidRPr="00966790" w:rsidRDefault="00966790" w:rsidP="00966790">
            <w:r w:rsidRPr="00966790">
              <w:t>Морфологический разбор предлога.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Самостоятельная, практическая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Работа        по карточкам. Упр. 306 (оза</w:t>
            </w:r>
            <w:r w:rsidRPr="00966790">
              <w:softHyphen/>
              <w:t>главить текст, прочитать вслух, выписать словосочета</w:t>
            </w:r>
            <w:r w:rsidRPr="00966790">
              <w:softHyphen/>
              <w:t>ния с предло</w:t>
            </w:r>
            <w:r w:rsidRPr="00966790">
              <w:softHyphen/>
              <w:t>гами, сделать морфологи</w:t>
            </w:r>
            <w:r w:rsidRPr="00966790">
              <w:softHyphen/>
              <w:t>ческий разбор предлогов)</w:t>
            </w:r>
          </w:p>
          <w:p w:rsidR="00966790" w:rsidRPr="00966790" w:rsidRDefault="00966790" w:rsidP="00966790">
            <w:pPr>
              <w:shd w:val="clear" w:color="auto" w:fill="FFFFFF"/>
              <w:spacing w:line="223" w:lineRule="exact"/>
            </w:pPr>
            <w:r w:rsidRPr="00966790">
              <w:t>Из      словаря фразеологиз</w:t>
            </w:r>
            <w:r w:rsidRPr="00966790">
              <w:softHyphen/>
              <w:t>мов выписать 4-5    устойчи</w:t>
            </w:r>
            <w:r w:rsidRPr="00966790">
              <w:softHyphen/>
              <w:t>вых    выраже</w:t>
            </w:r>
            <w:r w:rsidRPr="00966790">
              <w:softHyphen/>
              <w:t>ний, куда вхо</w:t>
            </w:r>
            <w:r w:rsidRPr="00966790">
              <w:softHyphen/>
              <w:t>дили бы про</w:t>
            </w:r>
            <w:r w:rsidRPr="00966790">
              <w:softHyphen/>
              <w:t>изводные предлоги,   за</w:t>
            </w:r>
            <w:r w:rsidRPr="00966790">
              <w:softHyphen/>
              <w:t>писать с ними предложения, разобрать синтаксически</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отличать простые и составные предлоги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§51.</w:t>
            </w:r>
          </w:p>
          <w:p w:rsidR="00966790" w:rsidRPr="00966790" w:rsidRDefault="00966790" w:rsidP="00966790">
            <w:pPr>
              <w:shd w:val="clear" w:color="auto" w:fill="FFFFFF"/>
              <w:spacing w:line="223" w:lineRule="exact"/>
            </w:pPr>
            <w:r w:rsidRPr="00966790">
              <w:t>Упр. 304 (выписать предложные словосо</w:t>
            </w:r>
            <w:r w:rsidRPr="00966790">
              <w:softHyphen/>
              <w:t>четания с зависимы</w:t>
            </w:r>
            <w:r w:rsidRPr="00966790">
              <w:softHyphen/>
              <w:t>ми словами; сделать анализ текста по во</w:t>
            </w:r>
            <w:r w:rsidRPr="00966790">
              <w:softHyphen/>
              <w:t>просам)</w:t>
            </w:r>
          </w:p>
          <w:p w:rsidR="00966790" w:rsidRPr="00966790" w:rsidRDefault="00966790" w:rsidP="00966790">
            <w:pPr>
              <w:shd w:val="clear" w:color="auto" w:fill="FFFFFF"/>
              <w:spacing w:line="230" w:lineRule="exact"/>
            </w:pPr>
            <w:r w:rsidRPr="00966790">
              <w:t xml:space="preserve">§ 47-53, повторить. Придумать и записать по 2 предложения с деепричастием </w:t>
            </w:r>
            <w:r w:rsidRPr="00966790">
              <w:rPr>
                <w:i/>
                <w:iCs/>
              </w:rPr>
              <w:t xml:space="preserve">(не) смотря </w:t>
            </w:r>
            <w:r w:rsidRPr="00966790">
              <w:t>и производ</w:t>
            </w:r>
            <w:r w:rsidRPr="00966790">
              <w:softHyphen/>
              <w:t xml:space="preserve">ным предлогом </w:t>
            </w:r>
            <w:r w:rsidRPr="00966790">
              <w:rPr>
                <w:i/>
                <w:iCs/>
              </w:rPr>
              <w:t xml:space="preserve">(не) смотря на </w:t>
            </w:r>
            <w:r w:rsidRPr="00966790">
              <w:t>Тест №1, вариант 2,3 на с.91-92</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91, 92</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Р/р Сочинение на лингвистическую тему</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писать сочинение на лингвистическую тему. Совершенствование навыка доказывать, аргументировать делать выводы</w:t>
            </w:r>
          </w:p>
        </w:tc>
        <w:tc>
          <w:tcPr>
            <w:tcW w:w="1939"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93, 94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Слитное и раздельное написание производных предлогов</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и самостоятельная работа.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Осложнённое списывание. Объясни</w:t>
            </w:r>
            <w:r w:rsidRPr="00966790">
              <w:softHyphen/>
              <w:t>тельный   дик</w:t>
            </w:r>
            <w:r w:rsidRPr="00966790">
              <w:softHyphen/>
              <w:t>тант.     Соста</w:t>
            </w:r>
            <w:r w:rsidRPr="00966790">
              <w:softHyphen/>
              <w:t>вить   таблицу «Различайте предлоги      и существи</w:t>
            </w:r>
            <w:r w:rsidRPr="00966790">
              <w:softHyphen/>
              <w:t>тельные»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навыков слитного и раздельного написания предлогов</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 53. Упр. 308 (выпи</w:t>
            </w:r>
            <w:r w:rsidRPr="00966790">
              <w:softHyphen/>
              <w:t>сать словосочетания с производи, предло</w:t>
            </w:r>
            <w:r w:rsidRPr="00966790">
              <w:softHyphen/>
              <w:t>гами, затем осталь</w:t>
            </w:r>
            <w:r w:rsidRPr="00966790">
              <w:softHyphen/>
              <w:t>ные). Составить таб</w:t>
            </w:r>
            <w:r w:rsidRPr="00966790">
              <w:softHyphen/>
              <w:t>лицу «Различайте написания дееприча</w:t>
            </w:r>
            <w:r w:rsidRPr="00966790">
              <w:softHyphen/>
              <w:t>стий и предлогов» Тест №2, вариант 3,4 на с.96-97</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Союз (10+2)</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95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Союз как част речи. Простые и составные союзы.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Объясни</w:t>
            </w:r>
            <w:r w:rsidRPr="00966790">
              <w:softHyphen/>
              <w:t>тельный   дик</w:t>
            </w:r>
            <w:r w:rsidRPr="00966790">
              <w:softHyphen/>
              <w:t>тант Графический диктант.    Со</w:t>
            </w:r>
            <w:r w:rsidRPr="00966790">
              <w:softHyphen/>
              <w:t>ставление предложений по схемам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составлять блок-схемы</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 54. Упр. 315 (опре</w:t>
            </w:r>
            <w:r w:rsidRPr="00966790">
              <w:softHyphen/>
              <w:t>делить тип речи, стиль текста, разде</w:t>
            </w:r>
            <w:r w:rsidRPr="00966790">
              <w:softHyphen/>
              <w:t>лить на абзацы, спи</w:t>
            </w:r>
            <w:r w:rsidRPr="00966790">
              <w:softHyphen/>
              <w:t>сать, определить роль союзов) § 55. Упр. 318 (списать, расставить знаки пре</w:t>
            </w:r>
            <w:r w:rsidRPr="00966790">
              <w:softHyphen/>
              <w:t>пинания, определить роль союзов). Упр. 319 (составить 10 предло</w:t>
            </w:r>
            <w:r w:rsidRPr="00966790">
              <w:softHyphen/>
              <w:t>жений с составными союзами)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96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Сочинительные и подчинительные союзы.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ind w:right="43"/>
            </w:pPr>
            <w:r w:rsidRPr="00966790">
              <w:t>Закончить начатое предложение. Синтаксиче</w:t>
            </w:r>
            <w:r w:rsidRPr="00966790">
              <w:softHyphen/>
              <w:t>ский разбор</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отличать сочинительные и подчинительные союзы</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§56. Упр. 323 (спи</w:t>
            </w:r>
            <w:r w:rsidRPr="00966790">
              <w:softHyphen/>
              <w:t>сать, расставить про</w:t>
            </w:r>
            <w:r w:rsidRPr="00966790">
              <w:softHyphen/>
              <w:t>пущенные запятые, подчеркнуть однород</w:t>
            </w:r>
            <w:r w:rsidRPr="00966790">
              <w:softHyphen/>
              <w:t>ные члены и основы сложных предложе</w:t>
            </w:r>
            <w:r w:rsidRPr="00966790">
              <w:softHyphen/>
              <w:t>ний, построить схемы предложений)</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97, 98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Запятая перед союзами в сложном предложении.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Конструиро</w:t>
            </w:r>
            <w:r w:rsidRPr="00966790">
              <w:softHyphen/>
              <w:t>вать   предло</w:t>
            </w:r>
            <w:r w:rsidRPr="00966790">
              <w:softHyphen/>
              <w:t>жения по схе</w:t>
            </w:r>
            <w:r w:rsidRPr="00966790">
              <w:softHyphen/>
              <w:t>ме.       Созда</w:t>
            </w:r>
            <w:r w:rsidRPr="00966790">
              <w:softHyphen/>
              <w:t>вать       текст, используя осложненное простое предложение и сложное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постановки запятой в сложном предложении</w:t>
            </w:r>
          </w:p>
        </w:tc>
        <w:tc>
          <w:tcPr>
            <w:tcW w:w="1939" w:type="dxa"/>
            <w:tcBorders>
              <w:left w:val="single" w:sz="4" w:space="0" w:color="auto"/>
              <w:bottom w:val="single" w:sz="4" w:space="0" w:color="auto"/>
              <w:right w:val="single" w:sz="4" w:space="0" w:color="auto"/>
            </w:tcBorders>
          </w:tcPr>
          <w:p w:rsidR="00966790" w:rsidRPr="00966790" w:rsidRDefault="00966790" w:rsidP="00966790">
            <w:r w:rsidRPr="00966790">
              <w:t>§ 57. Упр. 326 (соста</w:t>
            </w:r>
            <w:r w:rsidRPr="00966790">
              <w:softHyphen/>
              <w:t>вить предложения по схемам)</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99</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Сочинительные союзы.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Предупреди</w:t>
            </w:r>
            <w:r w:rsidRPr="00966790">
              <w:softHyphen/>
              <w:t>тельный   дик</w:t>
            </w:r>
            <w:r w:rsidRPr="00966790">
              <w:softHyphen/>
              <w:t>тант</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находить сочинительные союзы в предложении и определять их роль</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§58.</w:t>
            </w:r>
          </w:p>
          <w:p w:rsidR="00966790" w:rsidRPr="00966790" w:rsidRDefault="00966790" w:rsidP="00966790">
            <w:pPr>
              <w:shd w:val="clear" w:color="auto" w:fill="FFFFFF"/>
              <w:spacing w:line="223" w:lineRule="exact"/>
            </w:pPr>
            <w:r w:rsidRPr="00966790">
              <w:t>Упр.    331   (составить предложения по схе</w:t>
            </w:r>
            <w:r w:rsidRPr="00966790">
              <w:softHyphen/>
              <w:t>мам, выписать из сти</w:t>
            </w:r>
            <w:r w:rsidRPr="00966790">
              <w:softHyphen/>
              <w:t>хотворений А. С. Пушкина    «Зим</w:t>
            </w:r>
            <w:r w:rsidRPr="00966790">
              <w:softHyphen/>
              <w:t>няя дорога», «Зимний вечер»      четверости</w:t>
            </w:r>
            <w:r w:rsidRPr="00966790">
              <w:softHyphen/>
              <w:t>шия   с   повторяющи</w:t>
            </w:r>
            <w:r w:rsidRPr="00966790">
              <w:softHyphen/>
              <w:t>мися  союзами,  опре</w:t>
            </w:r>
            <w:r w:rsidRPr="00966790">
              <w:softHyphen/>
              <w:t>делить,    какую    роль они выполняют)</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100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Подчинительные союзы.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Конструиро</w:t>
            </w:r>
            <w:r w:rsidRPr="00966790">
              <w:softHyphen/>
              <w:t>вание     пред</w:t>
            </w:r>
            <w:r w:rsidRPr="00966790">
              <w:softHyphen/>
              <w:t>ложений</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находить подчинительныесоюзы в предложении и определять их роль</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7"/>
              <w:jc w:val="both"/>
            </w:pPr>
            <w:r w:rsidRPr="00966790">
              <w:t>§59.</w:t>
            </w:r>
          </w:p>
          <w:p w:rsidR="00966790" w:rsidRPr="00966790" w:rsidRDefault="00966790" w:rsidP="00966790">
            <w:pPr>
              <w:shd w:val="clear" w:color="auto" w:fill="FFFFFF"/>
              <w:spacing w:line="230" w:lineRule="exact"/>
              <w:ind w:right="7"/>
              <w:jc w:val="both"/>
            </w:pPr>
            <w:r w:rsidRPr="00966790">
              <w:t>Упр. 337 (списать, расставить знаки пре</w:t>
            </w:r>
            <w:r w:rsidRPr="00966790">
              <w:softHyphen/>
              <w:t>пинания, определить значения союзов)</w:t>
            </w:r>
          </w:p>
          <w:p w:rsidR="00966790" w:rsidRPr="00966790" w:rsidRDefault="00966790" w:rsidP="00966790">
            <w:pPr>
              <w:shd w:val="clear" w:color="auto" w:fill="FFFFFF"/>
              <w:spacing w:line="230" w:lineRule="exact"/>
              <w:ind w:right="7"/>
              <w:jc w:val="both"/>
            </w:pPr>
            <w:r w:rsidRPr="00966790">
              <w:t>Тест №1, вариант 2,4 на с. 99-102</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101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Морфологический разбор союза.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Комплексный анализ      тек</w:t>
            </w:r>
            <w:r w:rsidRPr="00966790">
              <w:softHyphen/>
              <w:t>ста.       Найти ошибки в по</w:t>
            </w:r>
            <w:r w:rsidRPr="00966790">
              <w:softHyphen/>
              <w:t>строении предложений, исправить их</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Формировать навыки морфологического разбора союза</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7"/>
              <w:jc w:val="both"/>
            </w:pPr>
            <w:r w:rsidRPr="00966790">
              <w:t>Упр. 340, используя схемы, составить текст «Мои любимые книги», подготовить устный ответ на тему Тест 3 2, вариант 3,4  на с. 105-107</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102, 103</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Слитное написание союзов ТОЖЕ, ТАКЖЕ, ЧТОБЫ.</w:t>
            </w:r>
          </w:p>
        </w:tc>
        <w:tc>
          <w:tcPr>
            <w:tcW w:w="900" w:type="dxa"/>
            <w:tcBorders>
              <w:left w:val="single" w:sz="4" w:space="0" w:color="auto"/>
              <w:bottom w:val="single" w:sz="4" w:space="0" w:color="auto"/>
              <w:right w:val="single" w:sz="4" w:space="0" w:color="auto"/>
            </w:tcBorders>
          </w:tcPr>
          <w:p w:rsidR="00966790" w:rsidRPr="00966790" w:rsidRDefault="00966790" w:rsidP="00966790">
            <w:pPr>
              <w:rPr>
                <w:lang w:val="en-US"/>
              </w:rPr>
            </w:pPr>
            <w:r w:rsidRPr="00966790">
              <w:rPr>
                <w:lang w:val="en-US"/>
              </w:rPr>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Изучение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Составить таблицу   «От</w:t>
            </w:r>
            <w:r w:rsidRPr="00966790">
              <w:softHyphen/>
              <w:t>личайте   сою</w:t>
            </w:r>
            <w:r w:rsidRPr="00966790">
              <w:softHyphen/>
              <w:t>зы  от других частей речи». Тест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навыков слитного и раздельного написания союзов</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 61. Упр. 345 (спи</w:t>
            </w:r>
            <w:r w:rsidRPr="00966790">
              <w:softHyphen/>
              <w:t>сать, расставить зна</w:t>
            </w:r>
            <w:r w:rsidRPr="00966790">
              <w:softHyphen/>
              <w:t>ки препинания, сгруп</w:t>
            </w:r>
            <w:r w:rsidRPr="00966790">
              <w:softHyphen/>
              <w:t>пировать слова по видам орфограмм)</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104,</w:t>
            </w:r>
          </w:p>
          <w:p w:rsidR="00966790" w:rsidRPr="00966790" w:rsidRDefault="00966790" w:rsidP="00966790">
            <w:r w:rsidRPr="00966790">
              <w:t>105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rPr>
              <w:t xml:space="preserve">Р/р.  </w:t>
            </w:r>
            <w:r w:rsidRPr="00966790">
              <w:t>Сочинение публицистического стиля о пользе чтения.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Контрольный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106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Обобщение сведений о предлогах  союзах.</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7"/>
            </w:pPr>
            <w:r w:rsidRPr="00966790">
              <w:t>Ответы       на теоретиче</w:t>
            </w:r>
            <w:r w:rsidRPr="00966790">
              <w:softHyphen/>
              <w:t>ские вопросы. Работа с тек</w:t>
            </w:r>
            <w:r w:rsidRPr="00966790">
              <w:softHyphen/>
              <w:t>стом. Распре</w:t>
            </w:r>
            <w:r w:rsidRPr="00966790">
              <w:softHyphen/>
              <w:t>делить союзы по     группам: нейтральные, употребляе</w:t>
            </w:r>
            <w:r w:rsidRPr="00966790">
              <w:softHyphen/>
              <w:t>мые в офици</w:t>
            </w:r>
            <w:r w:rsidRPr="00966790">
              <w:softHyphen/>
              <w:t>ально-дело</w:t>
            </w:r>
            <w:r w:rsidRPr="00966790">
              <w:softHyphen/>
              <w:t>вом  стиле,   в разговорном стиле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Систематизация знаний</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§54-61.</w:t>
            </w:r>
          </w:p>
          <w:p w:rsidR="00966790" w:rsidRPr="00966790" w:rsidRDefault="00966790" w:rsidP="00966790">
            <w:pPr>
              <w:shd w:val="clear" w:color="auto" w:fill="FFFFFF"/>
              <w:spacing w:line="230" w:lineRule="exact"/>
              <w:jc w:val="both"/>
            </w:pPr>
            <w:r w:rsidRPr="00966790">
              <w:t>Упр.    355    (прочитать</w:t>
            </w:r>
          </w:p>
          <w:p w:rsidR="00966790" w:rsidRPr="00966790" w:rsidRDefault="00966790" w:rsidP="00966790">
            <w:pPr>
              <w:shd w:val="clear" w:color="auto" w:fill="FFFFFF"/>
              <w:spacing w:line="230" w:lineRule="exact"/>
              <w:jc w:val="both"/>
            </w:pPr>
            <w:r w:rsidRPr="00966790">
              <w:t>миниатюру вслух, списать, расставить знаки препинания,      указать предлоги и союзы) Тест № 3, вариант 2,3,4 на с. 109-112</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107</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Контрольный диктант.</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Диктант         с грамматиче</w:t>
            </w:r>
            <w:r w:rsidRPr="00966790">
              <w:softHyphen/>
              <w:t>ским   задани</w:t>
            </w:r>
            <w:r w:rsidRPr="00966790">
              <w:softHyphen/>
              <w:t>ем</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pPr>
            <w:r w:rsidRPr="00966790">
              <w:t>§ 54-61, повторить</w:t>
            </w:r>
          </w:p>
          <w:p w:rsidR="00966790" w:rsidRPr="00966790" w:rsidRDefault="00966790" w:rsidP="00966790">
            <w:pPr>
              <w:shd w:val="clear" w:color="auto" w:fill="FFFFFF"/>
              <w:spacing w:line="86" w:lineRule="exact"/>
              <w:ind w:right="382"/>
            </w:pPr>
            <w:r w:rsidRPr="00966790">
              <w:rPr>
                <w:i/>
                <w:iCs/>
              </w:rPr>
              <w:t xml:space="preserve">■ </w:t>
            </w:r>
            <w:r w:rsidRPr="00966790">
              <w:rPr>
                <w:i/>
                <w:iCs/>
                <w:lang w:val="en-US"/>
              </w:rPr>
              <w:t>i</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t>Частица (18+4)</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rPr>
                <w:bCs/>
              </w:rPr>
            </w:pP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108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Частица как часть речи.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Определить значение час</w:t>
            </w:r>
            <w:r w:rsidRPr="00966790">
              <w:softHyphen/>
              <w:t>тиц в тексте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Получить представление о частице как служебной части речи. Умение отличать частицу от других частей речи.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§62.</w:t>
            </w:r>
          </w:p>
          <w:p w:rsidR="00966790" w:rsidRPr="00966790" w:rsidRDefault="00966790" w:rsidP="00966790">
            <w:pPr>
              <w:shd w:val="clear" w:color="auto" w:fill="FFFFFF"/>
              <w:spacing w:line="230" w:lineRule="exact"/>
            </w:pPr>
            <w:r w:rsidRPr="00966790">
              <w:t>Упр. 359 (переписать, расставить знаки пре</w:t>
            </w:r>
            <w:r w:rsidRPr="00966790">
              <w:softHyphen/>
              <w:t>пинания,   определить значение частиц). Упр. 358   (на   основе данного текста соста</w:t>
            </w:r>
            <w:r w:rsidRPr="00966790">
              <w:softHyphen/>
              <w:t>вить       собственный, используя    в    тексте частицы)</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109,</w:t>
            </w:r>
          </w:p>
          <w:p w:rsidR="00966790" w:rsidRPr="00966790" w:rsidRDefault="00966790" w:rsidP="00966790">
            <w:r w:rsidRPr="00966790">
              <w:t>110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Разряды частиц. Формообразующие частицы.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 Совершенствование знаний</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Составить связный текст «Мир и друж</w:t>
            </w:r>
            <w:r w:rsidRPr="00966790">
              <w:softHyphen/>
              <w:t>ба»,    употре</w:t>
            </w:r>
            <w:r w:rsidRPr="00966790">
              <w:softHyphen/>
              <w:t>бить   глаголы в         повели</w:t>
            </w:r>
            <w:r w:rsidRPr="00966790">
              <w:softHyphen/>
              <w:t>тельном     на</w:t>
            </w:r>
            <w:r w:rsidRPr="00966790">
              <w:softHyphen/>
              <w:t>клонении      с частицами «пусть», «да», «давайте», используя обращения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находить частицы в тексте, определять формообразующие частицы</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     62.      Сочинение-миниатюра «Если бы я был...»</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111</w:t>
            </w:r>
          </w:p>
          <w:p w:rsidR="00966790" w:rsidRPr="00966790" w:rsidRDefault="00966790" w:rsidP="00966790">
            <w:r w:rsidRPr="00966790">
              <w:t>112</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Модальные частицы.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Объясни</w:t>
            </w:r>
            <w:r w:rsidRPr="00966790">
              <w:softHyphen/>
              <w:t>тельный   дик</w:t>
            </w:r>
            <w:r w:rsidRPr="00966790">
              <w:softHyphen/>
              <w:t>тант</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Уметь находить частицы в тексте, определять смысловые частицы и их значение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§64.</w:t>
            </w:r>
          </w:p>
          <w:p w:rsidR="00966790" w:rsidRPr="00966790" w:rsidRDefault="00966790" w:rsidP="00966790">
            <w:pPr>
              <w:shd w:val="clear" w:color="auto" w:fill="FFFFFF"/>
              <w:spacing w:line="223" w:lineRule="exact"/>
              <w:jc w:val="both"/>
            </w:pPr>
            <w:r w:rsidRPr="00966790">
              <w:t>Упр. 367 (списать, выделить частицы, выразительно прочи</w:t>
            </w:r>
            <w:r w:rsidRPr="00966790">
              <w:softHyphen/>
              <w:t>тать предложения)</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113,</w:t>
            </w:r>
          </w:p>
          <w:p w:rsidR="00966790" w:rsidRPr="00966790" w:rsidRDefault="00966790" w:rsidP="00966790">
            <w:r w:rsidRPr="00966790">
              <w:t>114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Раздельное и слитное написание частиц.</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Свободный диктант.     Ра</w:t>
            </w:r>
            <w:r w:rsidRPr="00966790">
              <w:softHyphen/>
              <w:t>бота    с    тек</w:t>
            </w:r>
            <w:r w:rsidRPr="00966790">
              <w:softHyphen/>
              <w:t>стом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дефисного написания частиц</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§65.</w:t>
            </w:r>
          </w:p>
          <w:p w:rsidR="00966790" w:rsidRPr="00966790" w:rsidRDefault="00966790" w:rsidP="00966790">
            <w:pPr>
              <w:shd w:val="clear" w:color="auto" w:fill="FFFFFF"/>
              <w:spacing w:line="230" w:lineRule="exact"/>
              <w:jc w:val="both"/>
            </w:pPr>
            <w:r w:rsidRPr="00966790">
              <w:t>Упр. 378 (списать, оп</w:t>
            </w:r>
            <w:r w:rsidRPr="00966790">
              <w:softHyphen/>
              <w:t xml:space="preserve">ределить, где </w:t>
            </w:r>
            <w:r w:rsidRPr="00966790">
              <w:rPr>
                <w:i/>
                <w:iCs/>
              </w:rPr>
              <w:t xml:space="preserve">то </w:t>
            </w:r>
            <w:r w:rsidRPr="00966790">
              <w:t>яв</w:t>
            </w:r>
            <w:r w:rsidRPr="00966790">
              <w:softHyphen/>
              <w:t>ляется частицей, ме</w:t>
            </w:r>
            <w:r w:rsidRPr="00966790">
              <w:softHyphen/>
              <w:t>сто-имением, суф</w:t>
            </w:r>
            <w:r w:rsidRPr="00966790">
              <w:softHyphen/>
              <w:t>фиксом, союзом)</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115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Морфологический разбор частиц.</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систематизации и обобщения знаний</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Составить тек</w:t>
            </w:r>
            <w:r w:rsidRPr="00966790">
              <w:softHyphen/>
              <w:t>сты (3-4 пред</w:t>
            </w:r>
            <w:r w:rsidRPr="00966790">
              <w:softHyphen/>
              <w:t>ложения),   ко</w:t>
            </w:r>
            <w:r w:rsidRPr="00966790">
              <w:softHyphen/>
              <w:t>торые бы за</w:t>
            </w:r>
            <w:r w:rsidRPr="00966790">
              <w:softHyphen/>
              <w:t>канчивались восклицатель</w:t>
            </w:r>
            <w:r w:rsidRPr="00966790">
              <w:softHyphen/>
              <w:t>ными     части</w:t>
            </w:r>
            <w:r w:rsidRPr="00966790">
              <w:softHyphen/>
              <w:t>цами («Как чу</w:t>
            </w:r>
            <w:r w:rsidRPr="00966790">
              <w:softHyphen/>
              <w:t>десно   в   ле</w:t>
            </w:r>
            <w:r w:rsidRPr="00966790">
              <w:softHyphen/>
              <w:t>су!»)   или   на</w:t>
            </w:r>
            <w:r w:rsidRPr="00966790">
              <w:softHyphen/>
              <w:t>чинались    во</w:t>
            </w:r>
            <w:r w:rsidRPr="00966790">
              <w:softHyphen/>
              <w:t>просительны</w:t>
            </w:r>
            <w:r w:rsidRPr="00966790">
              <w:softHyphen/>
              <w:t>ми  частицами («Разве      это лето?»).     Со</w:t>
            </w:r>
            <w:r w:rsidRPr="00966790">
              <w:softHyphen/>
              <w:t>ставить  и  за</w:t>
            </w:r>
            <w:r w:rsidRPr="00966790">
              <w:softHyphen/>
              <w:t>писать    пред</w:t>
            </w:r>
            <w:r w:rsidRPr="00966790">
              <w:softHyphen/>
              <w:t>ложения, включив в них функциональ</w:t>
            </w:r>
            <w:r w:rsidRPr="00966790">
              <w:softHyphen/>
              <w:t>ные  омонимы ДА         (союз-частица),    ЛИ (частица-союз)</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морфологического разбора частицы</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§66.</w:t>
            </w:r>
          </w:p>
          <w:p w:rsidR="00966790" w:rsidRPr="00966790" w:rsidRDefault="00966790" w:rsidP="00966790">
            <w:pPr>
              <w:shd w:val="clear" w:color="auto" w:fill="FFFFFF"/>
              <w:spacing w:line="230" w:lineRule="exact"/>
              <w:jc w:val="both"/>
            </w:pPr>
            <w:r w:rsidRPr="00966790">
              <w:t>Упр. 384 (записать частицы группами). Составить обобщаю</w:t>
            </w:r>
            <w:r w:rsidRPr="00966790">
              <w:softHyphen/>
              <w:t>щую таблицу «НЕ с разными частями ре</w:t>
            </w:r>
            <w:r w:rsidRPr="00966790">
              <w:softHyphen/>
              <w:t>чи»)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116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Отрицательные частицы.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Предупреди</w:t>
            </w:r>
            <w:r w:rsidRPr="00966790">
              <w:softHyphen/>
              <w:t>тельный   дик</w:t>
            </w:r>
            <w:r w:rsidRPr="00966790">
              <w:softHyphen/>
              <w:t>тант.      Заме</w:t>
            </w:r>
            <w:r w:rsidRPr="00966790">
              <w:softHyphen/>
              <w:t>нить    личные формы глаго</w:t>
            </w:r>
            <w:r w:rsidRPr="00966790">
              <w:softHyphen/>
              <w:t xml:space="preserve">ла  синонима ми с частицей НЕ </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навыка написания отрицательных частиц</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§67. Упр. 387</w:t>
            </w:r>
          </w:p>
          <w:p w:rsidR="00966790" w:rsidRPr="00966790" w:rsidRDefault="00966790" w:rsidP="00966790">
            <w:pPr>
              <w:shd w:val="clear" w:color="auto" w:fill="FFFFFF"/>
              <w:spacing w:line="230" w:lineRule="exact"/>
            </w:pPr>
            <w:r w:rsidRPr="00966790">
              <w:t>(списать,     объяснить написание      частицы НЕ;   составить   пред</w:t>
            </w:r>
            <w:r w:rsidRPr="00966790">
              <w:softHyphen/>
              <w:t>ложения,         которые имели бы утверди</w:t>
            </w:r>
            <w:r w:rsidRPr="00966790">
              <w:softHyphen/>
              <w:t>тельный смысл) Тест №1, вариант 2,3,4 на с. 113-115</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117,</w:t>
            </w:r>
          </w:p>
          <w:p w:rsidR="00966790" w:rsidRPr="00966790" w:rsidRDefault="00966790" w:rsidP="00966790">
            <w:r w:rsidRPr="00966790">
              <w:t>118</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Различение на письме частиц НЕ и НИ.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Диктант «Про</w:t>
            </w:r>
            <w:r w:rsidRPr="00966790">
              <w:softHyphen/>
              <w:t>веряю себя», тестирование на компьютере, работа по перфокартам.</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умения различать частицы НЕ и НИ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§67.</w:t>
            </w:r>
          </w:p>
          <w:p w:rsidR="00966790" w:rsidRPr="00966790" w:rsidRDefault="00966790" w:rsidP="00966790">
            <w:pPr>
              <w:shd w:val="clear" w:color="auto" w:fill="FFFFFF"/>
              <w:spacing w:line="223" w:lineRule="exact"/>
              <w:jc w:val="both"/>
            </w:pPr>
            <w:r w:rsidRPr="00966790">
              <w:t>Упр. 389 (составить и записать предложе</w:t>
            </w:r>
            <w:r w:rsidRPr="00966790">
              <w:softHyphen/>
              <w:t>ния, используя слова для справок). Соста</w:t>
            </w:r>
            <w:r w:rsidRPr="00966790">
              <w:softHyphen/>
              <w:t>вить предложения или текст, употребив сле</w:t>
            </w:r>
            <w:r w:rsidRPr="00966790">
              <w:softHyphen/>
              <w:t xml:space="preserve">дующие выражения: </w:t>
            </w:r>
            <w:r w:rsidRPr="00966790">
              <w:rPr>
                <w:i/>
                <w:iCs/>
              </w:rPr>
              <w:t>как н... торопились; как н... старались; н... один человек; н... раз говорил; н... разу н... удалось; н... днём н... ночью; во что бы то н... стало</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119,</w:t>
            </w:r>
          </w:p>
          <w:p w:rsidR="00966790" w:rsidRPr="00966790" w:rsidRDefault="00966790" w:rsidP="00966790">
            <w:r w:rsidRPr="00966790">
              <w:t>120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rPr>
              <w:t xml:space="preserve">Р/р. </w:t>
            </w:r>
            <w:r w:rsidRPr="00966790">
              <w:t>Сочинение-рассказ по данному сюжету.</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Контрольный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выстраивать схему текста-повествования.</w:t>
            </w:r>
          </w:p>
        </w:tc>
        <w:tc>
          <w:tcPr>
            <w:tcW w:w="1939" w:type="dxa"/>
            <w:tcBorders>
              <w:left w:val="single" w:sz="4" w:space="0" w:color="auto"/>
              <w:bottom w:val="single" w:sz="4" w:space="0" w:color="auto"/>
              <w:right w:val="single" w:sz="4" w:space="0" w:color="auto"/>
            </w:tcBorders>
          </w:tcPr>
          <w:p w:rsidR="00966790" w:rsidRPr="00966790" w:rsidRDefault="00966790" w:rsidP="00966790"/>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121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Различение на письме частицы НЕ и приставки НЕ</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Объяснитель</w:t>
            </w:r>
            <w:r w:rsidRPr="00966790">
              <w:softHyphen/>
              <w:t>ный    диктант. Записать по 3 слова   разных частей речи с НЕ-пристав-кой,      частью корня и частью приставки,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различать частицу и приставку НЕ</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§68.</w:t>
            </w:r>
          </w:p>
          <w:p w:rsidR="00966790" w:rsidRPr="00966790" w:rsidRDefault="00966790" w:rsidP="00966790">
            <w:pPr>
              <w:shd w:val="clear" w:color="auto" w:fill="FFFFFF"/>
              <w:spacing w:line="223" w:lineRule="exact"/>
              <w:jc w:val="both"/>
            </w:pPr>
            <w:r w:rsidRPr="00966790">
              <w:t>Упр. 394 (списать, ставя пропущенные запятые; частицу и приставку НЕ графи</w:t>
            </w:r>
            <w:r w:rsidRPr="00966790">
              <w:softHyphen/>
              <w:t>чески обозначить). Составить связный рассказ о правописа</w:t>
            </w:r>
            <w:r w:rsidRPr="00966790">
              <w:softHyphen/>
              <w:t>нии частицы НЕ</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122</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Различение на письме частицы НИ и приставки НИ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совершенствования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Осложнённое списывание. Работа с пер</w:t>
            </w:r>
            <w:r w:rsidRPr="00966790">
              <w:softHyphen/>
              <w:t>фокартами. Объясни</w:t>
            </w:r>
            <w:r w:rsidRPr="00966790">
              <w:softHyphen/>
              <w:t>тельный   дик</w:t>
            </w:r>
            <w:r w:rsidRPr="00966790">
              <w:softHyphen/>
              <w:t>тант</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Умение различать частицу и приставку НИ</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§69.</w:t>
            </w:r>
          </w:p>
          <w:p w:rsidR="00966790" w:rsidRPr="00966790" w:rsidRDefault="00966790" w:rsidP="00966790">
            <w:pPr>
              <w:shd w:val="clear" w:color="auto" w:fill="FFFFFF"/>
              <w:spacing w:line="223" w:lineRule="exact"/>
              <w:jc w:val="both"/>
            </w:pPr>
            <w:r w:rsidRPr="00966790">
              <w:t>Упр. 406 (списать, расставить знаки пре</w:t>
            </w:r>
            <w:r w:rsidRPr="00966790">
              <w:softHyphen/>
              <w:t>пинания, обозначить условия выбора НЕ и НИ).</w:t>
            </w:r>
          </w:p>
          <w:p w:rsidR="00966790" w:rsidRPr="00966790" w:rsidRDefault="00966790" w:rsidP="00966790">
            <w:pPr>
              <w:shd w:val="clear" w:color="auto" w:fill="FFFFFF"/>
              <w:spacing w:line="223" w:lineRule="exact"/>
              <w:jc w:val="both"/>
            </w:pPr>
            <w:r w:rsidRPr="00966790">
              <w:t>Стр. 183, контрольные вопросы. Упр. 403 (подготовьтесь с сло</w:t>
            </w:r>
            <w:r w:rsidRPr="00966790">
              <w:softHyphen/>
              <w:t>варному диктанту). Используя таблицу, подготовить материал о том, как различать НЕ-НИ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123,</w:t>
            </w:r>
          </w:p>
          <w:p w:rsidR="00966790" w:rsidRPr="00966790" w:rsidRDefault="00966790" w:rsidP="00966790">
            <w:pPr>
              <w:rPr>
                <w:bCs/>
              </w:rPr>
            </w:pPr>
            <w:r w:rsidRPr="00966790">
              <w:rPr>
                <w:bCs/>
              </w:rPr>
              <w:t>124</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Р/р. Контрольное сочинение</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pPr>
            <w:r w:rsidRPr="00966790">
              <w:t>Сочинение</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Повторить правила правописания НЕ и НИ. Составить предложе</w:t>
            </w:r>
            <w:r w:rsidRPr="00966790">
              <w:softHyphen/>
              <w:t>ния с сочетаниями НЕ ОДИН - НИ ОДИН, НЕ РАЗ-НИ РАЗ</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125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Обобще</w:t>
            </w:r>
            <w:r w:rsidRPr="00966790">
              <w:softHyphen/>
              <w:t>ние и система</w:t>
            </w:r>
            <w:r w:rsidRPr="00966790">
              <w:softHyphen/>
              <w:t>тизация по теме «Частица»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Урок обобщения и систематизации ЗУН</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самостоятельная, творческая, работа на компьютере</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Объяснить, как   вы   пони</w:t>
            </w:r>
            <w:r w:rsidRPr="00966790">
              <w:softHyphen/>
              <w:t>маете   выска</w:t>
            </w:r>
            <w:r w:rsidRPr="00966790">
              <w:softHyphen/>
              <w:t>зывание   лин</w:t>
            </w:r>
            <w:r w:rsidRPr="00966790">
              <w:softHyphen/>
              <w:t>гвиста</w:t>
            </w:r>
          </w:p>
          <w:p w:rsidR="00966790" w:rsidRPr="00966790" w:rsidRDefault="00966790" w:rsidP="00966790">
            <w:pPr>
              <w:shd w:val="clear" w:color="auto" w:fill="FFFFFF"/>
              <w:spacing w:line="223" w:lineRule="exact"/>
            </w:pPr>
            <w:r w:rsidRPr="00966790">
              <w:t>Т. Николаева о том, что час</w:t>
            </w:r>
            <w:r w:rsidRPr="00966790">
              <w:softHyphen/>
              <w:t>тицы   -   «это слова,   макси</w:t>
            </w:r>
            <w:r w:rsidRPr="00966790">
              <w:softHyphen/>
              <w:t>мально ответ</w:t>
            </w:r>
            <w:r w:rsidRPr="00966790">
              <w:softHyphen/>
              <w:t>ственные     за передачу   об</w:t>
            </w:r>
            <w:r w:rsidRPr="00966790">
              <w:softHyphen/>
              <w:t>щения»</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Систематизация знаний по теме «Частица»</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52" w:lineRule="exact"/>
            </w:pPr>
            <w:r w:rsidRPr="00966790">
              <w:t>Подготовиться к зачё</w:t>
            </w:r>
            <w:r w:rsidRPr="00966790">
              <w:softHyphen/>
              <w:t>ту</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126</w:t>
            </w:r>
          </w:p>
        </w:tc>
        <w:tc>
          <w:tcPr>
            <w:tcW w:w="2520" w:type="dxa"/>
            <w:tcBorders>
              <w:left w:val="single" w:sz="4" w:space="0" w:color="auto"/>
              <w:bottom w:val="single" w:sz="4" w:space="0" w:color="auto"/>
              <w:right w:val="single" w:sz="4" w:space="0" w:color="auto"/>
            </w:tcBorders>
          </w:tcPr>
          <w:p w:rsidR="00966790" w:rsidRPr="00966790" w:rsidRDefault="00966790" w:rsidP="00966790">
            <w:pPr>
              <w:rPr>
                <w:bCs/>
              </w:rPr>
            </w:pPr>
            <w:r w:rsidRPr="00966790">
              <w:rPr>
                <w:bCs/>
              </w:rPr>
              <w:t>Контрольный диктант.</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Контрольный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Диктант         с грамматиче</w:t>
            </w:r>
            <w:r w:rsidRPr="00966790">
              <w:softHyphen/>
              <w:t>ским заданием</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pPr>
            <w:r w:rsidRPr="00966790">
              <w:t>С. 183-184 (повторить)</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127</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Анализ контрольного диктанта.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Работа      над ошибками</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Составить словарный диктант «Мои ошибки»</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right w:val="single" w:sz="4" w:space="0" w:color="auto"/>
            </w:tcBorders>
          </w:tcPr>
          <w:p w:rsidR="00966790" w:rsidRPr="00966790" w:rsidRDefault="00966790" w:rsidP="00966790">
            <w:r w:rsidRPr="00966790">
              <w:t>128-129</w:t>
            </w:r>
          </w:p>
        </w:tc>
        <w:tc>
          <w:tcPr>
            <w:tcW w:w="2520" w:type="dxa"/>
            <w:tcBorders>
              <w:left w:val="single" w:sz="4" w:space="0" w:color="auto"/>
              <w:right w:val="single" w:sz="4" w:space="0" w:color="auto"/>
            </w:tcBorders>
          </w:tcPr>
          <w:p w:rsidR="00966790" w:rsidRPr="00966790" w:rsidRDefault="00966790" w:rsidP="00966790">
            <w:pPr>
              <w:keepNext/>
              <w:outlineLvl w:val="3"/>
              <w:rPr>
                <w:bCs/>
                <w:i/>
                <w:iCs/>
              </w:rPr>
            </w:pPr>
            <w:r w:rsidRPr="00966790">
              <w:rPr>
                <w:bCs/>
                <w:i/>
                <w:iCs/>
              </w:rPr>
              <w:t>Междометие</w:t>
            </w:r>
          </w:p>
        </w:tc>
        <w:tc>
          <w:tcPr>
            <w:tcW w:w="900" w:type="dxa"/>
            <w:tcBorders>
              <w:left w:val="single" w:sz="4" w:space="0" w:color="auto"/>
              <w:right w:val="single" w:sz="4" w:space="0" w:color="auto"/>
            </w:tcBorders>
          </w:tcPr>
          <w:p w:rsidR="00966790" w:rsidRPr="00966790" w:rsidRDefault="00966790" w:rsidP="00966790">
            <w:r w:rsidRPr="00966790">
              <w:t>2</w:t>
            </w:r>
          </w:p>
        </w:tc>
        <w:tc>
          <w:tcPr>
            <w:tcW w:w="1620" w:type="dxa"/>
            <w:tcBorders>
              <w:left w:val="single" w:sz="4" w:space="0" w:color="auto"/>
              <w:right w:val="single" w:sz="4" w:space="0" w:color="auto"/>
            </w:tcBorders>
          </w:tcPr>
          <w:p w:rsidR="00966790" w:rsidRPr="00966790" w:rsidRDefault="00966790" w:rsidP="00966790">
            <w:r w:rsidRPr="00966790">
              <w:t>Урок изучения нового материала</w:t>
            </w:r>
          </w:p>
        </w:tc>
        <w:tc>
          <w:tcPr>
            <w:tcW w:w="2160" w:type="dxa"/>
            <w:tcBorders>
              <w:left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right w:val="single" w:sz="4" w:space="0" w:color="auto"/>
            </w:tcBorders>
          </w:tcPr>
          <w:p w:rsidR="00966790" w:rsidRPr="00966790" w:rsidRDefault="00966790" w:rsidP="00966790">
            <w:pPr>
              <w:shd w:val="clear" w:color="auto" w:fill="FFFFFF"/>
              <w:spacing w:line="223" w:lineRule="exact"/>
            </w:pPr>
            <w:r w:rsidRPr="00966790">
              <w:t>Составить таблицу    «Ис</w:t>
            </w:r>
            <w:r w:rsidRPr="00966790">
              <w:softHyphen/>
              <w:t>пользование междометий для     выраже</w:t>
            </w:r>
            <w:r w:rsidRPr="00966790">
              <w:softHyphen/>
              <w:t>ния      эмоций, некоторых форм     обще</w:t>
            </w:r>
            <w:r w:rsidRPr="00966790">
              <w:softHyphen/>
              <w:t>ния,     команд, приказов». Конструирова</w:t>
            </w:r>
            <w:r w:rsidRPr="00966790">
              <w:softHyphen/>
              <w:t>ние предложе</w:t>
            </w:r>
            <w:r w:rsidRPr="00966790">
              <w:softHyphen/>
              <w:t>ний  с междо</w:t>
            </w:r>
            <w:r w:rsidRPr="00966790">
              <w:softHyphen/>
              <w:t>метиями</w:t>
            </w:r>
          </w:p>
        </w:tc>
        <w:tc>
          <w:tcPr>
            <w:tcW w:w="1980" w:type="dxa"/>
            <w:tcBorders>
              <w:left w:val="single" w:sz="4" w:space="0" w:color="auto"/>
              <w:right w:val="single" w:sz="4" w:space="0" w:color="auto"/>
            </w:tcBorders>
          </w:tcPr>
          <w:p w:rsidR="00966790" w:rsidRPr="00966790" w:rsidRDefault="00966790" w:rsidP="00966790">
            <w:r w:rsidRPr="00966790">
              <w:t>Формирование орфографических и пунктуационных умений и навыков</w:t>
            </w:r>
          </w:p>
        </w:tc>
        <w:tc>
          <w:tcPr>
            <w:tcW w:w="1939" w:type="dxa"/>
            <w:tcBorders>
              <w:left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§70.</w:t>
            </w:r>
          </w:p>
          <w:p w:rsidR="00966790" w:rsidRPr="00966790" w:rsidRDefault="00966790" w:rsidP="00966790">
            <w:pPr>
              <w:shd w:val="clear" w:color="auto" w:fill="FFFFFF"/>
              <w:spacing w:line="230" w:lineRule="exact"/>
              <w:jc w:val="both"/>
            </w:pPr>
            <w:r w:rsidRPr="00966790">
              <w:t>Упр. 416 (списать, подчеркнуть междо</w:t>
            </w:r>
            <w:r w:rsidRPr="00966790">
              <w:softHyphen/>
              <w:t>метия, употреблён</w:t>
            </w:r>
            <w:r w:rsidRPr="00966790">
              <w:softHyphen/>
              <w:t>ные в значении других частей речи). Подго</w:t>
            </w:r>
            <w:r w:rsidRPr="00966790">
              <w:softHyphen/>
              <w:t>товить устное выска</w:t>
            </w:r>
            <w:r w:rsidRPr="00966790">
              <w:softHyphen/>
              <w:t>зывание о группах междометий на осно</w:t>
            </w:r>
            <w:r w:rsidRPr="00966790">
              <w:softHyphen/>
              <w:t>ве таблицы</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i/>
                <w:iCs/>
              </w:rPr>
              <w:t>Повторение  обобщение изученного в 5 – 7 классах(7+1)</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130</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rPr>
                <w:bCs/>
              </w:rPr>
              <w:t xml:space="preserve">Р/р. </w:t>
            </w:r>
            <w:r w:rsidRPr="00966790">
              <w:t>Текст. Стили речи</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 xml:space="preserve">Практическая </w:t>
            </w:r>
          </w:p>
        </w:tc>
        <w:tc>
          <w:tcPr>
            <w:tcW w:w="1980" w:type="dxa"/>
            <w:tcBorders>
              <w:left w:val="single" w:sz="4" w:space="0" w:color="auto"/>
              <w:bottom w:val="single" w:sz="4" w:space="0" w:color="auto"/>
              <w:right w:val="single" w:sz="4" w:space="0" w:color="auto"/>
            </w:tcBorders>
          </w:tcPr>
          <w:p w:rsidR="00966790" w:rsidRPr="00966790" w:rsidRDefault="00966790" w:rsidP="00966790">
            <w:pPr>
              <w:rPr>
                <w:bCs/>
                <w:iCs/>
              </w:rPr>
            </w:pPr>
            <w:r w:rsidRPr="00966790">
              <w:rPr>
                <w:bCs/>
                <w:iCs/>
              </w:rPr>
              <w:t>Анализ текста</w:t>
            </w:r>
          </w:p>
          <w:p w:rsidR="00966790" w:rsidRPr="00966790" w:rsidRDefault="00966790" w:rsidP="00966790">
            <w:pPr>
              <w:rPr>
                <w:bCs/>
                <w:iCs/>
              </w:rPr>
            </w:pPr>
            <w:r w:rsidRPr="00966790">
              <w:rPr>
                <w:bCs/>
                <w:iCs/>
              </w:rPr>
              <w:t xml:space="preserve">Лингвистический тренажёр. </w:t>
            </w:r>
          </w:p>
          <w:p w:rsidR="00966790" w:rsidRPr="00966790" w:rsidRDefault="00966790" w:rsidP="00966790">
            <w:pPr>
              <w:rPr>
                <w:bCs/>
                <w:iCs/>
              </w:rPr>
            </w:pPr>
            <w:r w:rsidRPr="00966790">
              <w:rPr>
                <w:bCs/>
                <w:iCs/>
              </w:rPr>
              <w:t>С.120-124</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Закрепить знания, полученные на уроках русского языка</w:t>
            </w:r>
          </w:p>
        </w:tc>
        <w:tc>
          <w:tcPr>
            <w:tcW w:w="1939" w:type="dxa"/>
            <w:tcBorders>
              <w:left w:val="single" w:sz="4" w:space="0" w:color="auto"/>
              <w:bottom w:val="single" w:sz="4" w:space="0" w:color="auto"/>
              <w:right w:val="single" w:sz="4" w:space="0" w:color="auto"/>
            </w:tcBorders>
          </w:tcPr>
          <w:p w:rsidR="00966790" w:rsidRPr="00966790" w:rsidRDefault="00966790" w:rsidP="00966790">
            <w:pPr>
              <w:rPr>
                <w:bCs/>
                <w:iCs/>
              </w:rPr>
            </w:pPr>
            <w:r w:rsidRPr="00966790">
              <w:rPr>
                <w:bCs/>
                <w:iCs/>
              </w:rPr>
              <w:t>Тест на с. 126, вариант 2</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131</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Лексические нормы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Работа с тек</w:t>
            </w:r>
            <w:r w:rsidRPr="00966790">
              <w:softHyphen/>
              <w:t>стом,    с    от</w:t>
            </w:r>
            <w:r w:rsidRPr="00966790">
              <w:softHyphen/>
              <w:t>дельными предложения</w:t>
            </w:r>
            <w:r w:rsidRPr="00966790">
              <w:softHyphen/>
              <w:t>ми. Пользуясь орфоэпиче</w:t>
            </w:r>
            <w:r w:rsidRPr="00966790">
              <w:softHyphen/>
              <w:t>ским      слова</w:t>
            </w:r>
            <w:r w:rsidRPr="00966790">
              <w:softHyphen/>
              <w:t>рем, составить упражение: определить цель     выпол</w:t>
            </w:r>
            <w:r w:rsidRPr="00966790">
              <w:softHyphen/>
              <w:t>нения,    сфор</w:t>
            </w:r>
            <w:r w:rsidRPr="00966790">
              <w:softHyphen/>
              <w:t>мулировать задание,     по</w:t>
            </w:r>
            <w:r w:rsidRPr="00966790">
              <w:softHyphen/>
              <w:t>сле этого  по</w:t>
            </w:r>
            <w:r w:rsidRPr="00966790">
              <w:softHyphen/>
              <w:t>добрать мате</w:t>
            </w:r>
            <w:r w:rsidRPr="00966790">
              <w:softHyphen/>
              <w:t>риал   из   сло</w:t>
            </w:r>
            <w:r w:rsidRPr="00966790">
              <w:softHyphen/>
              <w:t>варика</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jc w:val="both"/>
            </w:pPr>
            <w:r w:rsidRPr="00966790">
              <w:t>Сопоставить омонимы, определить сходства и отличия, определить, какая норма нарушена, какие из ошибок про</w:t>
            </w:r>
            <w:r w:rsidRPr="00966790">
              <w:softHyphen/>
              <w:t>являются только в уст</w:t>
            </w:r>
            <w:r w:rsidRPr="00966790">
              <w:softHyphen/>
              <w:t>ной речи, какие - толь</w:t>
            </w:r>
            <w:r w:rsidRPr="00966790">
              <w:softHyphen/>
              <w:t>ко в письменной. Уста</w:t>
            </w:r>
            <w:r w:rsidRPr="00966790">
              <w:softHyphen/>
              <w:t>новить правильное ударение в каждом слове</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132</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Грамматические нормы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Анализ     тек</w:t>
            </w:r>
            <w:r w:rsidRPr="00966790">
              <w:softHyphen/>
              <w:t>стов     разных типов   и   сти</w:t>
            </w:r>
            <w:r w:rsidRPr="00966790">
              <w:softHyphen/>
              <w:t>лей</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умения не допускать нарушения грамматических норм</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jc w:val="both"/>
            </w:pPr>
            <w:r w:rsidRPr="00966790">
              <w:t>Упр. 423 (доказать, что это текст-рассуждение, сгруп</w:t>
            </w:r>
            <w:r w:rsidRPr="00966790">
              <w:softHyphen/>
              <w:t>пировать орфограм</w:t>
            </w:r>
            <w:r w:rsidRPr="00966790">
              <w:softHyphen/>
              <w:t>мы и пунктограммы)</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133</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Интонационные нормы</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ind w:right="7"/>
            </w:pPr>
            <w:r w:rsidRPr="00966790">
              <w:t>Редакторская правка.   Объ</w:t>
            </w:r>
            <w:r w:rsidRPr="00966790">
              <w:softHyphen/>
              <w:t>яснить причи</w:t>
            </w:r>
            <w:r w:rsidRPr="00966790">
              <w:softHyphen/>
              <w:t>ну появления ошибок</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умения не допускать нарушения интонационных норм</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Написать   рекоменда</w:t>
            </w:r>
            <w:r w:rsidRPr="00966790">
              <w:softHyphen/>
              <w:t>ции своим однокласс</w:t>
            </w:r>
            <w:r w:rsidRPr="00966790">
              <w:softHyphen/>
              <w:t>никам «Как не допус</w:t>
            </w:r>
            <w:r w:rsidRPr="00966790">
              <w:softHyphen/>
              <w:t>кать лексических оши</w:t>
            </w:r>
            <w:r w:rsidRPr="00966790">
              <w:softHyphen/>
              <w:t>бок»</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134</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Нормы построения текста</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ind w:right="230"/>
            </w:pPr>
            <w:r w:rsidRPr="00966790">
              <w:t>Творческое списывание. Уметь производить композиционно-содержательный, стилистический, типологический анализ текста, язы</w:t>
            </w:r>
            <w:r w:rsidRPr="00966790">
              <w:softHyphen/>
              <w:t>ковой анализ отдельных элементов текста, анализ правописания от</w:t>
            </w:r>
            <w:r w:rsidRPr="00966790">
              <w:softHyphen/>
              <w:t>дельных слов и пунктуации</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Формирование умении построения текста</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23" w:lineRule="exact"/>
            </w:pPr>
            <w:r w:rsidRPr="00966790">
              <w:t>Составить   предложе</w:t>
            </w:r>
            <w:r w:rsidRPr="00966790">
              <w:softHyphen/>
              <w:t>ния,  правильно упот</w:t>
            </w:r>
            <w:r w:rsidRPr="00966790">
              <w:softHyphen/>
              <w:t>ребляя   предлоги   С, ИЗ, В, НА Объяснить, как вы понимаете высказы</w:t>
            </w:r>
            <w:r w:rsidRPr="00966790">
              <w:softHyphen/>
              <w:t>вание древнегрече</w:t>
            </w:r>
            <w:r w:rsidRPr="00966790">
              <w:softHyphen/>
              <w:t>ского философа Со</w:t>
            </w:r>
            <w:r w:rsidRPr="00966790">
              <w:softHyphen/>
              <w:t>крата «Заговори, что</w:t>
            </w:r>
            <w:r w:rsidRPr="00966790">
              <w:softHyphen/>
              <w:t>бы я тебя увидел»?</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135</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Нормы речевого поведения</w:t>
            </w:r>
          </w:p>
        </w:tc>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w:t>
            </w:r>
          </w:p>
        </w:tc>
        <w:tc>
          <w:tcPr>
            <w:tcW w:w="1620" w:type="dxa"/>
            <w:tcBorders>
              <w:left w:val="single" w:sz="4" w:space="0" w:color="auto"/>
              <w:bottom w:val="single" w:sz="4" w:space="0" w:color="auto"/>
              <w:right w:val="single" w:sz="4" w:space="0" w:color="auto"/>
            </w:tcBorders>
          </w:tcPr>
          <w:p w:rsidR="00966790" w:rsidRPr="00966790" w:rsidRDefault="00966790" w:rsidP="00966790">
            <w:r w:rsidRPr="00966790">
              <w:t>Комбинированный урок</w:t>
            </w:r>
          </w:p>
        </w:tc>
        <w:tc>
          <w:tcPr>
            <w:tcW w:w="2160" w:type="dxa"/>
            <w:tcBorders>
              <w:left w:val="single" w:sz="4" w:space="0" w:color="auto"/>
              <w:bottom w:val="single" w:sz="4" w:space="0" w:color="auto"/>
              <w:right w:val="single" w:sz="4" w:space="0" w:color="auto"/>
            </w:tcBorders>
          </w:tcPr>
          <w:p w:rsidR="00966790" w:rsidRPr="00966790" w:rsidRDefault="00966790" w:rsidP="00966790">
            <w:r w:rsidRPr="00966790">
              <w:t>Практическая, творческая</w:t>
            </w:r>
          </w:p>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16" w:lineRule="exact"/>
            </w:pPr>
            <w:r w:rsidRPr="00966790">
              <w:t>Произнесение одной   и   той же        фразы разным тоном с     заданным настроением, выражение голосом   раз</w:t>
            </w:r>
            <w:r w:rsidRPr="00966790">
              <w:softHyphen/>
              <w:t>ных чувств и настроений. Интонацион</w:t>
            </w:r>
            <w:r w:rsidRPr="00966790">
              <w:softHyphen/>
              <w:t>ный      анализ прозаических и поэтических текстов. Обратиться   с вопросом «ко</w:t>
            </w:r>
            <w:r w:rsidRPr="00966790">
              <w:softHyphen/>
              <w:t>торый    час?» или другими к незнакомому человеку,   со</w:t>
            </w:r>
            <w:r w:rsidRPr="00966790">
              <w:softHyphen/>
              <w:t>седу  по   пар</w:t>
            </w:r>
            <w:r w:rsidRPr="00966790">
              <w:softHyphen/>
              <w:t>те,    учителю, участнику мо</w:t>
            </w:r>
            <w:r w:rsidRPr="00966790">
              <w:softHyphen/>
              <w:t>лодежной   ту</w:t>
            </w:r>
            <w:r w:rsidRPr="00966790">
              <w:softHyphen/>
              <w:t>совки.        Вы</w:t>
            </w:r>
            <w:r w:rsidRPr="00966790">
              <w:softHyphen/>
              <w:t>брать   слова, смягчающие отказ,     отве</w:t>
            </w:r>
            <w:r w:rsidRPr="00966790">
              <w:softHyphen/>
              <w:t>тить  вежливо на просьбу</w:t>
            </w:r>
          </w:p>
        </w:tc>
        <w:tc>
          <w:tcPr>
            <w:tcW w:w="1980" w:type="dxa"/>
            <w:tcBorders>
              <w:left w:val="single" w:sz="4" w:space="0" w:color="auto"/>
              <w:bottom w:val="single" w:sz="4" w:space="0" w:color="auto"/>
              <w:right w:val="single" w:sz="4" w:space="0" w:color="auto"/>
            </w:tcBorders>
          </w:tcPr>
          <w:p w:rsidR="00966790" w:rsidRPr="00966790" w:rsidRDefault="00966790" w:rsidP="00966790">
            <w:r w:rsidRPr="00966790">
              <w:t>Речевой этикет</w:t>
            </w:r>
          </w:p>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Проанализировать особенности речи ок</w:t>
            </w:r>
            <w:r w:rsidRPr="00966790">
              <w:softHyphen/>
              <w:t>ружающих вас людей (родных,      знакомых, дикторов,     политиче</w:t>
            </w:r>
            <w:r w:rsidRPr="00966790">
              <w:softHyphen/>
              <w:t>ских деятелей и др.), чью  речь  можно  на</w:t>
            </w:r>
            <w:r w:rsidRPr="00966790">
              <w:softHyphen/>
              <w:t>звать    интонационно-выразительной?    Ар</w:t>
            </w:r>
            <w:r w:rsidRPr="00966790">
              <w:softHyphen/>
              <w:t>гументируйте       свой выбор</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r w:rsidR="00966790" w:rsidRPr="00966790" w:rsidTr="00966790">
        <w:trPr>
          <w:trHeight w:val="469"/>
        </w:trPr>
        <w:tc>
          <w:tcPr>
            <w:tcW w:w="900" w:type="dxa"/>
            <w:tcBorders>
              <w:left w:val="single" w:sz="4" w:space="0" w:color="auto"/>
              <w:bottom w:val="single" w:sz="4" w:space="0" w:color="auto"/>
              <w:right w:val="single" w:sz="4" w:space="0" w:color="auto"/>
            </w:tcBorders>
          </w:tcPr>
          <w:p w:rsidR="00966790" w:rsidRPr="00966790" w:rsidRDefault="00966790" w:rsidP="00966790">
            <w:r w:rsidRPr="00966790">
              <w:t>136</w:t>
            </w:r>
          </w:p>
        </w:tc>
        <w:tc>
          <w:tcPr>
            <w:tcW w:w="2520" w:type="dxa"/>
            <w:tcBorders>
              <w:left w:val="single" w:sz="4" w:space="0" w:color="auto"/>
              <w:bottom w:val="single" w:sz="4" w:space="0" w:color="auto"/>
              <w:right w:val="single" w:sz="4" w:space="0" w:color="auto"/>
            </w:tcBorders>
          </w:tcPr>
          <w:p w:rsidR="00966790" w:rsidRPr="00966790" w:rsidRDefault="00966790" w:rsidP="00966790">
            <w:r w:rsidRPr="00966790">
              <w:t>Контрольная работа и её анализ</w:t>
            </w:r>
          </w:p>
        </w:tc>
        <w:tc>
          <w:tcPr>
            <w:tcW w:w="900" w:type="dxa"/>
            <w:tcBorders>
              <w:left w:val="single" w:sz="4" w:space="0" w:color="auto"/>
              <w:bottom w:val="single" w:sz="4" w:space="0" w:color="auto"/>
              <w:right w:val="single" w:sz="4" w:space="0" w:color="auto"/>
            </w:tcBorders>
          </w:tcPr>
          <w:p w:rsidR="00966790" w:rsidRPr="00966790" w:rsidRDefault="00966790" w:rsidP="00966790"/>
        </w:tc>
        <w:tc>
          <w:tcPr>
            <w:tcW w:w="1620" w:type="dxa"/>
            <w:tcBorders>
              <w:left w:val="single" w:sz="4" w:space="0" w:color="auto"/>
              <w:bottom w:val="single" w:sz="4" w:space="0" w:color="auto"/>
              <w:right w:val="single" w:sz="4" w:space="0" w:color="auto"/>
            </w:tcBorders>
          </w:tcPr>
          <w:p w:rsidR="00966790" w:rsidRPr="00966790" w:rsidRDefault="00966790" w:rsidP="00966790"/>
        </w:tc>
        <w:tc>
          <w:tcPr>
            <w:tcW w:w="2160" w:type="dxa"/>
            <w:tcBorders>
              <w:left w:val="single" w:sz="4" w:space="0" w:color="auto"/>
              <w:bottom w:val="single" w:sz="4" w:space="0" w:color="auto"/>
              <w:right w:val="single" w:sz="4" w:space="0" w:color="auto"/>
            </w:tcBorders>
          </w:tcPr>
          <w:p w:rsidR="00966790" w:rsidRPr="00966790" w:rsidRDefault="00966790" w:rsidP="00966790"/>
        </w:tc>
        <w:tc>
          <w:tcPr>
            <w:tcW w:w="1980"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Редакторская правка.    Упр. 459     (тексто</w:t>
            </w:r>
            <w:r w:rsidRPr="00966790">
              <w:softHyphen/>
              <w:t>ведческий анализ)</w:t>
            </w:r>
          </w:p>
        </w:tc>
        <w:tc>
          <w:tcPr>
            <w:tcW w:w="1980" w:type="dxa"/>
            <w:tcBorders>
              <w:left w:val="single" w:sz="4" w:space="0" w:color="auto"/>
              <w:bottom w:val="single" w:sz="4" w:space="0" w:color="auto"/>
              <w:right w:val="single" w:sz="4" w:space="0" w:color="auto"/>
            </w:tcBorders>
          </w:tcPr>
          <w:p w:rsidR="00966790" w:rsidRPr="00966790" w:rsidRDefault="00966790" w:rsidP="00966790"/>
        </w:tc>
        <w:tc>
          <w:tcPr>
            <w:tcW w:w="1939" w:type="dxa"/>
            <w:tcBorders>
              <w:left w:val="single" w:sz="4" w:space="0" w:color="auto"/>
              <w:bottom w:val="single" w:sz="4" w:space="0" w:color="auto"/>
              <w:right w:val="single" w:sz="4" w:space="0" w:color="auto"/>
            </w:tcBorders>
          </w:tcPr>
          <w:p w:rsidR="00966790" w:rsidRPr="00966790" w:rsidRDefault="00966790" w:rsidP="00966790">
            <w:pPr>
              <w:shd w:val="clear" w:color="auto" w:fill="FFFFFF"/>
              <w:spacing w:line="230" w:lineRule="exact"/>
            </w:pPr>
            <w:r w:rsidRPr="00966790">
              <w:t>Написать   небольшой текст на тему «Тиши</w:t>
            </w:r>
            <w:r w:rsidRPr="00966790">
              <w:softHyphen/>
              <w:t>на».    Доказать,    что ваше    сочинение    -текст</w:t>
            </w:r>
          </w:p>
        </w:tc>
        <w:tc>
          <w:tcPr>
            <w:tcW w:w="941"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c>
          <w:tcPr>
            <w:tcW w:w="900" w:type="dxa"/>
            <w:tcBorders>
              <w:top w:val="single" w:sz="4" w:space="0" w:color="auto"/>
              <w:left w:val="single" w:sz="4" w:space="0" w:color="auto"/>
              <w:bottom w:val="single" w:sz="4" w:space="0" w:color="auto"/>
              <w:right w:val="single" w:sz="4" w:space="0" w:color="auto"/>
            </w:tcBorders>
          </w:tcPr>
          <w:p w:rsidR="00966790" w:rsidRPr="00966790" w:rsidRDefault="00966790" w:rsidP="00966790"/>
        </w:tc>
      </w:tr>
    </w:tbl>
    <w:p w:rsidR="00966790" w:rsidRPr="00966790" w:rsidRDefault="00966790" w:rsidP="00966790">
      <w:pPr>
        <w:spacing w:after="0" w:line="240" w:lineRule="auto"/>
        <w:rPr>
          <w:rFonts w:ascii="Times New Roman" w:eastAsia="Times New Roman" w:hAnsi="Times New Roman" w:cs="Times New Roman"/>
          <w:sz w:val="20"/>
          <w:szCs w:val="20"/>
          <w:lang w:eastAsia="ru-RU"/>
        </w:rPr>
      </w:pPr>
    </w:p>
    <w:p w:rsidR="00966790" w:rsidRPr="00966790" w:rsidRDefault="0096679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Таблицы</w:t>
      </w:r>
    </w:p>
    <w:p w:rsidR="00966790" w:rsidRPr="00966790" w:rsidRDefault="00966790" w:rsidP="00966790">
      <w:pPr>
        <w:keepNext/>
        <w:spacing w:after="0" w:line="240" w:lineRule="auto"/>
        <w:jc w:val="center"/>
        <w:outlineLvl w:val="0"/>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Причастие</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Причастие как особая форма глагола</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Причастие как особая форма глагола</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Причастный оборот</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Причастный оборот</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Действительные и страдательные причастия</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Действительные и страдательные причастия</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Слитное и раздельное написание НЕ с причастиями</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НЕ с причастиями</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 и НН в суффиксах страдательных причастий</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Гласные перед Н и НН в причастиях</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Морфологический разбор причастия</w:t>
      </w:r>
    </w:p>
    <w:p w:rsidR="00966790" w:rsidRPr="00966790" w:rsidRDefault="00966790" w:rsidP="00966790">
      <w:pPr>
        <w:keepNext/>
        <w:spacing w:after="0" w:line="240" w:lineRule="auto"/>
        <w:outlineLvl w:val="1"/>
        <w:rPr>
          <w:rFonts w:ascii="Times New Roman" w:eastAsia="Times New Roman" w:hAnsi="Times New Roman" w:cs="Times New Roman"/>
          <w:b/>
          <w:bCs/>
          <w:i/>
          <w:iCs/>
          <w:sz w:val="20"/>
          <w:szCs w:val="20"/>
          <w:lang w:eastAsia="ru-RU"/>
        </w:rPr>
      </w:pPr>
      <w:r w:rsidRPr="00966790">
        <w:rPr>
          <w:rFonts w:ascii="Times New Roman" w:eastAsia="Times New Roman" w:hAnsi="Times New Roman" w:cs="Times New Roman"/>
          <w:b/>
          <w:bCs/>
          <w:i/>
          <w:iCs/>
          <w:sz w:val="20"/>
          <w:szCs w:val="20"/>
          <w:lang w:eastAsia="ru-RU"/>
        </w:rPr>
        <w:t>Деепричастие</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Деепричастие как особая форма глагола</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Деепричастие как особая форма глагола</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Деепричастный оборот</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Деепричастный оборот</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Правописание деепричастий</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Употребление деепричастий</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Морфологический разбор деепричастий</w:t>
      </w:r>
    </w:p>
    <w:p w:rsidR="00966790" w:rsidRPr="00966790" w:rsidRDefault="00966790" w:rsidP="00966790">
      <w:pPr>
        <w:spacing w:after="0" w:line="240" w:lineRule="auto"/>
        <w:jc w:val="center"/>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Наречие</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Понятие о наречии</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Степени сравнения наречий</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НЕ с наречиями на О и Е</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Дефис между частями слов в наречиях</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Ь после шипящих на конце наречий</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Морфологический разбор наречия</w:t>
      </w:r>
    </w:p>
    <w:p w:rsidR="00966790" w:rsidRPr="00966790" w:rsidRDefault="00966790" w:rsidP="00966790">
      <w:pPr>
        <w:keepNext/>
        <w:spacing w:after="0" w:line="240" w:lineRule="auto"/>
        <w:outlineLvl w:val="1"/>
        <w:rPr>
          <w:rFonts w:ascii="Times New Roman" w:eastAsia="Times New Roman" w:hAnsi="Times New Roman" w:cs="Times New Roman"/>
          <w:b/>
          <w:bCs/>
          <w:i/>
          <w:iCs/>
          <w:sz w:val="20"/>
          <w:szCs w:val="20"/>
          <w:lang w:eastAsia="ru-RU"/>
        </w:rPr>
      </w:pPr>
      <w:r w:rsidRPr="00966790">
        <w:rPr>
          <w:rFonts w:ascii="Times New Roman" w:eastAsia="Times New Roman" w:hAnsi="Times New Roman" w:cs="Times New Roman"/>
          <w:b/>
          <w:bCs/>
          <w:i/>
          <w:iCs/>
          <w:sz w:val="20"/>
          <w:szCs w:val="20"/>
          <w:lang w:eastAsia="ru-RU"/>
        </w:rPr>
        <w:t>Предлог</w:t>
      </w:r>
    </w:p>
    <w:p w:rsidR="00966790" w:rsidRPr="00966790" w:rsidRDefault="00966790" w:rsidP="00966790">
      <w:pPr>
        <w:keepNext/>
        <w:numPr>
          <w:ilvl w:val="0"/>
          <w:numId w:val="29"/>
        </w:numPr>
        <w:spacing w:after="0" w:line="240" w:lineRule="auto"/>
        <w:outlineLvl w:val="2"/>
        <w:rPr>
          <w:rFonts w:ascii="Times New Roman" w:eastAsia="Times New Roman" w:hAnsi="Times New Roman" w:cs="Times New Roman"/>
          <w:b/>
          <w:bCs/>
          <w:sz w:val="20"/>
          <w:szCs w:val="20"/>
          <w:lang w:eastAsia="ru-RU"/>
        </w:rPr>
      </w:pPr>
      <w:r w:rsidRPr="00966790">
        <w:rPr>
          <w:rFonts w:ascii="Times New Roman" w:eastAsia="Times New Roman" w:hAnsi="Times New Roman" w:cs="Times New Roman"/>
          <w:b/>
          <w:bCs/>
          <w:sz w:val="20"/>
          <w:szCs w:val="20"/>
          <w:lang w:eastAsia="ru-RU"/>
        </w:rPr>
        <w:t>Понятие о предлоге</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Употребление предлогов</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Производные и непроизводные предлоги</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Слитное, раздельное и дефисное написание предлогов</w:t>
      </w:r>
    </w:p>
    <w:p w:rsidR="00966790" w:rsidRPr="00966790" w:rsidRDefault="00966790" w:rsidP="00966790">
      <w:pPr>
        <w:keepNext/>
        <w:spacing w:after="0" w:line="240" w:lineRule="auto"/>
        <w:outlineLvl w:val="1"/>
        <w:rPr>
          <w:rFonts w:ascii="Times New Roman" w:eastAsia="Times New Roman" w:hAnsi="Times New Roman" w:cs="Times New Roman"/>
          <w:b/>
          <w:bCs/>
          <w:i/>
          <w:iCs/>
          <w:sz w:val="20"/>
          <w:szCs w:val="20"/>
          <w:lang w:eastAsia="ru-RU"/>
        </w:rPr>
      </w:pPr>
      <w:r w:rsidRPr="00966790">
        <w:rPr>
          <w:rFonts w:ascii="Times New Roman" w:eastAsia="Times New Roman" w:hAnsi="Times New Roman" w:cs="Times New Roman"/>
          <w:b/>
          <w:bCs/>
          <w:i/>
          <w:iCs/>
          <w:sz w:val="20"/>
          <w:szCs w:val="20"/>
          <w:lang w:eastAsia="ru-RU"/>
        </w:rPr>
        <w:t>Союз</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Понятие о союзе</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Значение сочинительных и подчинительных союзов</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Отличие союзов от омонимичных местоимений и наречий</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запятая перед союзами в сложном предложении</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Пунктуация при однородных членах, связанных сочинительными союзами</w:t>
      </w:r>
    </w:p>
    <w:p w:rsidR="00966790" w:rsidRPr="00966790" w:rsidRDefault="00966790" w:rsidP="00966790">
      <w:pPr>
        <w:keepNext/>
        <w:spacing w:after="0" w:line="240" w:lineRule="auto"/>
        <w:outlineLvl w:val="1"/>
        <w:rPr>
          <w:rFonts w:ascii="Times New Roman" w:eastAsia="Times New Roman" w:hAnsi="Times New Roman" w:cs="Times New Roman"/>
          <w:b/>
          <w:bCs/>
          <w:i/>
          <w:iCs/>
          <w:sz w:val="20"/>
          <w:szCs w:val="20"/>
          <w:lang w:eastAsia="ru-RU"/>
        </w:rPr>
      </w:pPr>
      <w:r w:rsidRPr="00966790">
        <w:rPr>
          <w:rFonts w:ascii="Times New Roman" w:eastAsia="Times New Roman" w:hAnsi="Times New Roman" w:cs="Times New Roman"/>
          <w:b/>
          <w:bCs/>
          <w:i/>
          <w:iCs/>
          <w:sz w:val="20"/>
          <w:szCs w:val="20"/>
          <w:lang w:eastAsia="ru-RU"/>
        </w:rPr>
        <w:t>Частица</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Понятие о частице</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Разряды частиц</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Правописание частиц НЕ и НИ</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Раздельное и дефисное написание частиц</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Морфологический разбор частиц</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Понятие о междометии</w:t>
      </w:r>
    </w:p>
    <w:p w:rsidR="00966790" w:rsidRPr="00966790" w:rsidRDefault="00966790" w:rsidP="00966790">
      <w:pPr>
        <w:numPr>
          <w:ilvl w:val="0"/>
          <w:numId w:val="29"/>
        </w:num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Дефис в междометиях. Знаки препинания при междометии</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p>
    <w:p w:rsidR="00966790" w:rsidRPr="00966790" w:rsidRDefault="00966790" w:rsidP="00966790">
      <w:pPr>
        <w:spacing w:after="0" w:line="240" w:lineRule="auto"/>
        <w:rPr>
          <w:rFonts w:ascii="Times New Roman" w:eastAsia="Times New Roman" w:hAnsi="Times New Roman" w:cs="Times New Roman"/>
          <w:sz w:val="20"/>
          <w:szCs w:val="20"/>
          <w:lang w:eastAsia="ru-RU"/>
        </w:rPr>
      </w:pPr>
    </w:p>
    <w:p w:rsidR="00966790" w:rsidRPr="00966790" w:rsidRDefault="00966790" w:rsidP="00966790">
      <w:pPr>
        <w:spacing w:after="0" w:line="240" w:lineRule="auto"/>
        <w:rPr>
          <w:rFonts w:ascii="Times New Roman" w:eastAsia="Times New Roman" w:hAnsi="Times New Roman" w:cs="Times New Roman"/>
          <w:sz w:val="20"/>
          <w:szCs w:val="20"/>
          <w:lang w:eastAsia="ru-RU"/>
        </w:rPr>
      </w:pPr>
    </w:p>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Электронные пособия</w:t>
      </w:r>
    </w:p>
    <w:p w:rsidR="00966790" w:rsidRPr="00966790" w:rsidRDefault="00966790" w:rsidP="00966790">
      <w:pPr>
        <w:spacing w:after="0" w:line="240" w:lineRule="auto"/>
        <w:jc w:val="center"/>
        <w:rPr>
          <w:rFonts w:ascii="Times New Roman" w:eastAsia="Times New Roman" w:hAnsi="Times New Roman" w:cs="Times New Roman"/>
          <w:b/>
          <w:sz w:val="20"/>
          <w:szCs w:val="20"/>
          <w:lang w:val="tt-RU" w:eastAsia="ru-RU"/>
        </w:rPr>
      </w:pPr>
      <w:r w:rsidRPr="00966790">
        <w:rPr>
          <w:rFonts w:ascii="Times New Roman" w:eastAsia="Times New Roman" w:hAnsi="Times New Roman" w:cs="Times New Roman"/>
          <w:b/>
          <w:sz w:val="20"/>
          <w:szCs w:val="20"/>
          <w:lang w:val="tt-RU" w:eastAsia="ru-RU"/>
        </w:rPr>
        <w:t>Русский язык</w:t>
      </w:r>
    </w:p>
    <w:p w:rsidR="00966790" w:rsidRPr="00966790" w:rsidRDefault="00966790" w:rsidP="00966790">
      <w:pPr>
        <w:spacing w:after="0" w:line="240" w:lineRule="auto"/>
        <w:jc w:val="center"/>
        <w:rPr>
          <w:rFonts w:ascii="Times New Roman" w:eastAsia="Times New Roman" w:hAnsi="Times New Roman" w:cs="Times New Roman"/>
          <w:b/>
          <w:sz w:val="20"/>
          <w:szCs w:val="20"/>
          <w:lang w:val="tt-RU" w:eastAsia="ru-RU"/>
        </w:rPr>
      </w:pPr>
    </w:p>
    <w:p w:rsidR="00966790" w:rsidRPr="00966790" w:rsidRDefault="00966790" w:rsidP="00966790">
      <w:pPr>
        <w:numPr>
          <w:ilvl w:val="0"/>
          <w:numId w:val="30"/>
        </w:numPr>
        <w:spacing w:after="0" w:line="240" w:lineRule="auto"/>
        <w:rPr>
          <w:rFonts w:ascii="Times New Roman" w:eastAsia="Times New Roman" w:hAnsi="Times New Roman" w:cs="Times New Roman"/>
          <w:sz w:val="20"/>
          <w:szCs w:val="20"/>
          <w:lang w:val="tt-RU" w:eastAsia="ru-RU"/>
        </w:rPr>
      </w:pPr>
      <w:r w:rsidRPr="00966790">
        <w:rPr>
          <w:rFonts w:ascii="Times New Roman" w:eastAsia="Times New Roman" w:hAnsi="Times New Roman" w:cs="Times New Roman"/>
          <w:sz w:val="20"/>
          <w:szCs w:val="20"/>
          <w:lang w:val="tt-RU" w:eastAsia="ru-RU"/>
        </w:rPr>
        <w:t>1С: Репетитор. Русский язык. (Фонетика, лексикология, словообразование, морфология, синтаксис, орфография, пунктуация)</w:t>
      </w:r>
    </w:p>
    <w:p w:rsidR="00966790" w:rsidRPr="00966790" w:rsidRDefault="00966790" w:rsidP="00966790">
      <w:pPr>
        <w:numPr>
          <w:ilvl w:val="0"/>
          <w:numId w:val="30"/>
        </w:numPr>
        <w:spacing w:after="0" w:line="240" w:lineRule="auto"/>
        <w:rPr>
          <w:rFonts w:ascii="Times New Roman" w:eastAsia="Times New Roman" w:hAnsi="Times New Roman" w:cs="Times New Roman"/>
          <w:sz w:val="20"/>
          <w:szCs w:val="20"/>
          <w:lang w:val="tt-RU" w:eastAsia="ru-RU"/>
        </w:rPr>
      </w:pPr>
      <w:r w:rsidRPr="00966790">
        <w:rPr>
          <w:rFonts w:ascii="Times New Roman" w:eastAsia="Times New Roman" w:hAnsi="Times New Roman" w:cs="Times New Roman"/>
          <w:sz w:val="20"/>
          <w:szCs w:val="20"/>
          <w:lang w:val="tt-RU" w:eastAsia="ru-RU"/>
        </w:rPr>
        <w:t>1С: Репетитор. Тесты по пунктуации.</w:t>
      </w:r>
    </w:p>
    <w:p w:rsidR="00966790" w:rsidRPr="00966790" w:rsidRDefault="00966790" w:rsidP="00966790">
      <w:pPr>
        <w:numPr>
          <w:ilvl w:val="0"/>
          <w:numId w:val="30"/>
        </w:numPr>
        <w:spacing w:after="0" w:line="240" w:lineRule="auto"/>
        <w:rPr>
          <w:rFonts w:ascii="Times New Roman" w:eastAsia="Times New Roman" w:hAnsi="Times New Roman" w:cs="Times New Roman"/>
          <w:sz w:val="20"/>
          <w:szCs w:val="20"/>
          <w:lang w:val="tt-RU" w:eastAsia="ru-RU"/>
        </w:rPr>
      </w:pPr>
      <w:r w:rsidRPr="00966790">
        <w:rPr>
          <w:rFonts w:ascii="Times New Roman" w:eastAsia="Times New Roman" w:hAnsi="Times New Roman" w:cs="Times New Roman"/>
          <w:sz w:val="20"/>
          <w:szCs w:val="20"/>
          <w:lang w:val="tt-RU" w:eastAsia="ru-RU"/>
        </w:rPr>
        <w:t>Русский язык. Готовимся к ЕГЭ. Решение экзаменационных задач в интерактивном режиме</w:t>
      </w:r>
    </w:p>
    <w:p w:rsidR="00966790" w:rsidRPr="00966790" w:rsidRDefault="00966790" w:rsidP="00966790">
      <w:pPr>
        <w:numPr>
          <w:ilvl w:val="0"/>
          <w:numId w:val="30"/>
        </w:numPr>
        <w:spacing w:after="0" w:line="240" w:lineRule="auto"/>
        <w:rPr>
          <w:rFonts w:ascii="Times New Roman" w:eastAsia="Times New Roman" w:hAnsi="Times New Roman" w:cs="Times New Roman"/>
          <w:sz w:val="20"/>
          <w:szCs w:val="20"/>
          <w:lang w:val="tt-RU" w:eastAsia="ru-RU"/>
        </w:rPr>
      </w:pPr>
      <w:r w:rsidRPr="00966790">
        <w:rPr>
          <w:rFonts w:ascii="Times New Roman" w:eastAsia="Times New Roman" w:hAnsi="Times New Roman" w:cs="Times New Roman"/>
          <w:sz w:val="20"/>
          <w:szCs w:val="20"/>
          <w:lang w:val="tt-RU" w:eastAsia="ru-RU"/>
        </w:rPr>
        <w:t>Фраза. Лингвистический тренажёр.</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p>
    <w:p w:rsidR="00966790" w:rsidRPr="00966790" w:rsidRDefault="00966790" w:rsidP="00966790">
      <w:pPr>
        <w:shd w:val="clear" w:color="auto" w:fill="FFFFFF"/>
        <w:spacing w:after="0" w:line="360" w:lineRule="auto"/>
        <w:jc w:val="center"/>
        <w:rPr>
          <w:rFonts w:ascii="Times New Roman" w:eastAsia="Times New Roman" w:hAnsi="Times New Roman" w:cs="Times New Roman"/>
          <w:b/>
          <w:color w:val="444444"/>
          <w:sz w:val="20"/>
          <w:szCs w:val="20"/>
          <w:lang w:eastAsia="ru-RU"/>
        </w:rPr>
      </w:pPr>
      <w:r w:rsidRPr="00966790">
        <w:rPr>
          <w:rFonts w:ascii="Times New Roman" w:eastAsia="Times New Roman" w:hAnsi="Times New Roman" w:cs="Times New Roman"/>
          <w:b/>
          <w:color w:val="444444"/>
          <w:sz w:val="20"/>
          <w:szCs w:val="20"/>
          <w:lang w:eastAsia="ru-RU"/>
        </w:rPr>
        <w:t>Пояснительная записка.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Настоящая программа по русскому языку для VIII класса создана на основе федерального компонента государственного стандарта основного общего образования и примерной программы по русскому языку 5-9 классы (М. Т. Баранов, Т. А. Ладыженская, Н. М. Шанский // Программно-методические материалы: Русский язык 5-9 классы / Составитель Л. М. Рыбченкова. - М.: Дрофа, 2008).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 А также отражает обязательное для усвоения в основной школе содержание обучения русскому языку.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Содержание рабочей программы усложняется за счёт практических видов деятельности (заданий различного уровня на уроках, домашних заданий, краткосрочных и долгосрочных проектов и т.д.).</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Структура документа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Рабочая программа по русскому языку представляет собой целостный документ, включающий следующие разделы: пояснительную записку; содержание учебного предмета; требования к уровню усвоения; требования к оценке знаний учащихся; приложения: календарно-тематического планирования.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Общая характеристика учебного предмета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Русский язык – государственный язык Российской Федерации, средство межнационального общения и консолидации народов России.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1. Внутрипредметные и межпредметные связи.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Содержание обучения русскому языку отобрано и структурировано на основе компетентностного подхода.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Главная цель обучения русскому языку в общеобразовательном учреждении состоит в том, чтобы обеспечить языковое развитие учащихся, помочь им овладеть речевой деятельностью: сформировать умения и навыки грамотного письма, рационального чтения, полноценного восприятия звучащей речи, научить их свободно, правильно и выразительно говорить и писать на родном языке, пользоваться им в жизни как основным средством общения.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 соответствии с целью обучения усиливается речевая направленность курса. В программе расширена понятийная основа обучения связной речи. Теория приближена к потребностям практики; она вводится для того, чтобы помочь учащимся осознать свою речь, опереться на речеведческие знания как на систему ориентиров в процессе речевой деятельности, овладеть навыками самоконтроля.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Содержание обучения связной речи (объём знаний и основных умений) в программе изложено изолированно, но предполагается изучение этого раздела параллельно с языковыми темами курса на протяжении всего учебного года.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Речевая направленность усилена и в языковых разделах: ставится задача развития умений говорить на лингвистические темы, понимать лингвистический текст; читать и говорить, соблюдая интонацию, отвечающую содержанию речи и особенностям грамматического строя (тексты с обращениями, однородными членами, обособлениями и т.д.) Предусматривается систематическая работа по орфоэпии.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Обучение по программе строится на основе двухступенчатой структуры: закрепительно-углубляющий этап по материалам предыдущего года обучения и основной этап, реализующий программный материал в логике его развития.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2.Цели обучения и место учебного предмета « Русский язык» в федеральном базисном плане.</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3.Общие учебные умения, навыки и способы деятельности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Направленность курса на интенсивное речевое и интеллектуальное развитие создает условия и для реализации надпредметной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общеучебные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самокоррекцию).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4. Формы организации учебного процесса по предмету</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 практике обучения русскому языку используется общедидактическая типология уроков: урок усвоения новых знаний, урок закрепления изученного, повторительно-обобщающий урок, урок контроля, урок коррекции знаний, урок развития речи, комбинированный урок.</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5.Формы контроля уровня достижений учащихся и критерии оценки.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При планировании предусмотрены разнообразные виды ( Вводный.текущий или промежуточный, тематический, итоговый)и формы контроля: диктанты (объяснительный, предупредительный, «Проверяю себя», графический, выборочный, распределительный, творческий (с дополнительным заданием),морфемный, тест, комплексный анализ текста, устные рассказы по плану на лингвистические темы, сочинения небольшого объёма по началу, по опорным словам.</w:t>
      </w:r>
    </w:p>
    <w:p w:rsidR="00966790" w:rsidRPr="00966790" w:rsidRDefault="00966790" w:rsidP="00966790">
      <w:pPr>
        <w:keepNext/>
        <w:spacing w:after="0" w:line="360" w:lineRule="auto"/>
        <w:jc w:val="center"/>
        <w:outlineLvl w:val="0"/>
        <w:rPr>
          <w:rFonts w:ascii="Times New Roman" w:eastAsia="Calibri" w:hAnsi="Times New Roman" w:cs="Times New Roman"/>
          <w:b/>
          <w:bCs/>
          <w:kern w:val="32"/>
          <w:sz w:val="20"/>
          <w:szCs w:val="20"/>
          <w:lang w:eastAsia="ru-RU"/>
        </w:rPr>
      </w:pPr>
      <w:r w:rsidRPr="00966790">
        <w:rPr>
          <w:rFonts w:ascii="Times New Roman" w:eastAsia="Calibri" w:hAnsi="Times New Roman" w:cs="Times New Roman"/>
          <w:b/>
          <w:bCs/>
          <w:kern w:val="32"/>
          <w:sz w:val="20"/>
          <w:szCs w:val="20"/>
          <w:lang w:eastAsia="ru-RU"/>
        </w:rPr>
        <w:t xml:space="preserve">Раздел </w:t>
      </w:r>
      <w:r w:rsidRPr="00966790">
        <w:rPr>
          <w:rFonts w:ascii="Times New Roman" w:eastAsia="Calibri" w:hAnsi="Times New Roman" w:cs="Times New Roman"/>
          <w:b/>
          <w:bCs/>
          <w:kern w:val="32"/>
          <w:sz w:val="20"/>
          <w:szCs w:val="20"/>
          <w:lang w:val="en-US" w:eastAsia="ru-RU"/>
        </w:rPr>
        <w:t>IV</w:t>
      </w:r>
      <w:r w:rsidRPr="00966790">
        <w:rPr>
          <w:rFonts w:ascii="Times New Roman" w:eastAsia="Calibri" w:hAnsi="Times New Roman" w:cs="Times New Roman"/>
          <w:b/>
          <w:bCs/>
          <w:kern w:val="32"/>
          <w:sz w:val="20"/>
          <w:szCs w:val="20"/>
          <w:lang w:eastAsia="ru-RU"/>
        </w:rPr>
        <w:t>. Календарно-тематический план</w:t>
      </w:r>
    </w:p>
    <w:tbl>
      <w:tblPr>
        <w:tblW w:w="154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4672"/>
        <w:gridCol w:w="1289"/>
        <w:gridCol w:w="1973"/>
        <w:gridCol w:w="1843"/>
        <w:gridCol w:w="1983"/>
        <w:gridCol w:w="1369"/>
        <w:gridCol w:w="1369"/>
      </w:tblGrid>
      <w:tr w:rsidR="00966790" w:rsidRPr="00966790" w:rsidTr="00F33030">
        <w:trPr>
          <w:trHeight w:val="1114"/>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Times New Roman" w:hAnsi="Times New Roman" w:cs="Times New Roman"/>
                <w:b/>
                <w:bCs/>
                <w:sz w:val="20"/>
                <w:szCs w:val="20"/>
                <w:lang w:eastAsia="ru-RU"/>
              </w:rPr>
              <w:t>№ п/п</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b/>
                <w:bCs/>
                <w:sz w:val="20"/>
                <w:szCs w:val="20"/>
              </w:rPr>
              <w:t>Наименование разделов и тем</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outlineLvl w:val="2"/>
              <w:rPr>
                <w:rFonts w:ascii="Times New Roman" w:eastAsia="Times New Roman" w:hAnsi="Times New Roman" w:cs="Times New Roman"/>
                <w:b/>
                <w:bCs/>
                <w:sz w:val="20"/>
                <w:szCs w:val="20"/>
              </w:rPr>
            </w:pPr>
            <w:r w:rsidRPr="00966790">
              <w:rPr>
                <w:rFonts w:ascii="Times New Roman" w:eastAsia="Times New Roman" w:hAnsi="Times New Roman" w:cs="Times New Roman"/>
                <w:b/>
                <w:bCs/>
                <w:sz w:val="20"/>
                <w:szCs w:val="20"/>
              </w:rPr>
              <w:t>Всего часов</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ind w:left="-69" w:right="-108"/>
              <w:jc w:val="center"/>
              <w:outlineLvl w:val="2"/>
              <w:rPr>
                <w:rFonts w:ascii="Times New Roman" w:eastAsia="Times New Roman" w:hAnsi="Times New Roman" w:cs="Times New Roman"/>
                <w:b/>
                <w:bCs/>
                <w:sz w:val="20"/>
                <w:szCs w:val="20"/>
              </w:rPr>
            </w:pPr>
          </w:p>
          <w:p w:rsidR="00966790" w:rsidRPr="00966790" w:rsidRDefault="00966790" w:rsidP="00966790">
            <w:pPr>
              <w:widowControl w:val="0"/>
              <w:autoSpaceDE w:val="0"/>
              <w:autoSpaceDN w:val="0"/>
              <w:adjustRightInd w:val="0"/>
              <w:spacing w:after="0"/>
              <w:ind w:left="-69" w:right="-108"/>
              <w:jc w:val="center"/>
              <w:outlineLvl w:val="2"/>
              <w:rPr>
                <w:rFonts w:ascii="Times New Roman" w:eastAsia="Times New Roman" w:hAnsi="Times New Roman" w:cs="Times New Roman"/>
                <w:b/>
                <w:bCs/>
                <w:sz w:val="20"/>
                <w:szCs w:val="20"/>
              </w:rPr>
            </w:pPr>
            <w:r w:rsidRPr="00966790">
              <w:rPr>
                <w:rFonts w:ascii="Times New Roman" w:eastAsia="Times New Roman" w:hAnsi="Times New Roman" w:cs="Times New Roman"/>
                <w:b/>
                <w:bCs/>
                <w:sz w:val="20"/>
                <w:szCs w:val="20"/>
              </w:rPr>
              <w:t>Словарная работа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ind w:left="-68" w:right="-108"/>
              <w:jc w:val="center"/>
              <w:outlineLvl w:val="2"/>
              <w:rPr>
                <w:rFonts w:ascii="Times New Roman" w:eastAsia="Times New Roman" w:hAnsi="Times New Roman" w:cs="Times New Roman"/>
                <w:b/>
                <w:bCs/>
                <w:sz w:val="20"/>
                <w:szCs w:val="20"/>
              </w:rPr>
            </w:pPr>
          </w:p>
          <w:p w:rsidR="00966790" w:rsidRPr="00966790" w:rsidRDefault="00966790" w:rsidP="00966790">
            <w:pPr>
              <w:widowControl w:val="0"/>
              <w:autoSpaceDE w:val="0"/>
              <w:autoSpaceDN w:val="0"/>
              <w:adjustRightInd w:val="0"/>
              <w:spacing w:after="0"/>
              <w:ind w:left="-68" w:right="-108"/>
              <w:jc w:val="center"/>
              <w:outlineLvl w:val="2"/>
              <w:rPr>
                <w:rFonts w:ascii="Times New Roman" w:eastAsia="Times New Roman" w:hAnsi="Times New Roman" w:cs="Times New Roman"/>
                <w:b/>
                <w:bCs/>
                <w:sz w:val="20"/>
                <w:szCs w:val="20"/>
              </w:rPr>
            </w:pPr>
            <w:r w:rsidRPr="00966790">
              <w:rPr>
                <w:rFonts w:ascii="Times New Roman" w:eastAsia="Times New Roman" w:hAnsi="Times New Roman" w:cs="Times New Roman"/>
                <w:b/>
                <w:bCs/>
                <w:sz w:val="20"/>
                <w:szCs w:val="20"/>
              </w:rPr>
              <w:t xml:space="preserve">Формирование речевых компетентностей </w:t>
            </w:r>
          </w:p>
        </w:tc>
        <w:tc>
          <w:tcPr>
            <w:tcW w:w="198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ind w:left="-69" w:right="-108"/>
              <w:jc w:val="center"/>
              <w:outlineLvl w:val="2"/>
              <w:rPr>
                <w:rFonts w:ascii="Times New Roman" w:eastAsia="Times New Roman" w:hAnsi="Times New Roman" w:cs="Times New Roman"/>
                <w:sz w:val="20"/>
                <w:szCs w:val="20"/>
              </w:rPr>
            </w:pPr>
          </w:p>
          <w:p w:rsidR="00966790" w:rsidRPr="00966790" w:rsidRDefault="00966790" w:rsidP="00966790">
            <w:pPr>
              <w:widowControl w:val="0"/>
              <w:autoSpaceDE w:val="0"/>
              <w:autoSpaceDN w:val="0"/>
              <w:adjustRightInd w:val="0"/>
              <w:spacing w:after="0"/>
              <w:ind w:left="-69" w:right="-108"/>
              <w:jc w:val="center"/>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Повторение</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left="-113" w:right="-91"/>
              <w:jc w:val="center"/>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Оборудование</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left="-113" w:right="-91"/>
              <w:jc w:val="center"/>
              <w:outlineLvl w:val="2"/>
              <w:rPr>
                <w:rFonts w:ascii="Times New Roman" w:eastAsia="Times New Roman" w:hAnsi="Times New Roman" w:cs="Times New Roman"/>
                <w:b/>
                <w:bCs/>
                <w:sz w:val="20"/>
                <w:szCs w:val="20"/>
              </w:rPr>
            </w:pPr>
            <w:r w:rsidRPr="00966790">
              <w:rPr>
                <w:rFonts w:ascii="Times New Roman" w:eastAsia="Times New Roman" w:hAnsi="Times New Roman" w:cs="Times New Roman"/>
                <w:b/>
                <w:bCs/>
                <w:sz w:val="20"/>
                <w:szCs w:val="20"/>
              </w:rPr>
              <w:t>Дата проведения занятия</w:t>
            </w:r>
          </w:p>
          <w:p w:rsidR="00966790" w:rsidRPr="00966790" w:rsidRDefault="00966790" w:rsidP="00966790">
            <w:pPr>
              <w:widowControl w:val="0"/>
              <w:autoSpaceDE w:val="0"/>
              <w:autoSpaceDN w:val="0"/>
              <w:adjustRightInd w:val="0"/>
              <w:spacing w:after="0"/>
              <w:ind w:left="-113" w:right="-91"/>
              <w:jc w:val="center"/>
              <w:outlineLvl w:val="2"/>
              <w:rPr>
                <w:rFonts w:ascii="Times New Roman" w:eastAsia="Times New Roman" w:hAnsi="Times New Roman" w:cs="Times New Roman"/>
                <w:sz w:val="20"/>
                <w:szCs w:val="20"/>
              </w:rPr>
            </w:pPr>
            <w:r w:rsidRPr="00966790">
              <w:rPr>
                <w:rFonts w:ascii="Times New Roman" w:eastAsia="Times New Roman" w:hAnsi="Times New Roman" w:cs="Times New Roman"/>
                <w:b/>
                <w:bCs/>
                <w:sz w:val="20"/>
                <w:szCs w:val="20"/>
              </w:rPr>
              <w:t>План/факт</w:t>
            </w: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Функции русского языка в современном мире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r>
      <w:tr w:rsidR="00966790" w:rsidRPr="00966790" w:rsidTr="00F33030">
        <w:trPr>
          <w:trHeight w:val="44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960"/>
              </w:tabs>
              <w:overflowPunct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Русский язык в современном мире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Россия, Российская Федерация, русский, классика, классический, массив</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Работа с текстом: пересказ с опорой на термины. Составление опорного конспекта для пересказа. Деление текста на абзацы.</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Лексика. Синонимы.</w:t>
            </w:r>
          </w:p>
        </w:tc>
        <w:tc>
          <w:tcPr>
            <w:tcW w:w="136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Таблица. Основные понятия лексики.</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Повторение изученного в V–VII классах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6+2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r>
      <w:tr w:rsidR="00966790" w:rsidRPr="00966790" w:rsidTr="00F33030">
        <w:trPr>
          <w:trHeight w:val="190"/>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520"/>
                <w:tab w:val="left" w:pos="1960"/>
              </w:tabs>
              <w:overflowPunct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Пунктуация и орфография</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Аромат, акация</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Прелестный, поздний, соловьиный</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Рассуждение: доказательства, вывод.</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Проверяемые безударные гласные в корне.</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211"/>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3</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Знаки препинания: знаки завершения, разделения, выделения</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Созданный, общественный, оживленный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Рассуждение: доказательства, вывод. Работа над предложением: завершение начала предложений. Вопросный план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Проверяемые безударные гласные в корне. Морфемный разбор. Морфологический разбор.</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Таблица.</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320"/>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shd w:val="clear" w:color="auto" w:fill="FFFFFF"/>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pacing w:val="-4"/>
                <w:sz w:val="20"/>
                <w:szCs w:val="20"/>
              </w:rPr>
              <w:t xml:space="preserve">Знаки </w:t>
            </w:r>
            <w:r w:rsidRPr="00966790">
              <w:rPr>
                <w:rFonts w:ascii="Times New Roman" w:eastAsia="Times New Roman" w:hAnsi="Times New Roman" w:cs="Times New Roman"/>
                <w:sz w:val="20"/>
                <w:szCs w:val="20"/>
              </w:rPr>
              <w:t xml:space="preserve">препинания в </w:t>
            </w:r>
            <w:r w:rsidRPr="00966790">
              <w:rPr>
                <w:rFonts w:ascii="Times New Roman" w:eastAsia="Times New Roman" w:hAnsi="Times New Roman" w:cs="Times New Roman"/>
                <w:spacing w:val="-2"/>
                <w:sz w:val="20"/>
                <w:szCs w:val="20"/>
              </w:rPr>
              <w:t>сложном   предложе</w:t>
            </w:r>
            <w:r w:rsidRPr="00966790">
              <w:rPr>
                <w:rFonts w:ascii="Times New Roman" w:eastAsia="Times New Roman" w:hAnsi="Times New Roman" w:cs="Times New Roman"/>
                <w:sz w:val="20"/>
                <w:szCs w:val="20"/>
              </w:rPr>
              <w:t>нии</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Храм, церковь, собор, информация, сканер, компьютер, видеокамера, микрофон</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Рассуждение: доказательства, вывод.</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Проверяемые безударные гласные в корне.</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Морфемный разбор. Морфологический разбор.</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Таблица.</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32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shd w:val="clear" w:color="auto" w:fill="FFFFFF"/>
              <w:autoSpaceDE w:val="0"/>
              <w:autoSpaceDN w:val="0"/>
              <w:adjustRightInd w:val="0"/>
              <w:spacing w:after="0"/>
              <w:ind w:left="5"/>
              <w:rPr>
                <w:rFonts w:ascii="Times New Roman" w:eastAsia="Times New Roman" w:hAnsi="Times New Roman" w:cs="Times New Roman"/>
                <w:spacing w:val="-4"/>
                <w:sz w:val="20"/>
                <w:szCs w:val="20"/>
              </w:rPr>
            </w:pPr>
            <w:r w:rsidRPr="00966790">
              <w:rPr>
                <w:rFonts w:ascii="Times New Roman" w:eastAsia="Times New Roman" w:hAnsi="Times New Roman" w:cs="Times New Roman"/>
                <w:spacing w:val="-4"/>
                <w:sz w:val="20"/>
                <w:szCs w:val="20"/>
              </w:rPr>
              <w:t xml:space="preserve">Буквы </w:t>
            </w:r>
            <w:r w:rsidRPr="00966790">
              <w:rPr>
                <w:rFonts w:ascii="Times New Roman" w:eastAsia="Times New Roman" w:hAnsi="Times New Roman" w:cs="Times New Roman"/>
                <w:i/>
                <w:spacing w:val="-4"/>
                <w:sz w:val="20"/>
                <w:szCs w:val="20"/>
              </w:rPr>
              <w:t>н, нн</w:t>
            </w:r>
            <w:r w:rsidRPr="00966790">
              <w:rPr>
                <w:rFonts w:ascii="Times New Roman" w:eastAsia="Times New Roman" w:hAnsi="Times New Roman" w:cs="Times New Roman"/>
                <w:spacing w:val="-4"/>
                <w:sz w:val="20"/>
                <w:szCs w:val="20"/>
              </w:rPr>
              <w:t xml:space="preserve"> в суффиксах прилагательных, причастий и наречий</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Стиль и тип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Морфемный разбор. Морфологический разбор.</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shd w:val="clear" w:color="auto" w:fill="FFFFFF"/>
              <w:autoSpaceDE w:val="0"/>
              <w:autoSpaceDN w:val="0"/>
              <w:adjustRightInd w:val="0"/>
              <w:spacing w:after="0"/>
              <w:ind w:left="5"/>
              <w:rPr>
                <w:rFonts w:ascii="Times New Roman" w:eastAsia="Times New Roman" w:hAnsi="Times New Roman" w:cs="Times New Roman"/>
                <w:spacing w:val="-4"/>
                <w:sz w:val="20"/>
                <w:szCs w:val="20"/>
              </w:rPr>
            </w:pPr>
            <w:r w:rsidRPr="00966790">
              <w:rPr>
                <w:rFonts w:ascii="Times New Roman" w:eastAsia="Times New Roman" w:hAnsi="Times New Roman" w:cs="Times New Roman"/>
                <w:spacing w:val="-4"/>
                <w:sz w:val="20"/>
                <w:szCs w:val="20"/>
              </w:rPr>
              <w:t xml:space="preserve">Изложение с грамматическим    заданием </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Упр. 26</w:t>
            </w:r>
          </w:p>
        </w:tc>
        <w:tc>
          <w:tcPr>
            <w:tcW w:w="198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shd w:val="clear" w:color="auto" w:fill="FFFFFF"/>
              <w:autoSpaceDE w:val="0"/>
              <w:autoSpaceDN w:val="0"/>
              <w:adjustRightInd w:val="0"/>
              <w:spacing w:after="0"/>
              <w:ind w:left="5"/>
              <w:rPr>
                <w:rFonts w:ascii="Times New Roman" w:eastAsia="Times New Roman" w:hAnsi="Times New Roman" w:cs="Times New Roman"/>
                <w:spacing w:val="-4"/>
                <w:sz w:val="20"/>
                <w:szCs w:val="20"/>
              </w:rPr>
            </w:pPr>
            <w:r w:rsidRPr="00966790">
              <w:rPr>
                <w:rFonts w:ascii="Times New Roman" w:eastAsia="Times New Roman" w:hAnsi="Times New Roman" w:cs="Times New Roman"/>
                <w:spacing w:val="-4"/>
                <w:sz w:val="20"/>
                <w:szCs w:val="20"/>
              </w:rPr>
              <w:t xml:space="preserve">Изложение с грамматическим    заданием </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shd w:val="clear" w:color="auto" w:fill="FFFFFF"/>
              <w:autoSpaceDE w:val="0"/>
              <w:autoSpaceDN w:val="0"/>
              <w:adjustRightInd w:val="0"/>
              <w:spacing w:after="0"/>
              <w:ind w:left="5"/>
              <w:rPr>
                <w:rFonts w:ascii="Times New Roman" w:eastAsia="Times New Roman" w:hAnsi="Times New Roman" w:cs="Times New Roman"/>
                <w:spacing w:val="-4"/>
                <w:sz w:val="20"/>
                <w:szCs w:val="20"/>
              </w:rPr>
            </w:pPr>
            <w:r w:rsidRPr="00966790">
              <w:rPr>
                <w:rFonts w:ascii="Times New Roman" w:eastAsia="Times New Roman" w:hAnsi="Times New Roman" w:cs="Times New Roman"/>
                <w:spacing w:val="-4"/>
                <w:sz w:val="20"/>
                <w:szCs w:val="20"/>
              </w:rPr>
              <w:t xml:space="preserve">Слитное и раздельное написание   </w:t>
            </w:r>
            <w:r w:rsidRPr="00966790">
              <w:rPr>
                <w:rFonts w:ascii="Times New Roman" w:eastAsia="Times New Roman" w:hAnsi="Times New Roman" w:cs="Times New Roman"/>
                <w:i/>
                <w:spacing w:val="-4"/>
                <w:sz w:val="20"/>
                <w:szCs w:val="20"/>
              </w:rPr>
              <w:t>не</w:t>
            </w:r>
            <w:r w:rsidRPr="00966790">
              <w:rPr>
                <w:rFonts w:ascii="Times New Roman" w:eastAsia="Times New Roman" w:hAnsi="Times New Roman" w:cs="Times New Roman"/>
                <w:spacing w:val="-4"/>
                <w:sz w:val="20"/>
                <w:szCs w:val="20"/>
              </w:rPr>
              <w:t xml:space="preserve"> с разными частями речи</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Офицеры, братство, витязи, питомцы</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Выделение главной мысли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Личные окончания глаголов. Суффиксы причастий.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Презентация. Таблицы. </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Стартовый контрольный диктант</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Синтаксис, пунктуация, культура речи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2+1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Основные единицы синтаксиса. Текст</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Лексикон, повтОрен, повторенА,</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повторенЫ, повтОренный.</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Выделение главной мысли текста. Деление текста на смысловые части.</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Морфемный разбор. Морфологический разбор.</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Личные окончания глаголов. Суффиксы причастий.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Предложение как единица синтаксиса</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Выделение главной мысли текста. Письменный ответ на вопрос.</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Личные окончания глаголов. Суффиксы причастий.</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Морфемный разбор. Морфологический разбор.</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Сжатое изложение</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Упр.52</w:t>
            </w:r>
          </w:p>
        </w:tc>
        <w:tc>
          <w:tcPr>
            <w:tcW w:w="198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Словосочетание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4</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r>
      <w:tr w:rsidR="00966790" w:rsidRPr="00966790" w:rsidTr="00F33030">
        <w:trPr>
          <w:trHeight w:val="288"/>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13</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Словосочетание как единица синтаксиса</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Построение словосочетаний</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Проверяемые безударные гласные в корне.</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Дефисные написания.</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288"/>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14</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Виды словосочетаний</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Построение словосочетаний</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Проверяемые безударные гласные в корне.</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Дефисные написания.</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15</w:t>
            </w:r>
          </w:p>
        </w:tc>
        <w:tc>
          <w:tcPr>
            <w:tcW w:w="467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Синтаксические связи слов в словосочетаниях. </w:t>
            </w:r>
          </w:p>
          <w:p w:rsidR="00966790" w:rsidRPr="00966790" w:rsidRDefault="00966790" w:rsidP="00966790">
            <w:pPr>
              <w:widowControl w:val="0"/>
              <w:overflowPunct w:val="0"/>
              <w:autoSpaceDE w:val="0"/>
              <w:autoSpaceDN w:val="0"/>
              <w:adjustRightInd w:val="0"/>
              <w:spacing w:after="0"/>
              <w:rPr>
                <w:rFonts w:ascii="Times New Roman" w:eastAsia="Times New Roman" w:hAnsi="Times New Roman" w:cs="Times New Roman"/>
                <w:sz w:val="20"/>
                <w:szCs w:val="20"/>
              </w:rPr>
            </w:pP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Стратегия, гарантия, кандидат</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Построение словосочетаний</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Проверяемые безударные гласные в корне.</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Дефисные написания.</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Синтаксический разбор словосочетаний. Тест.</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Построение словосочетаний</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Проверяемые безударные гласные в корне.</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Дефисные написания.</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Простое предложение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2+1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Простое предложение.</w:t>
            </w:r>
          </w:p>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Грамматическая (предикативная) основа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Рябина, колокол, суббота</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Лексические средства выразительности. Построение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Морфемный, лексический, словообразовательный разборы.</w:t>
            </w:r>
          </w:p>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Дефисные написания. </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347"/>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Порядок слов в предложении. Интонация</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Ансамбль, гармония, соразмерность, пропорция, интонация</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Интонация как средство выразительности речи.</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Написания имен собственных.</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19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Описание памятника культуры</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Великолепный, фантастический, удивительный, ослепительный.</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Синтаксические средства выразительности.</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Написание имен собственных.</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Главные члены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6+2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20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Подлежащее. Сказуемое</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Терраса, хозяин, хозяева</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Построение предложений. Описание картины И.Шевандроновой «На террасе»</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Отличие НЕ от НИ.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21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Простое глагольное сказуемое</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Кутюрье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Рассказ на лингвистическую тему</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Отличие НЕ от НИ.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22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Сочинение на тему «Чудный собор»</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Сияет, алеет, золотится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Материал упр. 101</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Отличие НЕ от НИ.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23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Сочинение на тему «Чудный собор»</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Сияет, алеет, золотится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Материал упр. 101</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Отличие НЕ от НИ.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24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Составное глагольное сказуемое</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Начать, стать, кончить, продолжить, желать, мочь</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Рассказ о планах на будущее</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Отличие НЕ от НИ.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25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Составное именное сказуемое</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Рассказ о жизни А.С. Грибоедова</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Отличие НЕ от НИ.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spacing w:after="0" w:line="240" w:lineRule="auto"/>
              <w:jc w:val="center"/>
              <w:rPr>
                <w:rFonts w:ascii="Times New Roman" w:eastAsia="Calibri" w:hAnsi="Times New Roman" w:cs="Times New Roman"/>
                <w:sz w:val="20"/>
                <w:szCs w:val="20"/>
              </w:rPr>
            </w:pPr>
            <w:r w:rsidRPr="00966790">
              <w:rPr>
                <w:rFonts w:ascii="Times New Roman" w:eastAsia="Calibri" w:hAnsi="Times New Roman" w:cs="Times New Roman"/>
                <w:sz w:val="20"/>
                <w:szCs w:val="20"/>
              </w:rPr>
              <w:t>26,27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Тире между подлежащим и сказуемым.</w:t>
            </w:r>
          </w:p>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 Тест.</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2</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Инструмент, документ</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Построение предложений. Работа над интонацией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Отличие НЕ от НИ.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 Таблицы 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Второстепенные члены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7+2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28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Второстепенные члены предложения. Роль второстепенных членов в предложении. </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Изящный, изящество, просвещение, просветительство, единомышленник</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Словосочетания, характеризующие человека.</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Чередование гласных в корнях</w:t>
            </w:r>
          </w:p>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Причастный оборот.</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29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Дополнение</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Современник, предшественник, искусство, искусный</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Устная характеристика человека</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Чередование гласных в корнях</w:t>
            </w:r>
          </w:p>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Причастный оборот.</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Определение</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Устная характеристика человека. Пересказ текста по ключевым словам.</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Чередование гласных в корнях</w:t>
            </w:r>
          </w:p>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Причастный оборот.</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Приложение. Знаки препинания при нём</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Предупреждение речевых ошибок.</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Чередование гласных в корнях. Имена собственные.</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Обстоятельство</w:t>
            </w:r>
          </w:p>
        </w:tc>
        <w:tc>
          <w:tcPr>
            <w:tcW w:w="128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Величаво, торжественно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Чередование гласных в корнях. Причастный оборот.</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Синтаксический разбор двусоставного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Чередование гласных в корнях</w:t>
            </w:r>
          </w:p>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Деепричастный оборот.</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Характеристика человека</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Характеристика человека</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Контрольный диктант</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Односоставные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10+1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Главный член односоставного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Распространение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Назывные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Зажечь, зажженный, зажжена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Роль односоставных предложений. Лаконичность высказывания.</w:t>
            </w:r>
          </w:p>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Составление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Определенно-личные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Перрон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Составление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Неопределенно-личные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Составление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Инструкция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Ремонт, рекомендация, эксплуатация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Безличные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Работа над интонацией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Рассуждение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Синтаксический разбор односоставного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Повторение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Впопыхах, на ходу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Предупреждение речевых ошибок</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Повторение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Работа с текстом. Тема и микротемы.</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Контрольная работа</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Неполные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Неполные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49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Неполные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377"/>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Осложненное предложение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Понятие об осложненном предложении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Правописание суффиксов различных частей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Однородные члены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12+2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Понятие об однородных членах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Тайно, тайком, тихонько, потихоньку, чудится, кажется, мерещится, грезится, элемент, микроэлемент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Составление текста. Работа с текстами научного стиля</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О-Ё  после шипящих и Ц. </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Однородные члены, связанные только перечислительной интонацией, и пунктуация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Разговор, рассуждение, импровизация, академия, президент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Работа с текстом: основная мысль, тема, микротемы.</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О-Ё  после шипящих и Ц.</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Однородные члены, связанные только перечислительной интонацией, и пунктуация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Сравнительная характеристика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О-Ё  после шипящих и Ц.</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Изложение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Пленительный, контраст, благородный, изящный, обаяние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Изложение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Однородные и неоднородные определения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Поликлиника, витрина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О-Ё  после шипящих и Ц.</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Однородные члены, связанные сочинительными союзами, и пунктуация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Основная мысль высказывания</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О-Ё  после шипящих и Ц.</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Однородные члены, связанные сочинительными союзами, и пунктуация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Комбинация, представление, натура, характер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Тема и микротемы текста. Сравнительная характеристика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О-Ё  после шипящих и Ц.</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59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Обобщающие слова при однородных членах и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О-Ё  после шипящих и Ц.</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Обобщающие слова при однородных членах и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Всякий, каждый, любой, никто, ничто, никуда, ниоткуда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Причастный, деепричастный обороты.</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Синтаксический разбор предложения с однородными членами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Мультик, мультфильм, мультимедиа, мультимедийный, мультипликация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Причастный, деепричастный обороты.</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Пунктуационный разбор предложения с однородными членами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Причастный, деепричастный обороты.</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Повторение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Идеал, идеальный, соотечественник, иссеченный, бессмертный, сожженный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План к сочинению. Предупреждение речевых ошибок.</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Причастный, деепричастный обороты.</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327"/>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Контрольный диктант</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Обособленные члены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18+2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Понятие об обособлении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Многообразие, разнообразие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Распространение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Написание приставок</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Понятие об обособлении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Распространение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Написание приставок</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определения.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Раскаленный, раскалена, раскалены, истомленный, истомлена, истомлены, трассы.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Предупреждение речевых ошибок.</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Написание приставок</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определения.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Лежать, лежит, лёжа, ляг, лягте.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Предупреждение речевых ошибок.</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Написание приставок</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69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определения.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Компаньон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Предупреждение речевых ошибок.</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Написание приставок</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Рассуждение на дискуссионную тему</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Рассуждение на дискуссионную тему</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приложения.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Написание приставок</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приложения.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Написание приставок</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приложения.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Написание приставок</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обстоятельства.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Интонация предложений. Тема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обстоятельства.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Предупреждение речевых ошибок</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Слитное  и раздельное написание наречий </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обстоятельства. Выделительные знаки препинания при них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Предупреждение речевых ошибок</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Слитное  и раздельное написание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уточняющие члены предложения. Выделительные знаки препинания при уточняющих членах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Основная мысль текста. Тема и микротемы.</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Слитное  и раздельное написание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79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уточняющие члены предложения. Выделительные знаки препинания при уточняющих членах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Рассказ об изобретении</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Слитное  и раздельное написание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Обособленные уточняющие члены предложения. Выделительные знаки препинания при уточняющих членах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Слитное  и раздельное написание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Синтаксический разбор предложения с обособленными членами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Слитное  и раздельное написание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Пунктуационный разбор предложения с обособленными членами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Досуг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Слитное  и раздельное написание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Повторение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Красив, красивее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Развитие основной мысли в тексте</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ind w:right="-125"/>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Контрольная работа</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Обращение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2+1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54"/>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Обращение Распространенные обращения. Назначение обращения. Выделительные знаки препинания при обращении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 с различными частями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405"/>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86</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Употребление обращений. Тест.</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 с различными частями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330"/>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87</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Составление делового письма</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Составление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 с различными частями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Вводные и вставные конструкции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7+1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Вводные конструкции. Группы вводных слов и вводных сочетаний слов по значению</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Конечно, несомненно, бесспорно, разумеется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Определение темы текста, основной мысли текста.</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 с различными частями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89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Выделительные знаки препинания при вводных словах, вводных сочетаниях слов и вводных предложениях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 с различными частями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Выделительные знаки препинания при вводных словах, вводных сочетаниях слов и вводных предложениях</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Высказывание-рассуждение о культуре поведения</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Не с различными частями речи</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Вставные слова, словосочетания и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Величина, соразмерность, грандиозность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 и НН в суффиксах прилагательных, причастий,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Публичное выступление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 и НН в суффиксах прилагательных, причастий,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Междометия в предложении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 и НН в суффиксах прилагательных, причастий,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r w:rsidRPr="00966790">
              <w:rPr>
                <w:rFonts w:ascii="Times New Roman" w:eastAsia="Times New Roman" w:hAnsi="Times New Roman" w:cs="Times New Roman"/>
                <w:sz w:val="20"/>
                <w:szCs w:val="20"/>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Урок-зачет. Тест.</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Чужая речь</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5+1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Понятие о чужой речи. Комментирующая часть. Прямая и косвенная речь. Косвенная речь</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Преемник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 и НН в суффиксах прилагательных, причастий,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Презентация</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Прямая речь</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 и НН в суффиксах прилагательных, причастий,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Диалог</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Монолог, диалог, эпилог, каталог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Конструирование предложений</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 и НН в суффиксах прилагательных, причастий,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99</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Сжатое изложение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Упр.419</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100</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Цитата</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 xml:space="preserve">Устное сообщение </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Н и НН в суффиксах прилагательных, причастий, наречий</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101</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Синтаксический разбор предложений с чужой речью</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line="28" w:lineRule="atLeast"/>
              <w:outlineLvl w:val="2"/>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 xml:space="preserve">Повторение и систематизация изученного в </w:t>
            </w:r>
            <w:r w:rsidRPr="00966790">
              <w:rPr>
                <w:rFonts w:ascii="Times New Roman" w:eastAsia="Times New Roman" w:hAnsi="Times New Roman" w:cs="Times New Roman"/>
                <w:b/>
                <w:sz w:val="20"/>
                <w:szCs w:val="20"/>
                <w:lang w:val="en-US"/>
              </w:rPr>
              <w:t>VIII</w:t>
            </w:r>
            <w:r w:rsidRPr="00966790">
              <w:rPr>
                <w:rFonts w:ascii="Times New Roman" w:eastAsia="Times New Roman" w:hAnsi="Times New Roman" w:cs="Times New Roman"/>
                <w:b/>
                <w:sz w:val="20"/>
                <w:szCs w:val="20"/>
              </w:rPr>
              <w:t xml:space="preserve"> классе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r w:rsidRPr="00966790">
              <w:rPr>
                <w:rFonts w:ascii="Times New Roman" w:eastAsia="Times New Roman" w:hAnsi="Times New Roman" w:cs="Times New Roman"/>
                <w:b/>
                <w:sz w:val="20"/>
                <w:szCs w:val="20"/>
              </w:rPr>
              <w:t>6+1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102</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Синтаксис и морфология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103</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Синтаксис и пунктуация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104</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Изложение</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Упр. 443</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105</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Синтаксис и культура речи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2</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106</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tabs>
                <w:tab w:val="left" w:pos="1160"/>
              </w:tabs>
              <w:overflowPunct w:val="0"/>
              <w:autoSpaceDE w:val="0"/>
              <w:autoSpaceDN w:val="0"/>
              <w:adjustRightInd w:val="0"/>
              <w:spacing w:after="0"/>
              <w:ind w:right="-108"/>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Синтаксис и орфография</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3</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Таблицы</w:t>
            </w: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107</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Контрольный диктант</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108</w:t>
            </w: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Работа над ошибками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overflowPunct w:val="0"/>
              <w:autoSpaceDE w:val="0"/>
              <w:autoSpaceDN w:val="0"/>
              <w:adjustRightInd w:val="0"/>
              <w:spacing w:after="0"/>
              <w:jc w:val="center"/>
              <w:rPr>
                <w:rFonts w:ascii="Times New Roman" w:eastAsia="Times New Roman" w:hAnsi="Times New Roman" w:cs="Times New Roman"/>
                <w:sz w:val="20"/>
                <w:szCs w:val="20"/>
              </w:rPr>
            </w:pPr>
            <w:r w:rsidRPr="00966790">
              <w:rPr>
                <w:rFonts w:ascii="Times New Roman" w:eastAsia="Times New Roman" w:hAnsi="Times New Roman" w:cs="Times New Roman"/>
                <w:sz w:val="20"/>
                <w:szCs w:val="20"/>
              </w:rPr>
              <w:t>1</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rPr>
                <w:rFonts w:ascii="Times New Roman" w:eastAsia="Times New Roman" w:hAnsi="Times New Roman" w:cs="Times New Roman"/>
                <w:b/>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tabs>
                <w:tab w:val="left" w:pos="1520"/>
                <w:tab w:val="left" w:pos="1960"/>
              </w:tabs>
              <w:overflowPunct w:val="0"/>
              <w:autoSpaceDE w:val="0"/>
              <w:autoSpaceDN w:val="0"/>
              <w:adjustRightInd w:val="0"/>
              <w:spacing w:after="0"/>
              <w:jc w:val="center"/>
              <w:rPr>
                <w:rFonts w:ascii="Times New Roman" w:eastAsia="Times New Roman" w:hAnsi="Times New Roman" w:cs="Times New Roman"/>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rPr>
                <w:rFonts w:ascii="Times New Roman" w:eastAsia="Times New Roman" w:hAnsi="Times New Roman" w:cs="Times New Roman"/>
                <w:b/>
                <w:sz w:val="20"/>
                <w:szCs w:val="20"/>
              </w:rPr>
            </w:pPr>
          </w:p>
        </w:tc>
      </w:tr>
      <w:tr w:rsidR="00966790" w:rsidRPr="00966790" w:rsidTr="00F33030">
        <w:trPr>
          <w:trHeight w:val="164"/>
        </w:trPr>
        <w:tc>
          <w:tcPr>
            <w:tcW w:w="967"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outlineLvl w:val="2"/>
              <w:rPr>
                <w:rFonts w:ascii="Times New Roman" w:eastAsia="Times New Roman" w:hAnsi="Times New Roman" w:cs="Times New Roman"/>
                <w:bCs/>
                <w:sz w:val="20"/>
                <w:szCs w:val="20"/>
              </w:rPr>
            </w:pPr>
          </w:p>
        </w:tc>
        <w:tc>
          <w:tcPr>
            <w:tcW w:w="467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widowControl w:val="0"/>
              <w:autoSpaceDE w:val="0"/>
              <w:autoSpaceDN w:val="0"/>
              <w:adjustRightInd w:val="0"/>
              <w:spacing w:after="0"/>
              <w:jc w:val="center"/>
              <w:outlineLvl w:val="2"/>
              <w:rPr>
                <w:rFonts w:ascii="Times New Roman" w:eastAsia="Times New Roman" w:hAnsi="Times New Roman" w:cs="Times New Roman"/>
                <w:b/>
                <w:bCs/>
                <w:sz w:val="20"/>
                <w:szCs w:val="20"/>
              </w:rPr>
            </w:pPr>
            <w:r w:rsidRPr="00966790">
              <w:rPr>
                <w:rFonts w:ascii="Times New Roman" w:eastAsia="Times New Roman" w:hAnsi="Times New Roman" w:cs="Times New Roman"/>
                <w:b/>
                <w:bCs/>
                <w:sz w:val="20"/>
                <w:szCs w:val="20"/>
              </w:rPr>
              <w:t xml:space="preserve">Итого </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790" w:rsidRPr="00966790" w:rsidRDefault="00966790" w:rsidP="00966790">
            <w:pPr>
              <w:widowControl w:val="0"/>
              <w:autoSpaceDE w:val="0"/>
              <w:autoSpaceDN w:val="0"/>
              <w:adjustRightInd w:val="0"/>
              <w:spacing w:after="0"/>
              <w:jc w:val="center"/>
              <w:outlineLvl w:val="2"/>
              <w:rPr>
                <w:rFonts w:ascii="Times New Roman" w:eastAsia="Times New Roman" w:hAnsi="Times New Roman" w:cs="Times New Roman"/>
                <w:b/>
                <w:bCs/>
                <w:sz w:val="20"/>
                <w:szCs w:val="20"/>
              </w:rPr>
            </w:pPr>
            <w:r w:rsidRPr="00966790">
              <w:rPr>
                <w:rFonts w:ascii="Times New Roman" w:eastAsia="Times New Roman" w:hAnsi="Times New Roman" w:cs="Times New Roman"/>
                <w:b/>
                <w:bCs/>
                <w:sz w:val="20"/>
                <w:szCs w:val="20"/>
              </w:rPr>
              <w:t>91+17 (108)</w:t>
            </w:r>
          </w:p>
        </w:tc>
        <w:tc>
          <w:tcPr>
            <w:tcW w:w="197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outlineLvl w:val="2"/>
              <w:rPr>
                <w:rFonts w:ascii="Times New Roman" w:eastAsia="Times New Roman"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outlineLvl w:val="2"/>
              <w:rPr>
                <w:rFonts w:ascii="Times New Roman" w:eastAsia="Times New Roman" w:hAnsi="Times New Roman" w:cs="Times New Roman"/>
                <w:b/>
                <w:bCs/>
                <w:sz w:val="20"/>
                <w:szCs w:val="20"/>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outlineLvl w:val="2"/>
              <w:rPr>
                <w:rFonts w:ascii="Times New Roman" w:eastAsia="Times New Roman" w:hAnsi="Times New Roman" w:cs="Times New Roman"/>
                <w:b/>
                <w:bCs/>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966790" w:rsidRPr="00966790" w:rsidRDefault="00966790" w:rsidP="00966790">
            <w:pPr>
              <w:widowControl w:val="0"/>
              <w:autoSpaceDE w:val="0"/>
              <w:autoSpaceDN w:val="0"/>
              <w:adjustRightInd w:val="0"/>
              <w:spacing w:after="0"/>
              <w:jc w:val="center"/>
              <w:outlineLvl w:val="2"/>
              <w:rPr>
                <w:rFonts w:ascii="Times New Roman" w:eastAsia="Times New Roman" w:hAnsi="Times New Roman" w:cs="Times New Roman"/>
                <w:b/>
                <w:bCs/>
                <w:sz w:val="20"/>
                <w:szCs w:val="20"/>
              </w:rPr>
            </w:pPr>
          </w:p>
        </w:tc>
        <w:tc>
          <w:tcPr>
            <w:tcW w:w="1369"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widowControl w:val="0"/>
              <w:autoSpaceDE w:val="0"/>
              <w:autoSpaceDN w:val="0"/>
              <w:adjustRightInd w:val="0"/>
              <w:spacing w:after="0"/>
              <w:jc w:val="center"/>
              <w:outlineLvl w:val="2"/>
              <w:rPr>
                <w:rFonts w:ascii="Times New Roman" w:eastAsia="Times New Roman" w:hAnsi="Times New Roman" w:cs="Times New Roman"/>
                <w:b/>
                <w:bCs/>
                <w:sz w:val="20"/>
                <w:szCs w:val="20"/>
              </w:rPr>
            </w:pPr>
          </w:p>
        </w:tc>
      </w:tr>
    </w:tbl>
    <w:p w:rsidR="00966790" w:rsidRPr="00F33030" w:rsidRDefault="00966790" w:rsidP="00966790">
      <w:pPr>
        <w:spacing w:after="0"/>
        <w:rPr>
          <w:rFonts w:ascii="Times New Roman" w:eastAsia="Times New Roman" w:hAnsi="Times New Roman" w:cs="Times New Roman"/>
          <w:sz w:val="20"/>
          <w:szCs w:val="20"/>
          <w:lang w:val="en-US" w:eastAsia="ru-RU"/>
        </w:rPr>
      </w:pPr>
    </w:p>
    <w:p w:rsidR="00966790" w:rsidRPr="00966790" w:rsidRDefault="00966790" w:rsidP="00966790">
      <w:pPr>
        <w:shd w:val="clear" w:color="auto" w:fill="FFFFFF"/>
        <w:spacing w:after="0" w:line="360" w:lineRule="auto"/>
        <w:jc w:val="center"/>
        <w:rPr>
          <w:rFonts w:ascii="Times New Roman" w:eastAsia="Times New Roman" w:hAnsi="Times New Roman" w:cs="Times New Roman"/>
          <w:b/>
          <w:color w:val="444444"/>
          <w:sz w:val="20"/>
          <w:szCs w:val="20"/>
          <w:lang w:eastAsia="ru-RU"/>
        </w:rPr>
      </w:pPr>
      <w:r w:rsidRPr="00966790">
        <w:rPr>
          <w:rFonts w:ascii="Times New Roman" w:eastAsia="Times New Roman" w:hAnsi="Times New Roman" w:cs="Times New Roman"/>
          <w:b/>
          <w:color w:val="444444"/>
          <w:sz w:val="20"/>
          <w:szCs w:val="20"/>
          <w:lang w:eastAsia="ru-RU"/>
        </w:rPr>
        <w:t>Пояснительная записка.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Настоящая программа по русскому языку для VI</w:t>
      </w:r>
      <w:r w:rsidRPr="00966790">
        <w:rPr>
          <w:rFonts w:ascii="Times New Roman" w:eastAsia="Times New Roman" w:hAnsi="Times New Roman" w:cs="Times New Roman"/>
          <w:color w:val="444444"/>
          <w:sz w:val="20"/>
          <w:szCs w:val="20"/>
          <w:lang w:val="en-US" w:eastAsia="ru-RU"/>
        </w:rPr>
        <w:t>V</w:t>
      </w:r>
      <w:r w:rsidRPr="00966790">
        <w:rPr>
          <w:rFonts w:ascii="Times New Roman" w:eastAsia="Times New Roman" w:hAnsi="Times New Roman" w:cs="Times New Roman"/>
          <w:color w:val="444444"/>
          <w:sz w:val="20"/>
          <w:szCs w:val="20"/>
          <w:lang w:eastAsia="ru-RU"/>
        </w:rPr>
        <w:t xml:space="preserve">класса создана на основе федерального компонента государственного стандарта основного общего образования и примерной программы по русскому языку 5-9 классы (М. Т. Баранов, Т. А. Ладыженская, Н. М. Шанский // Программно-методические материалы: Русский язык 5-9 классы / Составитель Л. М. Рыбченкова. - М.: Дрофа, 2008).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 А также отражает обязательное для усвоения в основной школе содержание обучения русскому языку.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Содержание рабочей программы усложняется за счёт практических видов деятельности (заданий различного уровня на уроках, домашних заданий, краткосрочных и долгосрочных проектов и т.д.).</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Структура документа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Рабочая программа по русскому языку представляет собой целостный документ, включающий следующие разделы: пояснительную записку; содержание учебного предмета; требования к уровню усвоения; требования к оценке знаний учащихся; приложения: календарно-тематического планирования.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Общая характеристика учебного предмета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Русский язык – государственный язык Российской Федерации, средство межнационального общения и консолидации народов России.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1. Внутрипредметные и межпредметные связи.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Содержание обучения русскому языку отобрано и структурировано на основе компетентностного подхода.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Главная цель обучения русскому языку в общеобразовательном учреждении состоит в том, чтобы обеспечить языковое развитие учащихся, помочь им овладеть речевой деятельностью: сформировать умения и навыки грамотного письма, рационального чтения, полноценного восприятия звучащей речи, научить их свободно, правильно и выразительно говорить и писать на родном языке, пользоваться им в жизни как основным средством общения.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 соответствии с целью обучения усиливается речевая направленность курса. В программе расширена понятийная основа обучения связной речи. Теория приближена к потребностям практики; она вводится для того, чтобы помочь учащимся осознать свою речь, опереться на речеведческие знания как на систему ориентиров в процессе речевой деятельности, овладеть навыками самоконтроля.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Содержание обучения связной речи (объём знаний и основных умений) в программе изложено изолированно, но предполагается изучение этого раздела параллельно с языковыми темами курса на протяжении всего учебного года.</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Речевая направленность усилена и в языковых разделах: ставится задача развития умений говорить на лингвистические темы, понимать лингвистический текст; читать и говорить, соблюдая интонацию, отвечающую содержанию речи и особенностям грамматического строя (тексты с обращениями, однородными членами, обособлениями и т.д.) Предусматривается систематическая работа по орфоэпии.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Обучение по программе строится на основе двухступенчатой структуры: закрепительно-углубляющий этап по материалам предыдущего года обучения и основной этап, реализующий программный материал в логике его развития.</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2.Цели обучения и место учебного предмета « Русский язык» в федеральном базисном плане.</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3.Общие учебные умения, навыки и способы деятельности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 xml:space="preserve">Направленность курса на интенсивное речевое и интеллектуальное развитие создает условия и для реализации надпредметной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общеучебные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самокоррекцию). </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4. Формы организации учебного процесса по предмету</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В практике обучения русскому языку используется общедидактическая типология уроков: урок усвоения новых знаний, урок закрепления изученного, повторительно-обобщающий урок, урок контроля, урок коррекции знаний, урок развития речи, комбинированный урок.</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5.Формы контроля уровня достижений учащихся и критерии оценки.</w:t>
      </w:r>
    </w:p>
    <w:p w:rsidR="00966790" w:rsidRPr="00966790" w:rsidRDefault="00966790" w:rsidP="00966790">
      <w:pPr>
        <w:shd w:val="clear" w:color="auto" w:fill="FFFFFF"/>
        <w:spacing w:after="0" w:line="360" w:lineRule="auto"/>
        <w:jc w:val="both"/>
        <w:rPr>
          <w:rFonts w:ascii="Times New Roman" w:eastAsia="Times New Roman" w:hAnsi="Times New Roman" w:cs="Times New Roman"/>
          <w:color w:val="444444"/>
          <w:sz w:val="20"/>
          <w:szCs w:val="20"/>
          <w:lang w:eastAsia="ru-RU"/>
        </w:rPr>
      </w:pPr>
      <w:r w:rsidRPr="00966790">
        <w:rPr>
          <w:rFonts w:ascii="Times New Roman" w:eastAsia="Times New Roman" w:hAnsi="Times New Roman" w:cs="Times New Roman"/>
          <w:color w:val="444444"/>
          <w:sz w:val="20"/>
          <w:szCs w:val="20"/>
          <w:lang w:eastAsia="ru-RU"/>
        </w:rPr>
        <w:t>При планировании предусмотрены разнообразные виды ( Вводный.текущий или промежуточный, тематический, итоговый)и формы контроля: диктанты (объяснительный, предупредительный, «Проверяю себя», графический, выборочный, распределительный, творческий (с дополнительным заданием),морфемный, тест, комплексный анализ текста, устные рассказы по плану на лингвистические темы, сочинения небольшого объёма по началу, по опорным словам.</w:t>
      </w:r>
    </w:p>
    <w:p w:rsidR="00966790" w:rsidRPr="00966790" w:rsidRDefault="00966790" w:rsidP="00966790">
      <w:pPr>
        <w:spacing w:after="0"/>
        <w:rPr>
          <w:rFonts w:ascii="Times New Roman" w:eastAsia="Times New Roman" w:hAnsi="Times New Roman" w:cs="Times New Roman"/>
          <w:sz w:val="20"/>
          <w:szCs w:val="20"/>
          <w:lang w:eastAsia="ru-RU"/>
        </w:rPr>
      </w:pPr>
    </w:p>
    <w:p w:rsidR="00966790" w:rsidRPr="00F33030" w:rsidRDefault="00966790" w:rsidP="00F33030">
      <w:pPr>
        <w:spacing w:after="0" w:line="240" w:lineRule="auto"/>
        <w:jc w:val="center"/>
        <w:rPr>
          <w:rFonts w:ascii="Times New Roman" w:eastAsia="Times New Roman" w:hAnsi="Times New Roman" w:cs="Times New Roman"/>
          <w:b/>
          <w:sz w:val="20"/>
          <w:szCs w:val="20"/>
          <w:lang w:val="en-US" w:eastAsia="ru-RU"/>
        </w:rPr>
      </w:pPr>
      <w:r w:rsidRPr="00966790">
        <w:rPr>
          <w:rFonts w:ascii="Times New Roman" w:eastAsia="Times New Roman" w:hAnsi="Times New Roman" w:cs="Times New Roman"/>
          <w:b/>
          <w:sz w:val="20"/>
          <w:szCs w:val="20"/>
          <w:lang w:eastAsia="ru-RU"/>
        </w:rPr>
        <w:t>Календарно-тематический план 9класс</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25"/>
        <w:gridCol w:w="284"/>
        <w:gridCol w:w="1806"/>
        <w:gridCol w:w="1738"/>
        <w:gridCol w:w="2268"/>
        <w:gridCol w:w="1984"/>
        <w:gridCol w:w="1985"/>
        <w:gridCol w:w="992"/>
        <w:gridCol w:w="2126"/>
      </w:tblGrid>
      <w:tr w:rsidR="00966790" w:rsidRPr="00966790" w:rsidTr="00966790">
        <w:tc>
          <w:tcPr>
            <w:tcW w:w="709" w:type="dxa"/>
            <w:tcBorders>
              <w:top w:val="single" w:sz="4" w:space="0" w:color="auto"/>
              <w:left w:val="single" w:sz="4" w:space="0" w:color="auto"/>
              <w:bottom w:val="single" w:sz="4" w:space="0" w:color="auto"/>
              <w:right w:val="single" w:sz="4" w:space="0" w:color="auto"/>
            </w:tcBorders>
            <w:vAlign w:val="center"/>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Дата проведения</w:t>
            </w:r>
          </w:p>
        </w:tc>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Тема урока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Тип урока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Цели урока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Основные понятия, умения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Подготовка к ГИА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Словарная работа</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Международное значение русского языка</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Знать содержание понятия «мировые языки», критерии выдвижения языка на роль мирового; знать, что русский язык – один из мировых языков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sz w:val="20"/>
                <w:szCs w:val="20"/>
                <w:lang w:eastAsia="ru-RU"/>
              </w:rPr>
              <w:t xml:space="preserve">Ведущая функция языка, причина необходимости межнационального и международного языка. Русский язык – один из развитых языков мира. </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ЮНЕСКО, ООН, СНГ, сообщество, сотрудничество, олимпиада, </w:t>
            </w:r>
          </w:p>
        </w:tc>
      </w:tr>
      <w:tr w:rsidR="00966790" w:rsidRPr="00966790" w:rsidTr="00966790">
        <w:tc>
          <w:tcPr>
            <w:tcW w:w="3224" w:type="dxa"/>
            <w:gridSpan w:val="4"/>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p>
        </w:tc>
        <w:tc>
          <w:tcPr>
            <w:tcW w:w="11093" w:type="dxa"/>
            <w:gridSpan w:val="6"/>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 xml:space="preserve">Повторение изученного в </w:t>
            </w:r>
            <w:r w:rsidRPr="00966790">
              <w:rPr>
                <w:rFonts w:ascii="Times New Roman" w:eastAsia="Times New Roman" w:hAnsi="Times New Roman" w:cs="Times New Roman"/>
                <w:b/>
                <w:sz w:val="20"/>
                <w:szCs w:val="20"/>
                <w:lang w:val="en-US" w:eastAsia="ru-RU"/>
              </w:rPr>
              <w:t>V</w:t>
            </w:r>
            <w:r w:rsidRPr="00966790">
              <w:rPr>
                <w:rFonts w:ascii="Times New Roman" w:eastAsia="Times New Roman" w:hAnsi="Times New Roman" w:cs="Times New Roman"/>
                <w:b/>
                <w:sz w:val="20"/>
                <w:szCs w:val="20"/>
                <w:lang w:eastAsia="ru-RU"/>
              </w:rPr>
              <w:t>-</w:t>
            </w:r>
            <w:r w:rsidRPr="00966790">
              <w:rPr>
                <w:rFonts w:ascii="Times New Roman" w:eastAsia="Times New Roman" w:hAnsi="Times New Roman" w:cs="Times New Roman"/>
                <w:b/>
                <w:sz w:val="20"/>
                <w:szCs w:val="20"/>
                <w:lang w:val="en-US" w:eastAsia="ru-RU"/>
              </w:rPr>
              <w:t>VIII</w:t>
            </w:r>
            <w:r w:rsidRPr="00966790">
              <w:rPr>
                <w:rFonts w:ascii="Times New Roman" w:eastAsia="Times New Roman" w:hAnsi="Times New Roman" w:cs="Times New Roman"/>
                <w:b/>
                <w:sz w:val="20"/>
                <w:szCs w:val="20"/>
                <w:lang w:eastAsia="ru-RU"/>
              </w:rPr>
              <w:t xml:space="preserve"> классах  (5+2)</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Устная и письменная речь. Монолог, диалог. §1-2</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об устной и письменной речи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Сходство и различие устной и письменной речи; признаки устной и письменной речи. Монологическая и диалогическая формы речи. Знаки препинания при диалоге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Оптимальный</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Интернет, инфрасфера, аксиома, адресат</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Стили языка. §3</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и обобщение о стилях речи, углубление знаний об устной и письменной формах речи</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Стили языка. Набор языковых средств, характерных для текстов научного, публицистического, книжного, разговорного стилей</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тестовых задания части А</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Работа с толковым словарем</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Простое предложение и его грамматическая основа. §4</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сведений по синтаксису и пунктуации простого предложения, закрепление умений выполнения синтаксического разбора предложения, способов графического обозначения членов предложения, интонационных навыков</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«Синтаксис и пунктуация», «пунктограммы», словосочетание и предложение, грамматическая основа Виды простых предложений. Умение распознавать осложнения простого предложения и расставлять знаки препинания..</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тестовых задания части В</w:t>
            </w: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Олифа, обкорнать</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Предложения с обособленными членами. §5</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Повторить понятие обособления, виды обособленных членов предложения; условия обособления/ необособления согласованных определений и обстоятельств</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Обособленные члены, умение определить тип текста</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тестовых задания части В</w:t>
            </w: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Работа с толковым словарём, архаизмы, историзмы</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Обращения, вводные слова и вставные конструкции. §6</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о способах выражения обращения, правил выделения обращений, вводных слов и вставных конструкций</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увидеть и выделить в тексте обращения, вводные слова и вставные конструкции</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тестовых задания части В</w:t>
            </w: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Веретено, уникальный, трепетный</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7</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Контрольный диктант и его анализ</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анализа работы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уровень ЗУН на начало учебного года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Навык правильного орфографического и пунктуационного написания текста диктанта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Анализ текста. Способы сжатого пересказа текста.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умения анализировать текст; знакомство с понятием «тезис» и «конспект»</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Навык связного изложения мысли, умения выделять главное, существенное; усвоение способов сжатия текста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Подготовка к написанию сжатого изложения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Тезисы, конспект</w:t>
            </w:r>
          </w:p>
        </w:tc>
      </w:tr>
      <w:tr w:rsidR="00966790" w:rsidRPr="00966790" w:rsidTr="00F33030">
        <w:tc>
          <w:tcPr>
            <w:tcW w:w="3224" w:type="dxa"/>
            <w:gridSpan w:val="4"/>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p>
        </w:tc>
        <w:tc>
          <w:tcPr>
            <w:tcW w:w="11093" w:type="dxa"/>
            <w:gridSpan w:val="6"/>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Сложное предложение. Культура речи  (3+1)</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9</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Понятие о сложном предложении. §7 Союзные и бессоюзные сложные предложения. §8</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Научить отличать простое предложение от сложной синтаксической конструкции; углубить понятие о сложном предложении; совершенствовать умения определять способы и средства связи в сложных предложениях</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Основные виды сложных предложений. Умение различать основные виды сложных предложений и расставлять знаки препинания</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Маргаритки, миниатюр-ный, предикатив-ный, Овсы, горохи, отчий дом</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10</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Союзные и бессоюзные сложные предложения. §8</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закрепления знаний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Закрепить умение отличать простое предложение от сложного, различать ССП, СПП, БСП</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Основные группы СП по значению и союзам. Навык постановки знаков препинания в СП. </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тестовых задания части В</w:t>
            </w: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Абонемент, авторитарный</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вернисаж, кенкет, колонна, колонка</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11</w:t>
            </w:r>
          </w:p>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 xml:space="preserve">Р.р. </w:t>
            </w:r>
            <w:r w:rsidRPr="00966790">
              <w:rPr>
                <w:rFonts w:ascii="Times New Roman" w:eastAsia="Times New Roman" w:hAnsi="Times New Roman" w:cs="Times New Roman"/>
                <w:sz w:val="20"/>
                <w:szCs w:val="20"/>
                <w:lang w:eastAsia="ru-RU"/>
              </w:rPr>
              <w:t xml:space="preserve">Сочинение в форме дневниковой записи. Впечатления от картины Т. Назаренко </w:t>
            </w:r>
            <w:r w:rsidRPr="00966790">
              <w:rPr>
                <w:rFonts w:ascii="Times New Roman" w:eastAsia="Times New Roman" w:hAnsi="Times New Roman" w:cs="Times New Roman"/>
                <w:i/>
                <w:sz w:val="20"/>
                <w:szCs w:val="20"/>
                <w:lang w:eastAsia="ru-RU"/>
              </w:rPr>
              <w:t>«Церковь Вознесения на улице Неждановой в Москве»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Обучение написанию сочинения данного вида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писать сочинение данного вида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КА текста на основе упр.52</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Репродукция </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12</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Разделительные и выделительные знаки препинания между частями сложного предложения. Интонация сложного предложения. §9-10</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Дать понятие о назначении знаков препинания в сложном предложении, об употреблении знаков препинания в разных функциях между частями сложного предложения</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Закрепить знания о СП. Навык постановки знаков препинания в СП. Умение употреблять СП в речи. Умение произносить сложное предложение с правильной интонацией</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Колонна, колонка</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Интонация, миллион</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3224" w:type="dxa"/>
            <w:gridSpan w:val="4"/>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p>
        </w:tc>
        <w:tc>
          <w:tcPr>
            <w:tcW w:w="11093" w:type="dxa"/>
            <w:gridSpan w:val="6"/>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Сложносочинённые предложения (5+2)</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13</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Понятие о сложносочиненном предложении. Смысловые отношения в сложносочиненных предложениях. §11-12</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Научить распознавать ССП, выявлять группы сочинительных союзов по значению, их роль в предложении; объяснять постановку запятой в ССП</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видеть ССП в тексте, определять средства связи; средства связи частей ССП; навыки постановки знаков препинания в ССП, составление схем</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Сложносочи-ненное</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Комментарий,</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Комментатор,</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Популярный,</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интенсивный.</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гостиная</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14</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Сложносочиненные предложения с соединительными союзами. §13</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Сложносочиненные предложения с разделительными союзами. §14</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Сложносочиненные предложения с противительными союзами. §15</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Уроки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Знать перечень соединительных, разделительных, противительных союзов, разновидности смысловых отношений между частями ССП, связанными сочинительными, разделительными, противительными союзами</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понимать роль соединительных, разделительных, противительных союзов</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Соединитель-ный</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Разделитель-ный, взаимоисключения</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Источенные</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(солнцем)</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Сочинение по картине В.Г.Цыплакова </w:t>
            </w:r>
            <w:r w:rsidRPr="00966790">
              <w:rPr>
                <w:rFonts w:ascii="Times New Roman" w:eastAsia="Times New Roman" w:hAnsi="Times New Roman" w:cs="Times New Roman"/>
                <w:i/>
                <w:sz w:val="20"/>
                <w:szCs w:val="20"/>
                <w:lang w:eastAsia="ru-RU"/>
              </w:rPr>
              <w:t>«Мороз и солнце»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Обучение написанию текста с использованием СП</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создать текст по картине с использованием СП</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Репродукция </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16</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Разделительные знаки препинания между частями ССП. Синтаксический и пунктуационный разбор ССП. §16-17</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Знать условия постановки запятой в ССП; научить опознавать ССП  с общим второстепенным членом; научить последовательно осуществлять синтаксический и пунктуационный разбор ССП</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пунктуационно оформить ССП</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Реактивный, реакция</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17</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знаний о ССП, закрепление навыков постановки знаков препинания в ССП</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пунктуационно оформить ССП</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Контрольное тестирование по теме «Сложносочиненное предложение»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знания учащихся по теме: «Сложносочинённое предложение»</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 материалам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19</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autoSpaceDE w:val="0"/>
              <w:autoSpaceDN w:val="0"/>
              <w:adjustRightInd w:val="0"/>
              <w:spacing w:after="0" w:line="240" w:lineRule="auto"/>
              <w:ind w:left="30" w:right="30"/>
              <w:rPr>
                <w:rFonts w:ascii="Times New Roman" w:eastAsia="Times New Roman" w:hAnsi="Times New Roman" w:cs="Times New Roman"/>
                <w:b/>
                <w:bCs/>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autoSpaceDE w:val="0"/>
              <w:autoSpaceDN w:val="0"/>
              <w:adjustRightInd w:val="0"/>
              <w:spacing w:after="0" w:line="240" w:lineRule="auto"/>
              <w:ind w:left="30" w:right="30"/>
              <w:rPr>
                <w:rFonts w:ascii="Times New Roman" w:eastAsia="Times New Roman" w:hAnsi="Times New Roman" w:cs="Times New Roman"/>
                <w:bCs/>
                <w:sz w:val="20"/>
                <w:szCs w:val="20"/>
                <w:lang w:eastAsia="ru-RU"/>
              </w:rPr>
            </w:pPr>
            <w:r w:rsidRPr="00966790">
              <w:rPr>
                <w:rFonts w:ascii="Times New Roman" w:eastAsia="Times New Roman" w:hAnsi="Times New Roman" w:cs="Times New Roman"/>
                <w:b/>
                <w:bCs/>
                <w:sz w:val="20"/>
                <w:szCs w:val="20"/>
                <w:lang w:eastAsia="ru-RU"/>
              </w:rPr>
              <w:t xml:space="preserve">Р.р. </w:t>
            </w:r>
            <w:r w:rsidRPr="00966790">
              <w:rPr>
                <w:rFonts w:ascii="Times New Roman" w:eastAsia="Times New Roman" w:hAnsi="Times New Roman" w:cs="Times New Roman"/>
                <w:bCs/>
                <w:sz w:val="20"/>
                <w:szCs w:val="20"/>
                <w:lang w:eastAsia="ru-RU"/>
              </w:rPr>
              <w:t xml:space="preserve">Обучающее сочинение-рассуждение на лингвистическую тему </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Cs/>
                <w:sz w:val="20"/>
                <w:szCs w:val="20"/>
                <w:lang w:eastAsia="ru-RU"/>
              </w:rPr>
              <w:t>Познакомить с критериями оценивания части С</w:t>
            </w:r>
            <w:r w:rsidRPr="00966790">
              <w:rPr>
                <w:rFonts w:ascii="Times New Roman" w:eastAsia="Times New Roman" w:hAnsi="Times New Roman" w:cs="Times New Roman"/>
                <w:bCs/>
                <w:sz w:val="20"/>
                <w:szCs w:val="20"/>
                <w:vertAlign w:val="subscript"/>
                <w:lang w:eastAsia="ru-RU"/>
              </w:rPr>
              <w:t>2</w:t>
            </w:r>
            <w:r w:rsidRPr="00966790">
              <w:rPr>
                <w:rFonts w:ascii="Times New Roman" w:eastAsia="Times New Roman" w:hAnsi="Times New Roman" w:cs="Times New Roman"/>
                <w:bCs/>
                <w:sz w:val="20"/>
                <w:szCs w:val="20"/>
                <w:lang w:eastAsia="ru-RU"/>
              </w:rPr>
              <w:t xml:space="preserve"> экзаменационной работы, формирование навыка написания сочинения на лингвистическую тему</w:t>
            </w:r>
            <w:r w:rsidRPr="00966790">
              <w:rPr>
                <w:rFonts w:ascii="Times New Roman" w:eastAsia="Times New Roman" w:hAnsi="Times New Roman" w:cs="Times New Roman"/>
                <w:b/>
                <w:bCs/>
                <w:sz w:val="20"/>
                <w:szCs w:val="20"/>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autoSpaceDE w:val="0"/>
              <w:autoSpaceDN w:val="0"/>
              <w:adjustRightInd w:val="0"/>
              <w:spacing w:after="0" w:line="240" w:lineRule="auto"/>
              <w:ind w:left="30" w:right="30"/>
              <w:rPr>
                <w:rFonts w:ascii="Times New Roman" w:eastAsia="Times New Roman" w:hAnsi="Times New Roman" w:cs="Times New Roman"/>
                <w:sz w:val="20"/>
                <w:szCs w:val="20"/>
                <w:lang w:eastAsia="ru-RU"/>
              </w:rPr>
            </w:pPr>
            <w:r w:rsidRPr="00966790">
              <w:rPr>
                <w:rFonts w:ascii="Times New Roman" w:eastAsia="Times New Roman" w:hAnsi="Times New Roman" w:cs="Times New Roman"/>
                <w:bCs/>
                <w:sz w:val="20"/>
                <w:szCs w:val="20"/>
                <w:lang w:eastAsia="ru-RU"/>
              </w:rPr>
              <w:t>Знание</w:t>
            </w:r>
            <w:r w:rsidRPr="00966790">
              <w:rPr>
                <w:rFonts w:ascii="Times New Roman" w:eastAsia="Times New Roman" w:hAnsi="Times New Roman" w:cs="Times New Roman"/>
                <w:sz w:val="20"/>
                <w:szCs w:val="20"/>
                <w:lang w:eastAsia="ru-RU"/>
              </w:rPr>
              <w:t xml:space="preserve"> основных элементов написания сочинения на лингвистическую тему;</w:t>
            </w:r>
          </w:p>
          <w:p w:rsidR="00966790" w:rsidRPr="00966790" w:rsidRDefault="00966790" w:rsidP="00966790">
            <w:pPr>
              <w:autoSpaceDE w:val="0"/>
              <w:autoSpaceDN w:val="0"/>
              <w:adjustRightInd w:val="0"/>
              <w:spacing w:after="0" w:line="240" w:lineRule="auto"/>
              <w:ind w:left="30" w:right="30"/>
              <w:rPr>
                <w:rFonts w:ascii="Times New Roman" w:eastAsia="Times New Roman" w:hAnsi="Times New Roman" w:cs="Times New Roman"/>
                <w:sz w:val="20"/>
                <w:szCs w:val="20"/>
                <w:lang w:eastAsia="ru-RU"/>
              </w:rPr>
            </w:pPr>
            <w:r w:rsidRPr="00966790">
              <w:rPr>
                <w:rFonts w:ascii="Times New Roman" w:eastAsia="Times New Roman" w:hAnsi="Times New Roman" w:cs="Times New Roman"/>
                <w:bCs/>
                <w:sz w:val="20"/>
                <w:szCs w:val="20"/>
                <w:lang w:eastAsia="ru-RU"/>
              </w:rPr>
              <w:t>умение</w:t>
            </w:r>
            <w:r w:rsidRPr="00966790">
              <w:rPr>
                <w:rFonts w:ascii="Times New Roman" w:eastAsia="Times New Roman" w:hAnsi="Times New Roman" w:cs="Times New Roman"/>
                <w:sz w:val="20"/>
                <w:szCs w:val="20"/>
                <w:lang w:eastAsia="ru-RU"/>
              </w:rPr>
              <w:t>создавать текст на заданную тему, находить примеры данного явления в тексте.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Cs/>
                <w:sz w:val="20"/>
                <w:szCs w:val="20"/>
                <w:lang w:eastAsia="ru-RU"/>
              </w:rPr>
              <w:t xml:space="preserve"> по материалам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3224" w:type="dxa"/>
            <w:gridSpan w:val="4"/>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p>
        </w:tc>
        <w:tc>
          <w:tcPr>
            <w:tcW w:w="11093" w:type="dxa"/>
            <w:gridSpan w:val="6"/>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Сложноподчинённые предложения (17+6)</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20</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Понятие о сложноподчиненном предложении. §18 Место придаточного предложения по отношению к главному. Знаки препинания в СПП. §19</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Знать определение СПП, уметь находить главное и придаточное предложения в СПП Научить определять место придаточного предложения по отношению к главному в СПП, правильно ставить знаки препинания, строить схемы СПП</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видеть СПП в тексте, определять средства связи. Умение найти главное и придаточное предложения, поставить правильно знаки препинания</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Работа с текстом на основе упр. 92</w:t>
            </w: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Сложноподчиненное</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Интернет, безответствен-ность</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21</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Союзы и союзные слова в СПП. §20</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Научить различать союзы и союзные слова, определять границы придаточных предложений, грамотно расставлять знаки препинания в СПП                                                                                                                                                                                                                                                                                                                     </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отличать союзы и союзные слова</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Прообраз, образ</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22</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Роль указательных слов в СПП. §21</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Научить определять в СПП указательные слова, с помощью вопросов к ним определять синтаксическую роль придаточного предложения</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определить, каким членом предложения и какой частью речи являются указательные слова</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решение тестовых заданий типологии А </w:t>
            </w: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Этимология, этимологи-ческий</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тест по материалам ГИА по теме «Союзы и союзные слова»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уровень ЗУН по изученным темам</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Устное обучающее сжатое изложение (упр.95)</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Развитие умений сжато пересказывать текст</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способы сжатия текста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vertAlign w:val="subscript"/>
                <w:lang w:eastAsia="ru-RU"/>
              </w:rPr>
            </w:pPr>
            <w:r w:rsidRPr="00966790">
              <w:rPr>
                <w:rFonts w:ascii="Times New Roman" w:eastAsia="Times New Roman" w:hAnsi="Times New Roman" w:cs="Times New Roman"/>
                <w:sz w:val="20"/>
                <w:szCs w:val="20"/>
                <w:lang w:eastAsia="ru-RU"/>
              </w:rPr>
              <w:t>Подготовка к вы-полнению части С</w:t>
            </w:r>
            <w:r w:rsidRPr="00966790">
              <w:rPr>
                <w:rFonts w:ascii="Times New Roman" w:eastAsia="Times New Roman" w:hAnsi="Times New Roman" w:cs="Times New Roman"/>
                <w:sz w:val="20"/>
                <w:szCs w:val="20"/>
                <w:vertAlign w:val="subscript"/>
                <w:lang w:eastAsia="ru-RU"/>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3224" w:type="dxa"/>
            <w:gridSpan w:val="4"/>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jc w:val="center"/>
              <w:rPr>
                <w:rFonts w:ascii="Times New Roman" w:eastAsia="Times New Roman" w:hAnsi="Times New Roman" w:cs="Times New Roman"/>
                <w:sz w:val="20"/>
                <w:szCs w:val="20"/>
                <w:lang w:eastAsia="ru-RU"/>
              </w:rPr>
            </w:pPr>
          </w:p>
        </w:tc>
        <w:tc>
          <w:tcPr>
            <w:tcW w:w="11093" w:type="dxa"/>
            <w:gridSpan w:val="6"/>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center"/>
              <w:rPr>
                <w:rFonts w:ascii="Times New Roman" w:eastAsia="Times New Roman" w:hAnsi="Times New Roman" w:cs="Times New Roman"/>
                <w:sz w:val="20"/>
                <w:szCs w:val="20"/>
                <w:lang w:eastAsia="ru-RU"/>
              </w:rPr>
            </w:pP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25</w:t>
            </w:r>
          </w:p>
        </w:tc>
        <w:tc>
          <w:tcPr>
            <w:tcW w:w="284"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СПП с придаточными определительными. §22</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Познакомить с данной группой придаточных предложений, их признаками; учить определять придаточные определительные, ставить к ним вопросы</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Умение определять значение придаточного предложения. Навык постановки знаков препинания, построения схемы. </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Афоризм</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Аккомпане-мент, аккомпаниро-вать,</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аромат</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26</w:t>
            </w:r>
          </w:p>
        </w:tc>
        <w:tc>
          <w:tcPr>
            <w:tcW w:w="284"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СПП с придаточными изъяснительными. §23</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Познакомить с данной группой придаточных предложений, их признаками; учить определять придаточные изъяснительные, ставить к ним вопросы</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определять значение придаточного предложения. Навык постановки знаков препинания, построения схемы. Употребление в речи различных видов СПП</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Коммуника-ция</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27</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Сжатое изложение  </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 упр. 106)</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Совершенствовать умения учащихся воспринимать текст на слух, сжато его пересказывать по плану</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писать изложение данного вида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28</w:t>
            </w:r>
          </w:p>
        </w:tc>
        <w:tc>
          <w:tcPr>
            <w:tcW w:w="284"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СПП с придаточными изъяснительными. §23</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закрепления знаний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Углубить и расширить знания о структурно-семантических признаках СПП с изученным видом придаточных</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определять значение придаточного предложения. Навык постановки знаков препинания, построения схемы. Употребление в речи различных видов СПП</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Синтаксический и пунктуационный анализ текста</w:t>
            </w: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Мозаика </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29</w:t>
            </w:r>
          </w:p>
        </w:tc>
        <w:tc>
          <w:tcPr>
            <w:tcW w:w="284"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СПП с придаточными обстоя-тельственными. СПП с придаточ-ными времени и места. §24-25</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Познакомить с видами придаточных обстоятельственных;                                                                                                                                                                                                                                                                                                                                                                                                                                                                                                                                                                                                                                                                                                                                                                                                                                                                                                                                                                                                                                                                                                                                                               углубить и расширить знания о структурно-семантических признаках СПП с придаточными обстоятельственными времени и места</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Придаточные обстоятельственные, их виды. Умение составить предложения с придаточными времени и места</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Перед тем как,      с тех пор как, в то время как</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30</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Текст. Синтаксический и пунктуационный анализ простых и сложных предложений</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Закрепление навыков анализа текста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производить синтаксический и пунктуационный анализ текста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vertAlign w:val="subscript"/>
                <w:lang w:eastAsia="ru-RU"/>
              </w:rPr>
            </w:pPr>
            <w:r w:rsidRPr="00966790">
              <w:rPr>
                <w:rFonts w:ascii="Times New Roman" w:eastAsia="Times New Roman" w:hAnsi="Times New Roman" w:cs="Times New Roman"/>
                <w:sz w:val="20"/>
                <w:szCs w:val="20"/>
                <w:lang w:eastAsia="ru-RU"/>
              </w:rPr>
              <w:t>Решение заданий типологии В</w:t>
            </w:r>
            <w:r w:rsidRPr="00966790">
              <w:rPr>
                <w:rFonts w:ascii="Times New Roman" w:eastAsia="Times New Roman" w:hAnsi="Times New Roman" w:cs="Times New Roman"/>
                <w:sz w:val="20"/>
                <w:szCs w:val="20"/>
                <w:vertAlign w:val="subscript"/>
                <w:lang w:eastAsia="ru-RU"/>
              </w:rPr>
              <w:t xml:space="preserve">5 </w:t>
            </w:r>
            <w:r w:rsidRPr="00966790">
              <w:rPr>
                <w:rFonts w:ascii="Times New Roman" w:eastAsia="Times New Roman" w:hAnsi="Times New Roman" w:cs="Times New Roman"/>
                <w:sz w:val="20"/>
                <w:szCs w:val="20"/>
                <w:lang w:eastAsia="ru-RU"/>
              </w:rPr>
              <w:t>-В</w:t>
            </w:r>
            <w:r w:rsidRPr="00966790">
              <w:rPr>
                <w:rFonts w:ascii="Times New Roman" w:eastAsia="Times New Roman" w:hAnsi="Times New Roman" w:cs="Times New Roman"/>
                <w:sz w:val="20"/>
                <w:szCs w:val="20"/>
                <w:vertAlign w:val="subscript"/>
                <w:lang w:eastAsia="ru-RU"/>
              </w:rPr>
              <w:t>12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31</w:t>
            </w:r>
          </w:p>
        </w:tc>
        <w:tc>
          <w:tcPr>
            <w:tcW w:w="284"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СПП с придаточными причины, условия, уступки, цели и следствия. §26</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Углубить и расширить знания о СПП с придаточными причины, условия, уступки, цели и следствия; совершенствовать умение составлять их</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отличать типы придаточных обстоятельственных. Навык постановки знаков препинания в СПП</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Сжатый пересказ на основе упр.134.</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Языковой анализ текста упр.141; Решение заданий типологии А</w:t>
            </w: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Репродукция, подлинник, копия</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Традиции</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Чествовать</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Оранжерея</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Канонада</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32</w:t>
            </w:r>
          </w:p>
        </w:tc>
        <w:tc>
          <w:tcPr>
            <w:tcW w:w="284"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СПП с придаточными образа действия, меры, степени и сравнительными. §27</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Углубить и расширить знания о СПП с придаточными образа действия, меры, степени и сравнительными; совершенствовать умение составлять их</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отличать типы придаточных обстоятельственных. Навык постановки знаков препинания в СПП</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Как будто, подобно тому как. Балет</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33</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Контрольная работа по теме </w:t>
            </w:r>
            <w:r w:rsidRPr="00966790">
              <w:rPr>
                <w:rFonts w:ascii="Times New Roman" w:eastAsia="Times New Roman" w:hAnsi="Times New Roman" w:cs="Times New Roman"/>
                <w:i/>
                <w:sz w:val="20"/>
                <w:szCs w:val="20"/>
                <w:lang w:eastAsia="ru-RU"/>
              </w:rPr>
              <w:t>«Виды придаточных предложений»</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знания учащихся по изученному материалу</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на практике применять полученные знания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Лаконизм </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34</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СПП с несколькими придаточными; знаки препинания в них. §28</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Дать понятие о СПП с несколькими придаточными, о разных случаях употребления в них знаков препинания</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распознавать многочленные предложения. Навык постановки знаков препинания в СПП. Употребление в речи СПП.</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Псевдоним </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35</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Сжатое изложение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Совершенствовать умения учащихся воспринимать текст на слух, сжато его пересказывать</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писать изложение данного вида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 материалам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36</w:t>
            </w:r>
          </w:p>
        </w:tc>
        <w:tc>
          <w:tcPr>
            <w:tcW w:w="284"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СПП с несколькими придаточными; знаки препинания в них. §28</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закрепления знаний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Закрепить  понятие о СПП с несколькими придаточными, с разными случаями употребления в них знаков препинания</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распознавать многочленные предложения. Навык постановки знаков препинания в СПП. Умение определять виды подчинительной связи</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96679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Соподчине-ние </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37</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Обучающее сочинение-рассуждение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Обучение написанию сочинения-рассуждения на лингвистическую тему</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Уметь композиционно правильно оформлять сочинение-рассуждение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 материалам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38</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Анализ письменных работ</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анализа работы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Выполнение анализа письменных работ</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Навык выполнения работы над ошибками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vertAlign w:val="subscript"/>
                <w:lang w:eastAsia="ru-RU"/>
              </w:rPr>
            </w:pPr>
            <w:r w:rsidRPr="00966790">
              <w:rPr>
                <w:rFonts w:ascii="Times New Roman" w:eastAsia="Times New Roman" w:hAnsi="Times New Roman" w:cs="Times New Roman"/>
                <w:sz w:val="20"/>
                <w:szCs w:val="20"/>
                <w:lang w:eastAsia="ru-RU"/>
              </w:rPr>
              <w:t>Решение заданий типологии В</w:t>
            </w:r>
            <w:r w:rsidRPr="00966790">
              <w:rPr>
                <w:rFonts w:ascii="Times New Roman" w:eastAsia="Times New Roman" w:hAnsi="Times New Roman" w:cs="Times New Roman"/>
                <w:sz w:val="20"/>
                <w:szCs w:val="20"/>
                <w:vertAlign w:val="subscript"/>
                <w:lang w:eastAsia="ru-RU"/>
              </w:rPr>
              <w:t>6</w:t>
            </w:r>
            <w:r w:rsidRPr="00966790">
              <w:rPr>
                <w:rFonts w:ascii="Times New Roman" w:eastAsia="Times New Roman" w:hAnsi="Times New Roman" w:cs="Times New Roman"/>
                <w:sz w:val="20"/>
                <w:szCs w:val="20"/>
                <w:lang w:eastAsia="ru-RU"/>
              </w:rPr>
              <w:t>, В</w:t>
            </w:r>
            <w:r w:rsidRPr="00966790">
              <w:rPr>
                <w:rFonts w:ascii="Times New Roman" w:eastAsia="Times New Roman" w:hAnsi="Times New Roman" w:cs="Times New Roman"/>
                <w:sz w:val="20"/>
                <w:szCs w:val="20"/>
                <w:vertAlign w:val="subscript"/>
                <w:lang w:eastAsia="ru-RU"/>
              </w:rPr>
              <w:t>7</w:t>
            </w:r>
            <w:r w:rsidRPr="00966790">
              <w:rPr>
                <w:rFonts w:ascii="Times New Roman" w:eastAsia="Times New Roman" w:hAnsi="Times New Roman" w:cs="Times New Roman"/>
                <w:sz w:val="20"/>
                <w:szCs w:val="20"/>
                <w:lang w:eastAsia="ru-RU"/>
              </w:rPr>
              <w:t>, В</w:t>
            </w:r>
            <w:r w:rsidRPr="00966790">
              <w:rPr>
                <w:rFonts w:ascii="Times New Roman" w:eastAsia="Times New Roman" w:hAnsi="Times New Roman" w:cs="Times New Roman"/>
                <w:sz w:val="20"/>
                <w:szCs w:val="20"/>
                <w:vertAlign w:val="subscript"/>
                <w:lang w:eastAsia="ru-RU"/>
              </w:rPr>
              <w:t>9</w:t>
            </w:r>
            <w:r w:rsidRPr="00966790">
              <w:rPr>
                <w:rFonts w:ascii="Times New Roman" w:eastAsia="Times New Roman" w:hAnsi="Times New Roman" w:cs="Times New Roman"/>
                <w:sz w:val="20"/>
                <w:szCs w:val="20"/>
                <w:lang w:eastAsia="ru-RU"/>
              </w:rPr>
              <w:t>-В</w:t>
            </w:r>
            <w:r w:rsidRPr="00966790">
              <w:rPr>
                <w:rFonts w:ascii="Times New Roman" w:eastAsia="Times New Roman" w:hAnsi="Times New Roman" w:cs="Times New Roman"/>
                <w:sz w:val="20"/>
                <w:szCs w:val="20"/>
                <w:vertAlign w:val="subscript"/>
                <w:lang w:eastAsia="ru-RU"/>
              </w:rPr>
              <w:t>12</w:t>
            </w:r>
            <w:r w:rsidRPr="00966790">
              <w:rPr>
                <w:rFonts w:ascii="Times New Roman" w:eastAsia="Times New Roman" w:hAnsi="Times New Roman" w:cs="Times New Roman"/>
                <w:sz w:val="20"/>
                <w:szCs w:val="20"/>
                <w:lang w:eastAsia="ru-RU"/>
              </w:rPr>
              <w:t>, В</w:t>
            </w:r>
            <w:r w:rsidRPr="00966790">
              <w:rPr>
                <w:rFonts w:ascii="Times New Roman" w:eastAsia="Times New Roman" w:hAnsi="Times New Roman" w:cs="Times New Roman"/>
                <w:sz w:val="20"/>
                <w:szCs w:val="20"/>
                <w:vertAlign w:val="subscript"/>
                <w:lang w:eastAsia="ru-RU"/>
              </w:rPr>
              <w:t>14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39</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Синтаксический разбор СПП. Пунктуационный разбор СПП. §29-30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Комбинированный урок</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Научить последовательно производить синтаксический и пунктуационный разборы СПП</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Навык постановки знаков препинания в СПП. Умение употреблять в речи СПП</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Конкурент, консервато-рия, кооператив</w:t>
            </w: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40</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Комплексный анализ текста. Высказывания на лингвистическую тему.</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Развитие умений анализировать текст и создавать высказывание на лингвистическую тему.</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правильно анализировать текст, составлять высказывание на лингвистическую тему</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vertAlign w:val="subscript"/>
                <w:lang w:eastAsia="ru-RU"/>
              </w:rPr>
            </w:pPr>
            <w:r w:rsidRPr="00966790">
              <w:rPr>
                <w:rFonts w:ascii="Times New Roman" w:eastAsia="Times New Roman" w:hAnsi="Times New Roman" w:cs="Times New Roman"/>
                <w:sz w:val="20"/>
                <w:szCs w:val="20"/>
                <w:lang w:eastAsia="ru-RU"/>
              </w:rPr>
              <w:t>Решение заданий части А, С</w:t>
            </w:r>
            <w:r w:rsidRPr="00966790">
              <w:rPr>
                <w:rFonts w:ascii="Times New Roman" w:eastAsia="Times New Roman" w:hAnsi="Times New Roman" w:cs="Times New Roman"/>
                <w:sz w:val="20"/>
                <w:szCs w:val="20"/>
                <w:vertAlign w:val="subscript"/>
                <w:lang w:eastAsia="ru-RU"/>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41</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sz w:val="20"/>
                <w:szCs w:val="20"/>
                <w:lang w:eastAsia="ru-RU"/>
              </w:rPr>
              <w:t>Повторение и обобщение по теме «Сложное предложение»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и систематизация изученного по данной теме</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пунктуационно оформить ССП и СПП</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42</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Контрольный диктант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знания учащихся по изученному материалу</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отличать придаточные. Навык постановки знаков препинания в СПП. Умение определять виды подчинительной связи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3224" w:type="dxa"/>
            <w:gridSpan w:val="4"/>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jc w:val="center"/>
              <w:rPr>
                <w:rFonts w:ascii="Times New Roman" w:eastAsia="Times New Roman" w:hAnsi="Times New Roman" w:cs="Times New Roman"/>
                <w:b/>
                <w:sz w:val="20"/>
                <w:szCs w:val="20"/>
                <w:lang w:eastAsia="ru-RU"/>
              </w:rPr>
            </w:pPr>
          </w:p>
        </w:tc>
        <w:tc>
          <w:tcPr>
            <w:tcW w:w="11093" w:type="dxa"/>
            <w:gridSpan w:val="6"/>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Бессоюзные сложные предложения (4+2)</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43</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Понятие о БСП. Интонация в БСП. §31-32</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БСП со значением перечисления. Запятая и точка с запятой. §33</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Познакомить учащихся с основными признаками БСП </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Познакомить с основными признаками этих конструкций и знаками препинания в них</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Различие между союзными и бессоюзными предложениями, а также между предложениями сложными бессоюзными и предложениями простыми с ОЧП. Умение постановки знаков препинания в БСП.</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Тысячелетие Совершенныйсовершённый</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44</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БСП со значением причины, пояснения, дополнения. Двоеточие в БСП. §34</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Показать учащимся выразительно-изобразительные возможности БСП, изучить правила постановки двоеточия в данных конструкциях</w:t>
            </w:r>
          </w:p>
        </w:tc>
        <w:tc>
          <w:tcPr>
            <w:tcW w:w="1985"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Умение постановки знаков препинания в БСП. </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Амфитеатр, палисадник</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45,</w:t>
            </w:r>
          </w:p>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Сжатое изложение с дополнительным заданием</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Обучение выполнению письменной работы данного вида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писать сжатое изложение и сочинение-рассуждение на лингвистическую тему</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Написание сочинения-рассуждения на лингвистическую тему </w:t>
            </w:r>
            <w:r w:rsidRPr="00966790">
              <w:rPr>
                <w:rFonts w:ascii="Times New Roman" w:eastAsia="Times New Roman" w:hAnsi="Times New Roman" w:cs="Times New Roman"/>
                <w:i/>
                <w:sz w:val="20"/>
                <w:szCs w:val="20"/>
                <w:lang w:eastAsia="ru-RU"/>
              </w:rPr>
              <w:t>о роли запятой и точки с запятой в предложении.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47</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БСП со значением противопоставления, времени, условия и следствия. Тире в БСП. §35</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 Синтаксический и пунктуационный разбор БСП. Повторение и обобщение изученного. §36</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Изучить правила постановки тире в данных конструкциях Научить последовательно производить синтаксический и пунктуационный разборы БСП; обобщение и систематизация изученного о БСП</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постановки знаков препинания в БСП Проверить и обобщить знания по теме. Проверить умение применить эти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Электрификация Искусство, искусный</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Контрольный тест по материалам ГИА по теме «БСП»</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знания учащихся по изученному материалу</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 материалам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3224" w:type="dxa"/>
            <w:gridSpan w:val="4"/>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jc w:val="center"/>
              <w:rPr>
                <w:rFonts w:ascii="Times New Roman" w:eastAsia="Times New Roman" w:hAnsi="Times New Roman" w:cs="Times New Roman"/>
                <w:b/>
                <w:sz w:val="20"/>
                <w:szCs w:val="20"/>
                <w:lang w:eastAsia="ru-RU"/>
              </w:rPr>
            </w:pPr>
          </w:p>
        </w:tc>
        <w:tc>
          <w:tcPr>
            <w:tcW w:w="11093" w:type="dxa"/>
            <w:gridSpan w:val="6"/>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Сложные предложения с различными видами  связи (4+2)</w:t>
            </w:r>
          </w:p>
        </w:tc>
      </w:tr>
      <w:tr w:rsidR="00966790" w:rsidRPr="00966790" w:rsidTr="00966790">
        <w:trPr>
          <w:trHeight w:val="1250"/>
        </w:trPr>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49</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Употребление союзной (сочинительной и подчинительной) и бессоюзной связи в СП. §37 </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изучения нового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Дать понятие о многочленных предложениях, виды синтаксической связи в таких предложениях </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Предложения сложной конструкции. Навык постановки знаков препинания в предложениях сложной конструкции</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Силуэт Храбрость</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50</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Знаки препинания в сложных предложениях с различными видами связи. §38</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p>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Синтаксический и пунктуационный разбор сложного предложения с различными видами связи. §39</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Познакомить с правилами постановки/ непостановки знаков препинания в многочленных сложных предложениях с различными видами связи</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Научить последовательно производить синтаксический и пунктуационный разборы БСП; обобщение и систематизация изученного о БСП</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расстановки знаков препинания в сложных синтаксических конструкциях..</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Умения и навыки постановки и объяснения знаков препинания в сложных синтаксических конструкциях, умение составлять схему</w:t>
            </w:r>
          </w:p>
        </w:tc>
        <w:tc>
          <w:tcPr>
            <w:tcW w:w="992"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Употреблены, использованы</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51</w:t>
            </w:r>
          </w:p>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Сжатое изложение (упр.129)</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 дополнительным заданием</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Совершенствование умения сжато пересказывать текст</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сжато пересказывать текст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Подготовка к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Публичная речь. §40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Урок развития речи</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Научить выступать публично, учитывая требования к устной публичной речи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Создание монологического высказывания публичного характера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vertAlign w:val="subscript"/>
                <w:lang w:eastAsia="ru-RU"/>
              </w:rPr>
            </w:pPr>
            <w:r w:rsidRPr="00966790">
              <w:rPr>
                <w:rFonts w:ascii="Times New Roman" w:eastAsia="Times New Roman" w:hAnsi="Times New Roman" w:cs="Times New Roman"/>
                <w:sz w:val="20"/>
                <w:szCs w:val="20"/>
                <w:lang w:eastAsia="ru-RU"/>
              </w:rPr>
              <w:t>Выполнение заданий типа С</w:t>
            </w:r>
            <w:r w:rsidRPr="00966790">
              <w:rPr>
                <w:rFonts w:ascii="Times New Roman" w:eastAsia="Times New Roman" w:hAnsi="Times New Roman" w:cs="Times New Roman"/>
                <w:sz w:val="20"/>
                <w:szCs w:val="20"/>
                <w:vertAlign w:val="subscript"/>
                <w:lang w:eastAsia="ru-RU"/>
              </w:rPr>
              <w:t>2</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Публичный, публицисти-ческий</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Повторение и закрепление изученного</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и систематизация изученного о сложном предложении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Систематизация полученных знаний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Лингвистика</w:t>
            </w:r>
          </w:p>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Языкознание</w:t>
            </w: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Контрольный диктант</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знания учащихся по изученному материалу</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3224" w:type="dxa"/>
            <w:gridSpan w:val="4"/>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jc w:val="center"/>
              <w:rPr>
                <w:rFonts w:ascii="Times New Roman" w:eastAsia="Times New Roman" w:hAnsi="Times New Roman" w:cs="Times New Roman"/>
                <w:b/>
                <w:sz w:val="20"/>
                <w:szCs w:val="20"/>
                <w:lang w:eastAsia="ru-RU"/>
              </w:rPr>
            </w:pPr>
          </w:p>
        </w:tc>
        <w:tc>
          <w:tcPr>
            <w:tcW w:w="11093" w:type="dxa"/>
            <w:gridSpan w:val="6"/>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center"/>
              <w:rPr>
                <w:rFonts w:ascii="Times New Roman" w:eastAsia="Times New Roman" w:hAnsi="Times New Roman" w:cs="Times New Roman"/>
                <w:b/>
                <w:sz w:val="20"/>
                <w:szCs w:val="20"/>
                <w:lang w:eastAsia="ru-RU"/>
              </w:rPr>
            </w:pPr>
            <w:r w:rsidRPr="00966790">
              <w:rPr>
                <w:rFonts w:ascii="Times New Roman" w:eastAsia="Times New Roman" w:hAnsi="Times New Roman" w:cs="Times New Roman"/>
                <w:b/>
                <w:sz w:val="20"/>
                <w:szCs w:val="20"/>
                <w:lang w:eastAsia="ru-RU"/>
              </w:rPr>
              <w:t>Повторение и систематизация изученного в классах (10+4 ч)</w:t>
            </w: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55</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Фонетика и графика. §41</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знаний по фонетике</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заданий по материалам ГИА</w:t>
            </w:r>
          </w:p>
        </w:tc>
        <w:tc>
          <w:tcPr>
            <w:tcW w:w="2126"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56</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Лексикология (лексика) и фразеология. §42</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знаний по лексикологии и фразеологии</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заданий по материалам ГИА</w:t>
            </w:r>
          </w:p>
        </w:tc>
        <w:tc>
          <w:tcPr>
            <w:tcW w:w="2126"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57</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Морфемика. §43</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Обобщение знаний по морфемике </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заданий по материалам ГИА</w:t>
            </w:r>
          </w:p>
        </w:tc>
        <w:tc>
          <w:tcPr>
            <w:tcW w:w="2126"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58</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Словообразование §44</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знаний по словообразованию</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заданий по материалам ГИА</w:t>
            </w:r>
          </w:p>
        </w:tc>
        <w:tc>
          <w:tcPr>
            <w:tcW w:w="2126"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966790">
        <w:tc>
          <w:tcPr>
            <w:tcW w:w="709"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59</w:t>
            </w:r>
          </w:p>
        </w:tc>
        <w:tc>
          <w:tcPr>
            <w:tcW w:w="709" w:type="dxa"/>
            <w:gridSpan w:val="2"/>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Морфология. §45</w:t>
            </w:r>
          </w:p>
        </w:tc>
        <w:tc>
          <w:tcPr>
            <w:tcW w:w="2268"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знаний по морфологии</w:t>
            </w:r>
          </w:p>
        </w:tc>
        <w:tc>
          <w:tcPr>
            <w:tcW w:w="1985"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заданий по материалам ГИА</w:t>
            </w:r>
          </w:p>
        </w:tc>
        <w:tc>
          <w:tcPr>
            <w:tcW w:w="2126" w:type="dxa"/>
            <w:tcBorders>
              <w:top w:val="single" w:sz="4" w:space="0" w:color="auto"/>
              <w:left w:val="single" w:sz="4" w:space="0" w:color="auto"/>
              <w:bottom w:val="single" w:sz="4" w:space="0" w:color="auto"/>
              <w:right w:val="single" w:sz="4" w:space="0" w:color="auto"/>
            </w:tcBorders>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Сжатое изложение упр. 259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Синтаксис. Способы передачи чужой речи. §46</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знаний о синтаксисе словосочетания и предложения; повторение о способах передачи чужой речи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заданий по материалам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 xml:space="preserve">РР </w:t>
            </w:r>
            <w:r w:rsidRPr="00966790">
              <w:rPr>
                <w:rFonts w:ascii="Times New Roman" w:eastAsia="Times New Roman" w:hAnsi="Times New Roman" w:cs="Times New Roman"/>
                <w:sz w:val="20"/>
                <w:szCs w:val="20"/>
                <w:lang w:eastAsia="ru-RU"/>
              </w:rPr>
              <w:t>Сочинение-отзыв на просмотренный фильм  упр. 260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63</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Орфография. Пунктуация. §47</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Повторительно-обобщающий</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Обобщение знаний по орфографии и пунктуации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заданий по материалам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64</w:t>
            </w:r>
          </w:p>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Итоговая работа в формате ГИА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знания учащихся по изученному в 9 классе</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Решение заданий по материалам ГИА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РР</w:t>
            </w:r>
            <w:r w:rsidRPr="00966790">
              <w:rPr>
                <w:rFonts w:ascii="Times New Roman" w:eastAsia="Times New Roman" w:hAnsi="Times New Roman" w:cs="Times New Roman"/>
                <w:sz w:val="20"/>
                <w:szCs w:val="20"/>
                <w:lang w:eastAsia="ru-RU"/>
              </w:rPr>
              <w:t xml:space="preserve"> Комплексный анализ текста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67</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b/>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b/>
                <w:sz w:val="20"/>
                <w:szCs w:val="20"/>
                <w:lang w:eastAsia="ru-RU"/>
              </w:rPr>
              <w:t xml:space="preserve">РР </w:t>
            </w:r>
            <w:r w:rsidRPr="00966790">
              <w:rPr>
                <w:rFonts w:ascii="Times New Roman" w:eastAsia="Times New Roman" w:hAnsi="Times New Roman" w:cs="Times New Roman"/>
                <w:sz w:val="20"/>
                <w:szCs w:val="20"/>
                <w:lang w:eastAsia="ru-RU"/>
              </w:rPr>
              <w:t>Сочинение на свободную тему упр.279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r w:rsidR="00966790" w:rsidRPr="00966790" w:rsidTr="00F33030">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jc w:val="both"/>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68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Итоговый контрольный диктант</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 xml:space="preserve">Контрольный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Проверить знания учащихся по изученному в 9 классе</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r w:rsidRPr="00966790">
              <w:rPr>
                <w:rFonts w:ascii="Times New Roman" w:eastAsia="Times New Roman" w:hAnsi="Times New Roman" w:cs="Times New Roman"/>
                <w:sz w:val="20"/>
                <w:szCs w:val="20"/>
                <w:lang w:eastAsia="ru-RU"/>
              </w:rPr>
              <w:t>Умение применять полученные знания на практике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6790" w:rsidRPr="00966790" w:rsidRDefault="00966790" w:rsidP="00F33030">
            <w:pPr>
              <w:spacing w:after="0" w:line="240" w:lineRule="auto"/>
              <w:rPr>
                <w:rFonts w:ascii="Times New Roman" w:eastAsia="Times New Roman" w:hAnsi="Times New Roman" w:cs="Times New Roman"/>
                <w:sz w:val="20"/>
                <w:szCs w:val="20"/>
                <w:lang w:eastAsia="ru-RU"/>
              </w:rPr>
            </w:pPr>
          </w:p>
        </w:tc>
      </w:tr>
    </w:tbl>
    <w:p w:rsidR="00966790" w:rsidRPr="00966790" w:rsidRDefault="00966790" w:rsidP="00F33030">
      <w:pPr>
        <w:spacing w:after="0"/>
        <w:rPr>
          <w:rFonts w:ascii="Times New Roman" w:hAnsi="Times New Roman" w:cs="Times New Roman"/>
          <w:sz w:val="20"/>
          <w:szCs w:val="20"/>
        </w:rPr>
      </w:pPr>
    </w:p>
    <w:sectPr w:rsidR="00966790" w:rsidRPr="00966790" w:rsidSect="00966790">
      <w:type w:val="nextColumn"/>
      <w:pgSz w:w="16838" w:h="11906" w:orient="landscape"/>
      <w:pgMar w:top="567"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Newton-Regular">
    <w:altName w:val="MS Mincho"/>
    <w:panose1 w:val="00000000000000000000"/>
    <w:charset w:val="80"/>
    <w:family w:val="auto"/>
    <w:notTrueType/>
    <w:pitch w:val="default"/>
    <w:sig w:usb0="00000001" w:usb1="08070000" w:usb2="00000010" w:usb3="00000000" w:csb0="00020000" w:csb1="00000000"/>
  </w:font>
  <w:font w:name="NewtonCSanPin-Regular">
    <w:altName w:val="Times New Roman"/>
    <w:charset w:val="CC"/>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46CA688"/>
    <w:lvl w:ilvl="0">
      <w:numFmt w:val="bullet"/>
      <w:lvlText w:val="*"/>
      <w:lvlJc w:val="left"/>
    </w:lvl>
  </w:abstractNum>
  <w:abstractNum w:abstractNumId="1">
    <w:nsid w:val="00000002"/>
    <w:multiLevelType w:val="singleLevel"/>
    <w:tmpl w:val="00000002"/>
    <w:lvl w:ilvl="0">
      <w:start w:val="1"/>
      <w:numFmt w:val="decimal"/>
      <w:lvlText w:val="%1."/>
      <w:lvlJc w:val="left"/>
      <w:pPr>
        <w:tabs>
          <w:tab w:val="num" w:pos="0"/>
        </w:tabs>
        <w:ind w:left="1004" w:hanging="360"/>
      </w:pPr>
    </w:lvl>
  </w:abstractNum>
  <w:abstractNum w:abstractNumId="2">
    <w:nsid w:val="00000003"/>
    <w:multiLevelType w:val="singleLevel"/>
    <w:tmpl w:val="00000003"/>
    <w:name w:val="WW8Num7"/>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9"/>
    <w:lvl w:ilvl="0">
      <w:start w:val="1"/>
      <w:numFmt w:val="bullet"/>
      <w:lvlText w:val=""/>
      <w:lvlJc w:val="left"/>
      <w:pPr>
        <w:tabs>
          <w:tab w:val="num" w:pos="0"/>
        </w:tabs>
        <w:ind w:left="720" w:hanging="360"/>
      </w:pPr>
      <w:rPr>
        <w:rFonts w:ascii="Symbol" w:hAnsi="Symbol"/>
      </w:rPr>
    </w:lvl>
  </w:abstractNum>
  <w:abstractNum w:abstractNumId="4">
    <w:nsid w:val="00000008"/>
    <w:multiLevelType w:val="singleLevel"/>
    <w:tmpl w:val="00000008"/>
    <w:name w:val="WW8Num16"/>
    <w:lvl w:ilvl="0">
      <w:start w:val="1"/>
      <w:numFmt w:val="decimal"/>
      <w:lvlText w:val="%1."/>
      <w:lvlJc w:val="left"/>
      <w:pPr>
        <w:tabs>
          <w:tab w:val="num" w:pos="0"/>
        </w:tabs>
        <w:ind w:left="644" w:hanging="360"/>
      </w:pPr>
    </w:lvl>
  </w:abstractNum>
  <w:abstractNum w:abstractNumId="5">
    <w:nsid w:val="01F839FF"/>
    <w:multiLevelType w:val="hybridMultilevel"/>
    <w:tmpl w:val="3796E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68044A"/>
    <w:multiLevelType w:val="singleLevel"/>
    <w:tmpl w:val="8C4A76A8"/>
    <w:lvl w:ilvl="0">
      <w:start w:val="1"/>
      <w:numFmt w:val="decimal"/>
      <w:lvlText w:val="%1)"/>
      <w:legacy w:legacy="1" w:legacySpace="0" w:legacyIndent="297"/>
      <w:lvlJc w:val="left"/>
      <w:rPr>
        <w:rFonts w:ascii="Century Schoolbook" w:hAnsi="Century Schoolbook" w:cs="Times New Roman" w:hint="default"/>
      </w:rPr>
    </w:lvl>
  </w:abstractNum>
  <w:abstractNum w:abstractNumId="7">
    <w:nsid w:val="0692506E"/>
    <w:multiLevelType w:val="singleLevel"/>
    <w:tmpl w:val="98DE1EEE"/>
    <w:lvl w:ilvl="0">
      <w:start w:val="1"/>
      <w:numFmt w:val="decimal"/>
      <w:lvlText w:val="%1)"/>
      <w:legacy w:legacy="1" w:legacySpace="0" w:legacyIndent="288"/>
      <w:lvlJc w:val="left"/>
      <w:rPr>
        <w:rFonts w:ascii="Bookman Old Style" w:hAnsi="Bookman Old Style" w:cs="Times New Roman" w:hint="default"/>
      </w:rPr>
    </w:lvl>
  </w:abstractNum>
  <w:abstractNum w:abstractNumId="8">
    <w:nsid w:val="093E3D9A"/>
    <w:multiLevelType w:val="hybridMultilevel"/>
    <w:tmpl w:val="F830F5B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D1D33FB"/>
    <w:multiLevelType w:val="hybridMultilevel"/>
    <w:tmpl w:val="EE0CCAC4"/>
    <w:lvl w:ilvl="0" w:tplc="CC28CE1E">
      <w:start w:val="1"/>
      <w:numFmt w:val="decimal"/>
      <w:lvlText w:val="%1."/>
      <w:lvlJc w:val="left"/>
      <w:pPr>
        <w:ind w:left="36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0">
    <w:nsid w:val="0FF26B30"/>
    <w:multiLevelType w:val="hybridMultilevel"/>
    <w:tmpl w:val="ADDC5628"/>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110F254C"/>
    <w:multiLevelType w:val="hybridMultilevel"/>
    <w:tmpl w:val="1BF4CDD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1BB63F9"/>
    <w:multiLevelType w:val="hybridMultilevel"/>
    <w:tmpl w:val="310E690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11D54DBE"/>
    <w:multiLevelType w:val="hybridMultilevel"/>
    <w:tmpl w:val="96FE25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20801BB"/>
    <w:multiLevelType w:val="hybridMultilevel"/>
    <w:tmpl w:val="F5D6B7F2"/>
    <w:lvl w:ilvl="0" w:tplc="4F0AC572">
      <w:start w:val="1"/>
      <w:numFmt w:val="decimal"/>
      <w:lvlText w:val="%1."/>
      <w:lvlJc w:val="left"/>
      <w:pPr>
        <w:ind w:left="502"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DCE1A33"/>
    <w:multiLevelType w:val="singleLevel"/>
    <w:tmpl w:val="B4768F74"/>
    <w:lvl w:ilvl="0">
      <w:start w:val="3"/>
      <w:numFmt w:val="upperRoman"/>
      <w:lvlText w:val="%1."/>
      <w:legacy w:legacy="1" w:legacySpace="0" w:legacyIndent="442"/>
      <w:lvlJc w:val="left"/>
      <w:rPr>
        <w:rFonts w:ascii="Bookman Old Style" w:hAnsi="Bookman Old Style" w:cs="Times New Roman" w:hint="default"/>
      </w:rPr>
    </w:lvl>
  </w:abstractNum>
  <w:abstractNum w:abstractNumId="16">
    <w:nsid w:val="233F541D"/>
    <w:multiLevelType w:val="hybridMultilevel"/>
    <w:tmpl w:val="3866FE98"/>
    <w:lvl w:ilvl="0" w:tplc="FE2225B0">
      <w:start w:val="1"/>
      <w:numFmt w:val="decimal"/>
      <w:lvlText w:val="%1."/>
      <w:lvlJc w:val="left"/>
      <w:pPr>
        <w:tabs>
          <w:tab w:val="num" w:pos="720"/>
        </w:tabs>
        <w:ind w:left="720" w:hanging="360"/>
      </w:pPr>
    </w:lvl>
    <w:lvl w:ilvl="1" w:tplc="4E349ADA" w:tentative="1">
      <w:start w:val="1"/>
      <w:numFmt w:val="lowerLetter"/>
      <w:lvlText w:val="%2."/>
      <w:lvlJc w:val="left"/>
      <w:pPr>
        <w:tabs>
          <w:tab w:val="num" w:pos="1440"/>
        </w:tabs>
        <w:ind w:left="1440" w:hanging="360"/>
      </w:pPr>
    </w:lvl>
    <w:lvl w:ilvl="2" w:tplc="1FA09B88" w:tentative="1">
      <w:start w:val="1"/>
      <w:numFmt w:val="lowerRoman"/>
      <w:lvlText w:val="%3."/>
      <w:lvlJc w:val="right"/>
      <w:pPr>
        <w:tabs>
          <w:tab w:val="num" w:pos="2160"/>
        </w:tabs>
        <w:ind w:left="2160" w:hanging="180"/>
      </w:pPr>
    </w:lvl>
    <w:lvl w:ilvl="3" w:tplc="5830ADD6" w:tentative="1">
      <w:start w:val="1"/>
      <w:numFmt w:val="decimal"/>
      <w:lvlText w:val="%4."/>
      <w:lvlJc w:val="left"/>
      <w:pPr>
        <w:tabs>
          <w:tab w:val="num" w:pos="2880"/>
        </w:tabs>
        <w:ind w:left="2880" w:hanging="360"/>
      </w:pPr>
    </w:lvl>
    <w:lvl w:ilvl="4" w:tplc="8BC0E6DA" w:tentative="1">
      <w:start w:val="1"/>
      <w:numFmt w:val="lowerLetter"/>
      <w:lvlText w:val="%5."/>
      <w:lvlJc w:val="left"/>
      <w:pPr>
        <w:tabs>
          <w:tab w:val="num" w:pos="3600"/>
        </w:tabs>
        <w:ind w:left="3600" w:hanging="360"/>
      </w:pPr>
    </w:lvl>
    <w:lvl w:ilvl="5" w:tplc="B55E46F6" w:tentative="1">
      <w:start w:val="1"/>
      <w:numFmt w:val="lowerRoman"/>
      <w:lvlText w:val="%6."/>
      <w:lvlJc w:val="right"/>
      <w:pPr>
        <w:tabs>
          <w:tab w:val="num" w:pos="4320"/>
        </w:tabs>
        <w:ind w:left="4320" w:hanging="180"/>
      </w:pPr>
    </w:lvl>
    <w:lvl w:ilvl="6" w:tplc="C3A8BC46" w:tentative="1">
      <w:start w:val="1"/>
      <w:numFmt w:val="decimal"/>
      <w:lvlText w:val="%7."/>
      <w:lvlJc w:val="left"/>
      <w:pPr>
        <w:tabs>
          <w:tab w:val="num" w:pos="5040"/>
        </w:tabs>
        <w:ind w:left="5040" w:hanging="360"/>
      </w:pPr>
    </w:lvl>
    <w:lvl w:ilvl="7" w:tplc="59E41200" w:tentative="1">
      <w:start w:val="1"/>
      <w:numFmt w:val="lowerLetter"/>
      <w:lvlText w:val="%8."/>
      <w:lvlJc w:val="left"/>
      <w:pPr>
        <w:tabs>
          <w:tab w:val="num" w:pos="5760"/>
        </w:tabs>
        <w:ind w:left="5760" w:hanging="360"/>
      </w:pPr>
    </w:lvl>
    <w:lvl w:ilvl="8" w:tplc="EAA8EF44" w:tentative="1">
      <w:start w:val="1"/>
      <w:numFmt w:val="lowerRoman"/>
      <w:lvlText w:val="%9."/>
      <w:lvlJc w:val="right"/>
      <w:pPr>
        <w:tabs>
          <w:tab w:val="num" w:pos="6480"/>
        </w:tabs>
        <w:ind w:left="6480" w:hanging="180"/>
      </w:pPr>
    </w:lvl>
  </w:abstractNum>
  <w:abstractNum w:abstractNumId="17">
    <w:nsid w:val="284F2280"/>
    <w:multiLevelType w:val="hybridMultilevel"/>
    <w:tmpl w:val="5AB8CB1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859066C"/>
    <w:multiLevelType w:val="multilevel"/>
    <w:tmpl w:val="645C8162"/>
    <w:lvl w:ilvl="0">
      <w:start w:val="1"/>
      <w:numFmt w:val="bullet"/>
      <w:lvlText w:val=""/>
      <w:lvlJc w:val="left"/>
      <w:pPr>
        <w:tabs>
          <w:tab w:val="num" w:pos="567"/>
        </w:tabs>
        <w:ind w:left="567" w:hanging="567"/>
      </w:pPr>
      <w:rPr>
        <w:rFonts w:ascii="Symbol" w:hAnsi="Symbol" w:hint="default"/>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2883541C"/>
    <w:multiLevelType w:val="multilevel"/>
    <w:tmpl w:val="E9D04E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18"/>
        <w:szCs w:val="1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289C2CF9"/>
    <w:multiLevelType w:val="singleLevel"/>
    <w:tmpl w:val="391C720A"/>
    <w:lvl w:ilvl="0">
      <w:start w:val="2"/>
      <w:numFmt w:val="upperRoman"/>
      <w:lvlText w:val="%1."/>
      <w:legacy w:legacy="1" w:legacySpace="0" w:legacyIndent="346"/>
      <w:lvlJc w:val="left"/>
      <w:rPr>
        <w:rFonts w:ascii="Bookman Old Style" w:hAnsi="Bookman Old Style" w:cs="Times New Roman" w:hint="default"/>
      </w:rPr>
    </w:lvl>
  </w:abstractNum>
  <w:abstractNum w:abstractNumId="21">
    <w:nsid w:val="2B2609AC"/>
    <w:multiLevelType w:val="hybridMultilevel"/>
    <w:tmpl w:val="6FE648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0CB5C1A"/>
    <w:multiLevelType w:val="singleLevel"/>
    <w:tmpl w:val="57BE7E86"/>
    <w:lvl w:ilvl="0">
      <w:start w:val="3"/>
      <w:numFmt w:val="decimal"/>
      <w:lvlText w:val="%1)"/>
      <w:legacy w:legacy="1" w:legacySpace="0" w:legacyIndent="297"/>
      <w:lvlJc w:val="left"/>
      <w:rPr>
        <w:rFonts w:ascii="Century Schoolbook" w:hAnsi="Century Schoolbook" w:cs="Times New Roman" w:hint="default"/>
      </w:rPr>
    </w:lvl>
  </w:abstractNum>
  <w:abstractNum w:abstractNumId="23">
    <w:nsid w:val="43B82C8A"/>
    <w:multiLevelType w:val="multilevel"/>
    <w:tmpl w:val="9B664452"/>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18"/>
        <w:szCs w:val="18"/>
        <w:u w:val="none"/>
        <w:effect w:val="none"/>
      </w:rPr>
    </w:lvl>
    <w:lvl w:ilvl="1">
      <w:start w:val="1"/>
      <w:numFmt w:val="upperRoman"/>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18"/>
        <w:szCs w:val="18"/>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4A196A15"/>
    <w:multiLevelType w:val="hybridMultilevel"/>
    <w:tmpl w:val="16701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AE5734"/>
    <w:multiLevelType w:val="singleLevel"/>
    <w:tmpl w:val="391C720A"/>
    <w:lvl w:ilvl="0">
      <w:start w:val="2"/>
      <w:numFmt w:val="upperRoman"/>
      <w:lvlText w:val="%1."/>
      <w:legacy w:legacy="1" w:legacySpace="0" w:legacyIndent="346"/>
      <w:lvlJc w:val="left"/>
      <w:rPr>
        <w:rFonts w:ascii="Bookman Old Style" w:hAnsi="Bookman Old Style" w:cs="Times New Roman" w:hint="default"/>
      </w:rPr>
    </w:lvl>
  </w:abstractNum>
  <w:abstractNum w:abstractNumId="26">
    <w:nsid w:val="554F77C1"/>
    <w:multiLevelType w:val="hybridMultilevel"/>
    <w:tmpl w:val="8C7E6774"/>
    <w:lvl w:ilvl="0" w:tplc="F9CEE220">
      <w:start w:val="1"/>
      <w:numFmt w:val="decimal"/>
      <w:lvlText w:val="%1."/>
      <w:lvlJc w:val="left"/>
      <w:pPr>
        <w:tabs>
          <w:tab w:val="num" w:pos="720"/>
        </w:tabs>
        <w:ind w:left="720" w:hanging="360"/>
      </w:pPr>
      <w:rPr>
        <w:rFonts w:hint="default"/>
      </w:rPr>
    </w:lvl>
    <w:lvl w:ilvl="1" w:tplc="9E0843B8">
      <w:start w:val="1"/>
      <w:numFmt w:val="bullet"/>
      <w:lvlText w:val=""/>
      <w:lvlJc w:val="left"/>
      <w:pPr>
        <w:tabs>
          <w:tab w:val="num" w:pos="1440"/>
        </w:tabs>
        <w:ind w:left="1440" w:hanging="360"/>
      </w:pPr>
      <w:rPr>
        <w:rFonts w:ascii="Symbol" w:hAnsi="Symbol" w:hint="default"/>
      </w:rPr>
    </w:lvl>
    <w:lvl w:ilvl="2" w:tplc="753CDF1A" w:tentative="1">
      <w:start w:val="1"/>
      <w:numFmt w:val="lowerRoman"/>
      <w:lvlText w:val="%3."/>
      <w:lvlJc w:val="right"/>
      <w:pPr>
        <w:tabs>
          <w:tab w:val="num" w:pos="2160"/>
        </w:tabs>
        <w:ind w:left="2160" w:hanging="180"/>
      </w:pPr>
    </w:lvl>
    <w:lvl w:ilvl="3" w:tplc="72BE70BE" w:tentative="1">
      <w:start w:val="1"/>
      <w:numFmt w:val="decimal"/>
      <w:lvlText w:val="%4."/>
      <w:lvlJc w:val="left"/>
      <w:pPr>
        <w:tabs>
          <w:tab w:val="num" w:pos="2880"/>
        </w:tabs>
        <w:ind w:left="2880" w:hanging="360"/>
      </w:pPr>
    </w:lvl>
    <w:lvl w:ilvl="4" w:tplc="82D223A4" w:tentative="1">
      <w:start w:val="1"/>
      <w:numFmt w:val="lowerLetter"/>
      <w:lvlText w:val="%5."/>
      <w:lvlJc w:val="left"/>
      <w:pPr>
        <w:tabs>
          <w:tab w:val="num" w:pos="3600"/>
        </w:tabs>
        <w:ind w:left="3600" w:hanging="360"/>
      </w:pPr>
    </w:lvl>
    <w:lvl w:ilvl="5" w:tplc="C088A288" w:tentative="1">
      <w:start w:val="1"/>
      <w:numFmt w:val="lowerRoman"/>
      <w:lvlText w:val="%6."/>
      <w:lvlJc w:val="right"/>
      <w:pPr>
        <w:tabs>
          <w:tab w:val="num" w:pos="4320"/>
        </w:tabs>
        <w:ind w:left="4320" w:hanging="180"/>
      </w:pPr>
    </w:lvl>
    <w:lvl w:ilvl="6" w:tplc="AA4EFCFA" w:tentative="1">
      <w:start w:val="1"/>
      <w:numFmt w:val="decimal"/>
      <w:lvlText w:val="%7."/>
      <w:lvlJc w:val="left"/>
      <w:pPr>
        <w:tabs>
          <w:tab w:val="num" w:pos="5040"/>
        </w:tabs>
        <w:ind w:left="5040" w:hanging="360"/>
      </w:pPr>
    </w:lvl>
    <w:lvl w:ilvl="7" w:tplc="C6D80310" w:tentative="1">
      <w:start w:val="1"/>
      <w:numFmt w:val="lowerLetter"/>
      <w:lvlText w:val="%8."/>
      <w:lvlJc w:val="left"/>
      <w:pPr>
        <w:tabs>
          <w:tab w:val="num" w:pos="5760"/>
        </w:tabs>
        <w:ind w:left="5760" w:hanging="360"/>
      </w:pPr>
    </w:lvl>
    <w:lvl w:ilvl="8" w:tplc="BFAEEFDE" w:tentative="1">
      <w:start w:val="1"/>
      <w:numFmt w:val="lowerRoman"/>
      <w:lvlText w:val="%9."/>
      <w:lvlJc w:val="right"/>
      <w:pPr>
        <w:tabs>
          <w:tab w:val="num" w:pos="6480"/>
        </w:tabs>
        <w:ind w:left="6480" w:hanging="180"/>
      </w:pPr>
    </w:lvl>
  </w:abstractNum>
  <w:abstractNum w:abstractNumId="27">
    <w:nsid w:val="56E85AF6"/>
    <w:multiLevelType w:val="hybridMultilevel"/>
    <w:tmpl w:val="A84C1180"/>
    <w:lvl w:ilvl="0" w:tplc="CA3E3B7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451994"/>
    <w:multiLevelType w:val="hybridMultilevel"/>
    <w:tmpl w:val="FCC238AA"/>
    <w:lvl w:ilvl="0" w:tplc="0419000F">
      <w:start w:val="1"/>
      <w:numFmt w:val="decimal"/>
      <w:lvlText w:val="%1."/>
      <w:lvlJc w:val="left"/>
      <w:pPr>
        <w:ind w:left="720" w:hanging="360"/>
      </w:pPr>
    </w:lvl>
    <w:lvl w:ilvl="1" w:tplc="04190001"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CB65CC"/>
    <w:multiLevelType w:val="hybridMultilevel"/>
    <w:tmpl w:val="639A77AC"/>
    <w:lvl w:ilvl="0" w:tplc="0419000F">
      <w:start w:val="1"/>
      <w:numFmt w:val="bullet"/>
      <w:lvlText w:val=""/>
      <w:lvlJc w:val="left"/>
      <w:pPr>
        <w:tabs>
          <w:tab w:val="num" w:pos="720"/>
        </w:tabs>
        <w:ind w:left="720" w:hanging="360"/>
      </w:pPr>
      <w:rPr>
        <w:rFonts w:ascii="Wingdings" w:hAnsi="Wingdings"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1B76713"/>
    <w:multiLevelType w:val="singleLevel"/>
    <w:tmpl w:val="0C4C08BA"/>
    <w:lvl w:ilvl="0">
      <w:start w:val="2"/>
      <w:numFmt w:val="upperRoman"/>
      <w:lvlText w:val="%1."/>
      <w:legacy w:legacy="1" w:legacySpace="0" w:legacyIndent="355"/>
      <w:lvlJc w:val="left"/>
      <w:rPr>
        <w:rFonts w:ascii="Times New Roman" w:hAnsi="Times New Roman" w:cs="Times New Roman" w:hint="default"/>
      </w:rPr>
    </w:lvl>
  </w:abstractNum>
  <w:abstractNum w:abstractNumId="31">
    <w:nsid w:val="63BA33C7"/>
    <w:multiLevelType w:val="hybridMultilevel"/>
    <w:tmpl w:val="29342F3E"/>
    <w:lvl w:ilvl="0" w:tplc="0419000D">
      <w:start w:val="1"/>
      <w:numFmt w:val="bullet"/>
      <w:lvlText w:val=""/>
      <w:lvlJc w:val="left"/>
      <w:pPr>
        <w:tabs>
          <w:tab w:val="num" w:pos="787"/>
        </w:tabs>
        <w:ind w:left="787" w:hanging="360"/>
      </w:pPr>
      <w:rPr>
        <w:rFonts w:ascii="Symbol" w:hAnsi="Symbol" w:hint="default"/>
      </w:rPr>
    </w:lvl>
    <w:lvl w:ilvl="1" w:tplc="9ED83B88">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9C2000C"/>
    <w:multiLevelType w:val="hybridMultilevel"/>
    <w:tmpl w:val="F844EFE8"/>
    <w:lvl w:ilvl="0" w:tplc="04190001">
      <w:start w:val="1"/>
      <w:numFmt w:val="decimal"/>
      <w:lvlText w:val="%1."/>
      <w:lvlJc w:val="left"/>
      <w:pPr>
        <w:ind w:left="502"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A190A71"/>
    <w:multiLevelType w:val="hybridMultilevel"/>
    <w:tmpl w:val="6AE43A9C"/>
    <w:lvl w:ilvl="0" w:tplc="0419000F">
      <w:start w:val="1"/>
      <w:numFmt w:val="bullet"/>
      <w:lvlText w:val=""/>
      <w:lvlJc w:val="left"/>
      <w:pPr>
        <w:tabs>
          <w:tab w:val="num" w:pos="787"/>
        </w:tabs>
        <w:ind w:left="787"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8CA2E95"/>
    <w:multiLevelType w:val="hybridMultilevel"/>
    <w:tmpl w:val="897E2F0C"/>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98000C3"/>
    <w:multiLevelType w:val="hybridMultilevel"/>
    <w:tmpl w:val="E90C1C66"/>
    <w:lvl w:ilvl="0" w:tplc="04190001">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D5446DF"/>
    <w:multiLevelType w:val="multilevel"/>
    <w:tmpl w:val="2B526AAE"/>
    <w:lvl w:ilvl="0">
      <w:start w:val="2007"/>
      <w:numFmt w:val="decimal"/>
      <w:lvlText w:val="%1"/>
      <w:lvlJc w:val="left"/>
      <w:pPr>
        <w:tabs>
          <w:tab w:val="num" w:pos="1350"/>
        </w:tabs>
        <w:ind w:left="1350" w:hanging="1350"/>
      </w:pPr>
      <w:rPr>
        <w:rFonts w:hint="default"/>
      </w:rPr>
    </w:lvl>
    <w:lvl w:ilvl="1">
      <w:start w:val="2008"/>
      <w:numFmt w:val="decimal"/>
      <w:lvlText w:val="%1-%2"/>
      <w:lvlJc w:val="left"/>
      <w:pPr>
        <w:tabs>
          <w:tab w:val="num" w:pos="1350"/>
        </w:tabs>
        <w:ind w:left="1350" w:hanging="1350"/>
      </w:pPr>
      <w:rPr>
        <w:rFonts w:hint="default"/>
      </w:rPr>
    </w:lvl>
    <w:lvl w:ilvl="2">
      <w:start w:val="1"/>
      <w:numFmt w:val="decimal"/>
      <w:lvlText w:val="%1-%2.%3"/>
      <w:lvlJc w:val="left"/>
      <w:pPr>
        <w:tabs>
          <w:tab w:val="num" w:pos="1350"/>
        </w:tabs>
        <w:ind w:left="1350" w:hanging="1350"/>
      </w:pPr>
      <w:rPr>
        <w:rFonts w:hint="default"/>
      </w:rPr>
    </w:lvl>
    <w:lvl w:ilvl="3">
      <w:start w:val="1"/>
      <w:numFmt w:val="decimal"/>
      <w:lvlText w:val="%1-%2.%3.%4"/>
      <w:lvlJc w:val="left"/>
      <w:pPr>
        <w:tabs>
          <w:tab w:val="num" w:pos="1350"/>
        </w:tabs>
        <w:ind w:left="1350" w:hanging="1350"/>
      </w:pPr>
      <w:rPr>
        <w:rFonts w:hint="default"/>
      </w:rPr>
    </w:lvl>
    <w:lvl w:ilvl="4">
      <w:start w:val="1"/>
      <w:numFmt w:val="decimal"/>
      <w:lvlText w:val="%1-%2.%3.%4.%5"/>
      <w:lvlJc w:val="left"/>
      <w:pPr>
        <w:tabs>
          <w:tab w:val="num" w:pos="1350"/>
        </w:tabs>
        <w:ind w:left="1350" w:hanging="135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EDC04D2"/>
    <w:multiLevelType w:val="hybridMultilevel"/>
    <w:tmpl w:val="264C7D86"/>
    <w:lvl w:ilvl="0" w:tplc="EEC20D1A">
      <w:start w:val="1"/>
      <w:numFmt w:val="bullet"/>
      <w:lvlText w:val=""/>
      <w:lvlJc w:val="left"/>
      <w:pPr>
        <w:tabs>
          <w:tab w:val="num" w:pos="1147"/>
        </w:tabs>
        <w:ind w:left="1147" w:hanging="360"/>
      </w:pPr>
      <w:rPr>
        <w:rFonts w:ascii="Symbol" w:hAnsi="Symbol" w:hint="default"/>
      </w:rPr>
    </w:lvl>
    <w:lvl w:ilvl="1" w:tplc="DF9E6D80" w:tentative="1">
      <w:start w:val="1"/>
      <w:numFmt w:val="bullet"/>
      <w:lvlText w:val="o"/>
      <w:lvlJc w:val="left"/>
      <w:pPr>
        <w:tabs>
          <w:tab w:val="num" w:pos="1867"/>
        </w:tabs>
        <w:ind w:left="1867" w:hanging="360"/>
      </w:pPr>
      <w:rPr>
        <w:rFonts w:ascii="Courier New" w:hAnsi="Courier New" w:cs="Courier New" w:hint="default"/>
      </w:rPr>
    </w:lvl>
    <w:lvl w:ilvl="2" w:tplc="6470B0D6" w:tentative="1">
      <w:start w:val="1"/>
      <w:numFmt w:val="bullet"/>
      <w:lvlText w:val=""/>
      <w:lvlJc w:val="left"/>
      <w:pPr>
        <w:tabs>
          <w:tab w:val="num" w:pos="2587"/>
        </w:tabs>
        <w:ind w:left="2587" w:hanging="360"/>
      </w:pPr>
      <w:rPr>
        <w:rFonts w:ascii="Wingdings" w:hAnsi="Wingdings" w:hint="default"/>
      </w:rPr>
    </w:lvl>
    <w:lvl w:ilvl="3" w:tplc="9580B394" w:tentative="1">
      <w:start w:val="1"/>
      <w:numFmt w:val="bullet"/>
      <w:lvlText w:val=""/>
      <w:lvlJc w:val="left"/>
      <w:pPr>
        <w:tabs>
          <w:tab w:val="num" w:pos="3307"/>
        </w:tabs>
        <w:ind w:left="3307" w:hanging="360"/>
      </w:pPr>
      <w:rPr>
        <w:rFonts w:ascii="Symbol" w:hAnsi="Symbol" w:hint="default"/>
      </w:rPr>
    </w:lvl>
    <w:lvl w:ilvl="4" w:tplc="BEFEC81C" w:tentative="1">
      <w:start w:val="1"/>
      <w:numFmt w:val="bullet"/>
      <w:lvlText w:val="o"/>
      <w:lvlJc w:val="left"/>
      <w:pPr>
        <w:tabs>
          <w:tab w:val="num" w:pos="4027"/>
        </w:tabs>
        <w:ind w:left="4027" w:hanging="360"/>
      </w:pPr>
      <w:rPr>
        <w:rFonts w:ascii="Courier New" w:hAnsi="Courier New" w:cs="Courier New" w:hint="default"/>
      </w:rPr>
    </w:lvl>
    <w:lvl w:ilvl="5" w:tplc="4E8CD572" w:tentative="1">
      <w:start w:val="1"/>
      <w:numFmt w:val="bullet"/>
      <w:lvlText w:val=""/>
      <w:lvlJc w:val="left"/>
      <w:pPr>
        <w:tabs>
          <w:tab w:val="num" w:pos="4747"/>
        </w:tabs>
        <w:ind w:left="4747" w:hanging="360"/>
      </w:pPr>
      <w:rPr>
        <w:rFonts w:ascii="Wingdings" w:hAnsi="Wingdings" w:hint="default"/>
      </w:rPr>
    </w:lvl>
    <w:lvl w:ilvl="6" w:tplc="07B4C134" w:tentative="1">
      <w:start w:val="1"/>
      <w:numFmt w:val="bullet"/>
      <w:lvlText w:val=""/>
      <w:lvlJc w:val="left"/>
      <w:pPr>
        <w:tabs>
          <w:tab w:val="num" w:pos="5467"/>
        </w:tabs>
        <w:ind w:left="5467" w:hanging="360"/>
      </w:pPr>
      <w:rPr>
        <w:rFonts w:ascii="Symbol" w:hAnsi="Symbol" w:hint="default"/>
      </w:rPr>
    </w:lvl>
    <w:lvl w:ilvl="7" w:tplc="9C26CEF6" w:tentative="1">
      <w:start w:val="1"/>
      <w:numFmt w:val="bullet"/>
      <w:lvlText w:val="o"/>
      <w:lvlJc w:val="left"/>
      <w:pPr>
        <w:tabs>
          <w:tab w:val="num" w:pos="6187"/>
        </w:tabs>
        <w:ind w:left="6187" w:hanging="360"/>
      </w:pPr>
      <w:rPr>
        <w:rFonts w:ascii="Courier New" w:hAnsi="Courier New" w:cs="Courier New" w:hint="default"/>
      </w:rPr>
    </w:lvl>
    <w:lvl w:ilvl="8" w:tplc="68F640D4" w:tentative="1">
      <w:start w:val="1"/>
      <w:numFmt w:val="bullet"/>
      <w:lvlText w:val=""/>
      <w:lvlJc w:val="left"/>
      <w:pPr>
        <w:tabs>
          <w:tab w:val="num" w:pos="6907"/>
        </w:tabs>
        <w:ind w:left="6907" w:hanging="360"/>
      </w:pPr>
      <w:rPr>
        <w:rFonts w:ascii="Wingdings" w:hAnsi="Wingdings" w:hint="default"/>
      </w:rPr>
    </w:lvl>
  </w:abstractNum>
  <w:num w:numId="1">
    <w:abstractNumId w:val="29"/>
  </w:num>
  <w:num w:numId="2">
    <w:abstractNumId w:val="10"/>
  </w:num>
  <w:num w:numId="3">
    <w:abstractNumId w:val="35"/>
  </w:num>
  <w:num w:numId="4">
    <w:abstractNumId w:val="18"/>
  </w:num>
  <w:num w:numId="5">
    <w:abstractNumId w:val="0"/>
    <w:lvlOverride w:ilvl="0">
      <w:lvl w:ilvl="0">
        <w:start w:val="65535"/>
        <w:numFmt w:val="bullet"/>
        <w:lvlText w:val="•"/>
        <w:legacy w:legacy="1" w:legacySpace="0" w:legacyIndent="355"/>
        <w:lvlJc w:val="left"/>
        <w:rPr>
          <w:rFonts w:ascii="Arial" w:hAnsi="Arial" w:cs="Arial" w:hint="default"/>
        </w:rPr>
      </w:lvl>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3"/>
  </w:num>
  <w:num w:numId="10">
    <w:abstractNumId w:val="4"/>
  </w:num>
  <w:num w:numId="11">
    <w:abstractNumId w:val="5"/>
  </w:num>
  <w:num w:numId="12">
    <w:abstractNumId w:val="16"/>
  </w:num>
  <w:num w:numId="13">
    <w:abstractNumId w:val="26"/>
  </w:num>
  <w:num w:numId="14">
    <w:abstractNumId w:val="36"/>
  </w:num>
  <w:num w:numId="15">
    <w:abstractNumId w:val="1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19"/>
  </w:num>
  <w:num w:numId="21">
    <w:abstractNumId w:val="34"/>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1"/>
  </w:num>
  <w:num w:numId="26">
    <w:abstractNumId w:val="37"/>
  </w:num>
  <w:num w:numId="27">
    <w:abstractNumId w:val="11"/>
  </w:num>
  <w:num w:numId="28">
    <w:abstractNumId w:val="8"/>
  </w:num>
  <w:num w:numId="29">
    <w:abstractNumId w:val="13"/>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0"/>
    <w:lvlOverride w:ilvl="0">
      <w:lvl w:ilvl="0">
        <w:numFmt w:val="bullet"/>
        <w:lvlText w:val="■"/>
        <w:legacy w:legacy="1" w:legacySpace="0" w:legacyIndent="192"/>
        <w:lvlJc w:val="left"/>
        <w:rPr>
          <w:rFonts w:ascii="Century Schoolbook" w:hAnsi="Century Schoolbook" w:hint="default"/>
        </w:rPr>
      </w:lvl>
    </w:lvlOverride>
  </w:num>
  <w:num w:numId="33">
    <w:abstractNumId w:val="22"/>
  </w:num>
  <w:num w:numId="34">
    <w:abstractNumId w:val="0"/>
    <w:lvlOverride w:ilvl="0">
      <w:lvl w:ilvl="0">
        <w:numFmt w:val="bullet"/>
        <w:lvlText w:val="•"/>
        <w:legacy w:legacy="1" w:legacySpace="0" w:legacyIndent="211"/>
        <w:lvlJc w:val="left"/>
        <w:rPr>
          <w:rFonts w:ascii="Times New Roman" w:hAnsi="Times New Roman" w:hint="default"/>
        </w:rPr>
      </w:lvl>
    </w:lvlOverride>
  </w:num>
  <w:num w:numId="35">
    <w:abstractNumId w:val="7"/>
  </w:num>
  <w:num w:numId="36">
    <w:abstractNumId w:val="0"/>
    <w:lvlOverride w:ilvl="0">
      <w:lvl w:ilvl="0">
        <w:numFmt w:val="bullet"/>
        <w:lvlText w:val="•"/>
        <w:legacy w:legacy="1" w:legacySpace="0" w:legacyIndent="220"/>
        <w:lvlJc w:val="left"/>
        <w:rPr>
          <w:rFonts w:ascii="Bookman Old Style" w:hAnsi="Bookman Old Style" w:hint="default"/>
        </w:rPr>
      </w:lvl>
    </w:lvlOverride>
  </w:num>
  <w:num w:numId="37">
    <w:abstractNumId w:val="0"/>
    <w:lvlOverride w:ilvl="0">
      <w:lvl w:ilvl="0">
        <w:numFmt w:val="bullet"/>
        <w:lvlText w:val="•"/>
        <w:legacy w:legacy="1" w:legacySpace="0" w:legacyIndent="211"/>
        <w:lvlJc w:val="left"/>
        <w:rPr>
          <w:rFonts w:ascii="Bookman Old Style" w:hAnsi="Bookman Old Style" w:hint="default"/>
        </w:rPr>
      </w:lvl>
    </w:lvlOverride>
  </w:num>
  <w:num w:numId="38">
    <w:abstractNumId w:val="30"/>
  </w:num>
  <w:num w:numId="39">
    <w:abstractNumId w:val="25"/>
  </w:num>
  <w:num w:numId="40">
    <w:abstractNumId w:val="25"/>
    <w:lvlOverride w:ilvl="0">
      <w:lvl w:ilvl="0">
        <w:start w:val="2"/>
        <w:numFmt w:val="upperRoman"/>
        <w:lvlText w:val="%1."/>
        <w:legacy w:legacy="1" w:legacySpace="0" w:legacyIndent="432"/>
        <w:lvlJc w:val="left"/>
        <w:rPr>
          <w:rFonts w:ascii="Bookman Old Style" w:hAnsi="Bookman Old Style" w:cs="Times New Roman" w:hint="default"/>
        </w:rPr>
      </w:lvl>
    </w:lvlOverride>
  </w:num>
  <w:num w:numId="41">
    <w:abstractNumId w:val="20"/>
  </w:num>
  <w:num w:numId="42">
    <w:abstractNumId w:val="15"/>
  </w:num>
  <w:num w:numId="43">
    <w:abstractNumId w:val="21"/>
  </w:num>
  <w:num w:numId="44">
    <w:abstractNumId w:val="24"/>
  </w:num>
  <w:num w:numId="4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savePreviewPicture/>
  <w:compat/>
  <w:rsids>
    <w:rsidRoot w:val="005B7E69"/>
    <w:rsid w:val="000273DD"/>
    <w:rsid w:val="000A59C4"/>
    <w:rsid w:val="000B73B4"/>
    <w:rsid w:val="00113426"/>
    <w:rsid w:val="001374C9"/>
    <w:rsid w:val="00137869"/>
    <w:rsid w:val="00146B82"/>
    <w:rsid w:val="001517A6"/>
    <w:rsid w:val="00216D33"/>
    <w:rsid w:val="002562F5"/>
    <w:rsid w:val="00327770"/>
    <w:rsid w:val="00337AAE"/>
    <w:rsid w:val="004170EF"/>
    <w:rsid w:val="00443A0C"/>
    <w:rsid w:val="004D19B5"/>
    <w:rsid w:val="00502E1B"/>
    <w:rsid w:val="005121FE"/>
    <w:rsid w:val="00542F42"/>
    <w:rsid w:val="0058387A"/>
    <w:rsid w:val="005944B4"/>
    <w:rsid w:val="005A1466"/>
    <w:rsid w:val="005A52A8"/>
    <w:rsid w:val="005B7E69"/>
    <w:rsid w:val="005C2AFE"/>
    <w:rsid w:val="005D4D61"/>
    <w:rsid w:val="005E3112"/>
    <w:rsid w:val="00626782"/>
    <w:rsid w:val="006733DF"/>
    <w:rsid w:val="006E28E8"/>
    <w:rsid w:val="00711B67"/>
    <w:rsid w:val="007148BA"/>
    <w:rsid w:val="00763323"/>
    <w:rsid w:val="00782D8A"/>
    <w:rsid w:val="00797C48"/>
    <w:rsid w:val="007C6724"/>
    <w:rsid w:val="00801326"/>
    <w:rsid w:val="00825AEB"/>
    <w:rsid w:val="00832EC8"/>
    <w:rsid w:val="00837FCB"/>
    <w:rsid w:val="00862879"/>
    <w:rsid w:val="00871F64"/>
    <w:rsid w:val="008A647A"/>
    <w:rsid w:val="008C7E4D"/>
    <w:rsid w:val="009119C0"/>
    <w:rsid w:val="009276B4"/>
    <w:rsid w:val="00966790"/>
    <w:rsid w:val="00993F2E"/>
    <w:rsid w:val="009B4368"/>
    <w:rsid w:val="009C5A75"/>
    <w:rsid w:val="009D2249"/>
    <w:rsid w:val="009E1758"/>
    <w:rsid w:val="009F0541"/>
    <w:rsid w:val="00A13276"/>
    <w:rsid w:val="00A5655D"/>
    <w:rsid w:val="00A75C8D"/>
    <w:rsid w:val="00A834EA"/>
    <w:rsid w:val="00B261AC"/>
    <w:rsid w:val="00B73678"/>
    <w:rsid w:val="00B907B6"/>
    <w:rsid w:val="00BF25B1"/>
    <w:rsid w:val="00BF7243"/>
    <w:rsid w:val="00C015A3"/>
    <w:rsid w:val="00C01B36"/>
    <w:rsid w:val="00C02375"/>
    <w:rsid w:val="00C27B4B"/>
    <w:rsid w:val="00C74DAB"/>
    <w:rsid w:val="00CA7671"/>
    <w:rsid w:val="00CC46E4"/>
    <w:rsid w:val="00CC5768"/>
    <w:rsid w:val="00CE2254"/>
    <w:rsid w:val="00D42C5A"/>
    <w:rsid w:val="00D93AA1"/>
    <w:rsid w:val="00E16160"/>
    <w:rsid w:val="00E465A6"/>
    <w:rsid w:val="00E65390"/>
    <w:rsid w:val="00EA036A"/>
    <w:rsid w:val="00EB42BB"/>
    <w:rsid w:val="00ED48FA"/>
    <w:rsid w:val="00F01589"/>
    <w:rsid w:val="00F33030"/>
    <w:rsid w:val="00F666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4B"/>
  </w:style>
  <w:style w:type="paragraph" w:styleId="1">
    <w:name w:val="heading 1"/>
    <w:basedOn w:val="a"/>
    <w:next w:val="a"/>
    <w:link w:val="10"/>
    <w:qFormat/>
    <w:rsid w:val="00E16160"/>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E16160"/>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66790"/>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5B7E69"/>
    <w:pPr>
      <w:keepNext/>
      <w:spacing w:after="0" w:line="240" w:lineRule="auto"/>
      <w:outlineLvl w:val="3"/>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7E69"/>
    <w:rPr>
      <w:rFonts w:ascii="Times New Roman" w:eastAsia="Times New Roman" w:hAnsi="Times New Roman" w:cs="Times New Roman"/>
      <w:sz w:val="28"/>
      <w:szCs w:val="24"/>
      <w:lang w:eastAsia="ru-RU"/>
    </w:rPr>
  </w:style>
  <w:style w:type="numbering" w:customStyle="1" w:styleId="11">
    <w:name w:val="Нет списка1"/>
    <w:next w:val="a2"/>
    <w:semiHidden/>
    <w:rsid w:val="005B7E69"/>
  </w:style>
  <w:style w:type="paragraph" w:styleId="a3">
    <w:name w:val="Body Text"/>
    <w:basedOn w:val="a"/>
    <w:link w:val="a4"/>
    <w:rsid w:val="005B7E69"/>
    <w:pPr>
      <w:spacing w:after="0" w:line="240" w:lineRule="auto"/>
    </w:pPr>
    <w:rPr>
      <w:rFonts w:ascii="Times New Roman" w:eastAsia="Times New Roman" w:hAnsi="Times New Roman" w:cs="Times New Roman"/>
      <w:color w:val="0000FF"/>
      <w:sz w:val="40"/>
      <w:szCs w:val="24"/>
      <w:lang w:eastAsia="ru-RU"/>
    </w:rPr>
  </w:style>
  <w:style w:type="character" w:customStyle="1" w:styleId="a4">
    <w:name w:val="Основной текст Знак"/>
    <w:basedOn w:val="a0"/>
    <w:link w:val="a3"/>
    <w:rsid w:val="005B7E69"/>
    <w:rPr>
      <w:rFonts w:ascii="Times New Roman" w:eastAsia="Times New Roman" w:hAnsi="Times New Roman" w:cs="Times New Roman"/>
      <w:color w:val="0000FF"/>
      <w:sz w:val="40"/>
      <w:szCs w:val="24"/>
      <w:lang w:eastAsia="ru-RU"/>
    </w:rPr>
  </w:style>
  <w:style w:type="paragraph" w:customStyle="1" w:styleId="FR2">
    <w:name w:val="FR2"/>
    <w:rsid w:val="005B7E69"/>
    <w:pPr>
      <w:widowControl w:val="0"/>
      <w:spacing w:after="0" w:line="240" w:lineRule="auto"/>
      <w:jc w:val="center"/>
    </w:pPr>
    <w:rPr>
      <w:rFonts w:ascii="Times New Roman" w:eastAsia="Times New Roman" w:hAnsi="Times New Roman" w:cs="Times New Roman"/>
      <w:b/>
      <w:sz w:val="32"/>
      <w:szCs w:val="20"/>
      <w:lang w:eastAsia="ru-RU"/>
    </w:rPr>
  </w:style>
  <w:style w:type="paragraph" w:styleId="a5">
    <w:name w:val="Normal (Web)"/>
    <w:basedOn w:val="a"/>
    <w:rsid w:val="005B7E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qFormat/>
    <w:rsid w:val="005B7E69"/>
    <w:rPr>
      <w:i/>
      <w:iCs/>
    </w:rPr>
  </w:style>
  <w:style w:type="table" w:styleId="a7">
    <w:name w:val="Table Grid"/>
    <w:basedOn w:val="a1"/>
    <w:rsid w:val="005B7E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5B7E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5B7E69"/>
    <w:rPr>
      <w:rFonts w:ascii="Times New Roman" w:eastAsia="Times New Roman" w:hAnsi="Times New Roman" w:cs="Times New Roman"/>
      <w:sz w:val="24"/>
      <w:szCs w:val="24"/>
      <w:lang w:eastAsia="ru-RU"/>
    </w:rPr>
  </w:style>
  <w:style w:type="paragraph" w:styleId="aa">
    <w:name w:val="footer"/>
    <w:basedOn w:val="a"/>
    <w:link w:val="ab"/>
    <w:uiPriority w:val="99"/>
    <w:rsid w:val="005B7E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5B7E69"/>
    <w:rPr>
      <w:rFonts w:ascii="Times New Roman" w:eastAsia="Times New Roman" w:hAnsi="Times New Roman" w:cs="Times New Roman"/>
      <w:sz w:val="24"/>
      <w:szCs w:val="24"/>
      <w:lang w:eastAsia="ru-RU"/>
    </w:rPr>
  </w:style>
  <w:style w:type="character" w:styleId="ac">
    <w:name w:val="page number"/>
    <w:basedOn w:val="a0"/>
    <w:rsid w:val="005B7E69"/>
  </w:style>
  <w:style w:type="paragraph" w:customStyle="1" w:styleId="c8">
    <w:name w:val="c8"/>
    <w:basedOn w:val="a"/>
    <w:rsid w:val="000A59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A59C4"/>
  </w:style>
  <w:style w:type="paragraph" w:customStyle="1" w:styleId="c7">
    <w:name w:val="c7"/>
    <w:basedOn w:val="a"/>
    <w:rsid w:val="000A59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0A59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E16160"/>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E16160"/>
    <w:rPr>
      <w:rFonts w:ascii="Times New Roman" w:eastAsia="Times New Roman" w:hAnsi="Times New Roman" w:cs="Times New Roman"/>
      <w:sz w:val="28"/>
      <w:szCs w:val="24"/>
      <w:lang w:eastAsia="ru-RU"/>
    </w:rPr>
  </w:style>
  <w:style w:type="numbering" w:customStyle="1" w:styleId="21">
    <w:name w:val="Нет списка2"/>
    <w:next w:val="a2"/>
    <w:uiPriority w:val="99"/>
    <w:semiHidden/>
    <w:unhideWhenUsed/>
    <w:rsid w:val="00E16160"/>
  </w:style>
  <w:style w:type="table" w:customStyle="1" w:styleId="12">
    <w:name w:val="Сетка таблицы1"/>
    <w:basedOn w:val="a1"/>
    <w:next w:val="a7"/>
    <w:uiPriority w:val="59"/>
    <w:rsid w:val="00E1616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Абзац списка1"/>
    <w:basedOn w:val="a"/>
    <w:next w:val="ad"/>
    <w:uiPriority w:val="34"/>
    <w:qFormat/>
    <w:rsid w:val="00E16160"/>
    <w:pPr>
      <w:ind w:left="720"/>
      <w:contextualSpacing/>
    </w:pPr>
    <w:rPr>
      <w:rFonts w:eastAsia="Times New Roman"/>
      <w:lang w:eastAsia="ru-RU"/>
    </w:rPr>
  </w:style>
  <w:style w:type="paragraph" w:styleId="ae">
    <w:name w:val="Balloon Text"/>
    <w:basedOn w:val="a"/>
    <w:link w:val="af"/>
    <w:uiPriority w:val="99"/>
    <w:rsid w:val="00E16160"/>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rsid w:val="00E16160"/>
    <w:rPr>
      <w:rFonts w:ascii="Tahoma" w:eastAsia="Times New Roman" w:hAnsi="Tahoma" w:cs="Tahoma"/>
      <w:sz w:val="16"/>
      <w:szCs w:val="16"/>
      <w:lang w:eastAsia="ru-RU"/>
    </w:rPr>
  </w:style>
  <w:style w:type="paragraph" w:styleId="af0">
    <w:name w:val="Title"/>
    <w:basedOn w:val="a"/>
    <w:next w:val="a"/>
    <w:link w:val="af1"/>
    <w:qFormat/>
    <w:rsid w:val="00E16160"/>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1">
    <w:name w:val="Название Знак"/>
    <w:basedOn w:val="a0"/>
    <w:link w:val="af0"/>
    <w:rsid w:val="00E16160"/>
    <w:rPr>
      <w:rFonts w:ascii="Cambria" w:eastAsia="Times New Roman" w:hAnsi="Cambria" w:cs="Times New Roman"/>
      <w:b/>
      <w:bCs/>
      <w:kern w:val="28"/>
      <w:sz w:val="32"/>
      <w:szCs w:val="32"/>
      <w:lang w:eastAsia="ru-RU"/>
    </w:rPr>
  </w:style>
  <w:style w:type="paragraph" w:styleId="ad">
    <w:name w:val="List Paragraph"/>
    <w:basedOn w:val="a"/>
    <w:uiPriority w:val="34"/>
    <w:qFormat/>
    <w:rsid w:val="00E16160"/>
    <w:pPr>
      <w:ind w:left="720"/>
      <w:contextualSpacing/>
    </w:pPr>
  </w:style>
  <w:style w:type="numbering" w:customStyle="1" w:styleId="31">
    <w:name w:val="Нет списка3"/>
    <w:next w:val="a2"/>
    <w:uiPriority w:val="99"/>
    <w:semiHidden/>
    <w:unhideWhenUsed/>
    <w:rsid w:val="00E16160"/>
  </w:style>
  <w:style w:type="paragraph" w:styleId="af2">
    <w:name w:val="Subtitle"/>
    <w:basedOn w:val="a"/>
    <w:link w:val="af3"/>
    <w:qFormat/>
    <w:rsid w:val="00E16160"/>
    <w:pPr>
      <w:spacing w:after="0" w:line="240" w:lineRule="auto"/>
    </w:pPr>
    <w:rPr>
      <w:rFonts w:ascii="Times New Roman" w:eastAsia="Times New Roman" w:hAnsi="Times New Roman" w:cs="Times New Roman"/>
      <w:sz w:val="30"/>
      <w:szCs w:val="20"/>
      <w:lang w:eastAsia="ru-RU"/>
    </w:rPr>
  </w:style>
  <w:style w:type="character" w:customStyle="1" w:styleId="af3">
    <w:name w:val="Подзаголовок Знак"/>
    <w:basedOn w:val="a0"/>
    <w:link w:val="af2"/>
    <w:rsid w:val="00E16160"/>
    <w:rPr>
      <w:rFonts w:ascii="Times New Roman" w:eastAsia="Times New Roman" w:hAnsi="Times New Roman" w:cs="Times New Roman"/>
      <w:sz w:val="30"/>
      <w:szCs w:val="20"/>
      <w:lang w:eastAsia="ru-RU"/>
    </w:rPr>
  </w:style>
  <w:style w:type="paragraph" w:customStyle="1" w:styleId="14">
    <w:name w:val="Без интервала1"/>
    <w:next w:val="af4"/>
    <w:uiPriority w:val="1"/>
    <w:qFormat/>
    <w:rsid w:val="00E16160"/>
    <w:pPr>
      <w:spacing w:after="0" w:line="240" w:lineRule="auto"/>
    </w:pPr>
    <w:rPr>
      <w:rFonts w:eastAsia="Times New Roman"/>
      <w:lang w:eastAsia="ru-RU"/>
    </w:rPr>
  </w:style>
  <w:style w:type="character" w:customStyle="1" w:styleId="af5">
    <w:name w:val="Основной текст_"/>
    <w:basedOn w:val="a0"/>
    <w:link w:val="15"/>
    <w:locked/>
    <w:rsid w:val="00E16160"/>
    <w:rPr>
      <w:rFonts w:ascii="Times New Roman" w:eastAsia="Times New Roman" w:hAnsi="Times New Roman" w:cs="Times New Roman"/>
      <w:spacing w:val="20"/>
      <w:sz w:val="18"/>
      <w:szCs w:val="18"/>
      <w:shd w:val="clear" w:color="auto" w:fill="FFFFFF"/>
    </w:rPr>
  </w:style>
  <w:style w:type="paragraph" w:customStyle="1" w:styleId="15">
    <w:name w:val="Основной текст1"/>
    <w:basedOn w:val="a"/>
    <w:link w:val="af5"/>
    <w:rsid w:val="00E16160"/>
    <w:pPr>
      <w:shd w:val="clear" w:color="auto" w:fill="FFFFFF"/>
      <w:spacing w:before="240" w:after="0" w:line="211" w:lineRule="exact"/>
      <w:ind w:firstLine="320"/>
      <w:jc w:val="both"/>
    </w:pPr>
    <w:rPr>
      <w:rFonts w:ascii="Times New Roman" w:eastAsia="Times New Roman" w:hAnsi="Times New Roman" w:cs="Times New Roman"/>
      <w:spacing w:val="20"/>
      <w:sz w:val="18"/>
      <w:szCs w:val="18"/>
    </w:rPr>
  </w:style>
  <w:style w:type="character" w:customStyle="1" w:styleId="3pt">
    <w:name w:val="Основной текст + Интервал 3 pt"/>
    <w:basedOn w:val="af5"/>
    <w:rsid w:val="00E16160"/>
    <w:rPr>
      <w:rFonts w:ascii="Times New Roman" w:eastAsia="Times New Roman" w:hAnsi="Times New Roman" w:cs="Times New Roman"/>
      <w:spacing w:val="20"/>
      <w:sz w:val="18"/>
      <w:szCs w:val="18"/>
      <w:shd w:val="clear" w:color="auto" w:fill="FFFFFF"/>
    </w:rPr>
  </w:style>
  <w:style w:type="paragraph" w:styleId="af4">
    <w:name w:val="No Spacing"/>
    <w:qFormat/>
    <w:rsid w:val="00E16160"/>
    <w:pPr>
      <w:spacing w:after="0" w:line="240" w:lineRule="auto"/>
    </w:pPr>
  </w:style>
  <w:style w:type="character" w:customStyle="1" w:styleId="30">
    <w:name w:val="Заголовок 3 Знак"/>
    <w:basedOn w:val="a0"/>
    <w:link w:val="3"/>
    <w:rsid w:val="00966790"/>
    <w:rPr>
      <w:rFonts w:ascii="Arial" w:eastAsia="Times New Roman" w:hAnsi="Arial" w:cs="Arial"/>
      <w:b/>
      <w:bCs/>
      <w:sz w:val="26"/>
      <w:szCs w:val="26"/>
      <w:lang w:eastAsia="ru-RU"/>
    </w:rPr>
  </w:style>
  <w:style w:type="numbering" w:customStyle="1" w:styleId="41">
    <w:name w:val="Нет списка4"/>
    <w:next w:val="a2"/>
    <w:uiPriority w:val="99"/>
    <w:semiHidden/>
    <w:unhideWhenUsed/>
    <w:rsid w:val="00966790"/>
  </w:style>
  <w:style w:type="numbering" w:customStyle="1" w:styleId="5">
    <w:name w:val="Нет списка5"/>
    <w:next w:val="a2"/>
    <w:uiPriority w:val="99"/>
    <w:semiHidden/>
    <w:unhideWhenUsed/>
    <w:rsid w:val="00966790"/>
  </w:style>
  <w:style w:type="character" w:styleId="af6">
    <w:name w:val="Hyperlink"/>
    <w:basedOn w:val="a0"/>
    <w:semiHidden/>
    <w:unhideWhenUsed/>
    <w:rsid w:val="00966790"/>
    <w:rPr>
      <w:color w:val="6300FF"/>
      <w:u w:val="single"/>
    </w:rPr>
  </w:style>
  <w:style w:type="character" w:styleId="af7">
    <w:name w:val="FollowedHyperlink"/>
    <w:basedOn w:val="a0"/>
    <w:semiHidden/>
    <w:unhideWhenUsed/>
    <w:rsid w:val="00966790"/>
    <w:rPr>
      <w:color w:val="800080"/>
      <w:u w:val="single"/>
    </w:rPr>
  </w:style>
  <w:style w:type="paragraph" w:styleId="af8">
    <w:name w:val="List"/>
    <w:basedOn w:val="a"/>
    <w:semiHidden/>
    <w:unhideWhenUsed/>
    <w:rsid w:val="0096679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af9">
    <w:name w:val="Body Text Indent"/>
    <w:basedOn w:val="a"/>
    <w:link w:val="afa"/>
    <w:unhideWhenUsed/>
    <w:rsid w:val="00966790"/>
    <w:pPr>
      <w:spacing w:after="120"/>
      <w:ind w:left="283"/>
    </w:pPr>
    <w:rPr>
      <w:rFonts w:ascii="Calibri" w:eastAsia="Calibri" w:hAnsi="Calibri" w:cs="Times New Roman"/>
    </w:rPr>
  </w:style>
  <w:style w:type="character" w:customStyle="1" w:styleId="afa">
    <w:name w:val="Основной текст с отступом Знак"/>
    <w:basedOn w:val="a0"/>
    <w:link w:val="af9"/>
    <w:rsid w:val="00966790"/>
    <w:rPr>
      <w:rFonts w:ascii="Calibri" w:eastAsia="Calibri" w:hAnsi="Calibri" w:cs="Times New Roman"/>
    </w:rPr>
  </w:style>
  <w:style w:type="paragraph" w:styleId="22">
    <w:name w:val="Body Text Indent 2"/>
    <w:basedOn w:val="a"/>
    <w:link w:val="23"/>
    <w:semiHidden/>
    <w:unhideWhenUsed/>
    <w:rsid w:val="0096679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966790"/>
    <w:rPr>
      <w:rFonts w:ascii="Times New Roman" w:eastAsia="Times New Roman" w:hAnsi="Times New Roman" w:cs="Times New Roman"/>
      <w:sz w:val="24"/>
      <w:szCs w:val="24"/>
      <w:lang w:eastAsia="ru-RU"/>
    </w:rPr>
  </w:style>
  <w:style w:type="paragraph" w:styleId="32">
    <w:name w:val="Body Text Indent 3"/>
    <w:basedOn w:val="a"/>
    <w:link w:val="33"/>
    <w:semiHidden/>
    <w:unhideWhenUsed/>
    <w:rsid w:val="00966790"/>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semiHidden/>
    <w:rsid w:val="00966790"/>
    <w:rPr>
      <w:rFonts w:ascii="Times New Roman" w:eastAsia="Times New Roman" w:hAnsi="Times New Roman" w:cs="Times New Roman"/>
      <w:sz w:val="16"/>
      <w:szCs w:val="16"/>
      <w:lang w:eastAsia="ru-RU"/>
    </w:rPr>
  </w:style>
  <w:style w:type="paragraph" w:styleId="afb">
    <w:name w:val="Plain Text"/>
    <w:basedOn w:val="a"/>
    <w:link w:val="afc"/>
    <w:semiHidden/>
    <w:unhideWhenUsed/>
    <w:rsid w:val="00966790"/>
    <w:pPr>
      <w:spacing w:after="0" w:line="240" w:lineRule="auto"/>
    </w:pPr>
    <w:rPr>
      <w:rFonts w:ascii="Courier New" w:eastAsia="Times New Roman" w:hAnsi="Courier New" w:cs="Times New Roman"/>
      <w:sz w:val="20"/>
      <w:szCs w:val="20"/>
      <w:lang w:eastAsia="ru-RU"/>
    </w:rPr>
  </w:style>
  <w:style w:type="character" w:customStyle="1" w:styleId="afc">
    <w:name w:val="Текст Знак"/>
    <w:basedOn w:val="a0"/>
    <w:link w:val="afb"/>
    <w:semiHidden/>
    <w:rsid w:val="00966790"/>
    <w:rPr>
      <w:rFonts w:ascii="Courier New" w:eastAsia="Times New Roman" w:hAnsi="Courier New" w:cs="Times New Roman"/>
      <w:sz w:val="20"/>
      <w:szCs w:val="20"/>
      <w:lang w:eastAsia="ru-RU"/>
    </w:rPr>
  </w:style>
  <w:style w:type="character" w:customStyle="1" w:styleId="b-serp-urlitem1">
    <w:name w:val="b-serp-url__item1"/>
    <w:basedOn w:val="a0"/>
    <w:rsid w:val="00966790"/>
  </w:style>
  <w:style w:type="character" w:customStyle="1" w:styleId="b-serp-urlmark1">
    <w:name w:val="b-serp-url__mark1"/>
    <w:basedOn w:val="a0"/>
    <w:rsid w:val="00966790"/>
  </w:style>
  <w:style w:type="numbering" w:customStyle="1" w:styleId="6">
    <w:name w:val="Нет списка6"/>
    <w:next w:val="a2"/>
    <w:uiPriority w:val="99"/>
    <w:semiHidden/>
    <w:rsid w:val="00A75C8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A75C8D"/>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A75C8D"/>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c90">
    <w:name w:val="c90"/>
    <w:basedOn w:val="a"/>
    <w:rsid w:val="00A75C8D"/>
    <w:pPr>
      <w:spacing w:before="90" w:after="90" w:line="240" w:lineRule="auto"/>
    </w:pPr>
    <w:rPr>
      <w:rFonts w:ascii="Times New Roman" w:eastAsia="Times New Roman" w:hAnsi="Times New Roman" w:cs="Times New Roman"/>
      <w:sz w:val="24"/>
      <w:szCs w:val="24"/>
      <w:lang w:eastAsia="ru-RU"/>
    </w:rPr>
  </w:style>
  <w:style w:type="paragraph" w:customStyle="1" w:styleId="c78">
    <w:name w:val="c78"/>
    <w:basedOn w:val="a"/>
    <w:rsid w:val="00A75C8D"/>
    <w:pPr>
      <w:spacing w:before="90" w:after="90" w:line="240" w:lineRule="auto"/>
    </w:pPr>
    <w:rPr>
      <w:rFonts w:ascii="Times New Roman" w:eastAsia="Times New Roman" w:hAnsi="Times New Roman" w:cs="Times New Roman"/>
      <w:sz w:val="24"/>
      <w:szCs w:val="24"/>
      <w:lang w:eastAsia="ru-RU"/>
    </w:rPr>
  </w:style>
  <w:style w:type="character" w:customStyle="1" w:styleId="c2">
    <w:name w:val="c2"/>
    <w:basedOn w:val="a0"/>
    <w:rsid w:val="00A75C8D"/>
  </w:style>
  <w:style w:type="character" w:customStyle="1" w:styleId="c10">
    <w:name w:val="c10"/>
    <w:basedOn w:val="a0"/>
    <w:rsid w:val="00A75C8D"/>
  </w:style>
  <w:style w:type="paragraph" w:customStyle="1" w:styleId="Style1">
    <w:name w:val="Style1"/>
    <w:basedOn w:val="a"/>
    <w:rsid w:val="00A75C8D"/>
    <w:pPr>
      <w:widowControl w:val="0"/>
      <w:autoSpaceDE w:val="0"/>
      <w:autoSpaceDN w:val="0"/>
      <w:adjustRightInd w:val="0"/>
      <w:spacing w:after="0" w:line="211" w:lineRule="exact"/>
      <w:ind w:firstLine="432"/>
      <w:jc w:val="both"/>
    </w:pPr>
    <w:rPr>
      <w:rFonts w:ascii="Times New Roman" w:eastAsia="Times New Roman" w:hAnsi="Times New Roman" w:cs="Times New Roman"/>
      <w:sz w:val="24"/>
      <w:szCs w:val="24"/>
      <w:lang w:eastAsia="ru-RU"/>
    </w:rPr>
  </w:style>
  <w:style w:type="character" w:customStyle="1" w:styleId="FontStyle11">
    <w:name w:val="Font Style11"/>
    <w:basedOn w:val="a0"/>
    <w:rsid w:val="00A75C8D"/>
    <w:rPr>
      <w:rFonts w:ascii="Times New Roman" w:hAnsi="Times New Roman" w:cs="Times New Roman"/>
      <w:sz w:val="20"/>
      <w:szCs w:val="20"/>
    </w:rPr>
  </w:style>
  <w:style w:type="character" w:customStyle="1" w:styleId="FontStyle17">
    <w:name w:val="Font Style17"/>
    <w:basedOn w:val="a0"/>
    <w:rsid w:val="00A75C8D"/>
    <w:rPr>
      <w:rFonts w:ascii="Times New Roman" w:hAnsi="Times New Roman" w:cs="Times New Roman"/>
      <w:sz w:val="20"/>
      <w:szCs w:val="20"/>
    </w:rPr>
  </w:style>
  <w:style w:type="paragraph" w:customStyle="1" w:styleId="Style2">
    <w:name w:val="Style2"/>
    <w:basedOn w:val="a"/>
    <w:rsid w:val="00A75C8D"/>
    <w:pPr>
      <w:widowControl w:val="0"/>
      <w:autoSpaceDE w:val="0"/>
      <w:autoSpaceDN w:val="0"/>
      <w:adjustRightInd w:val="0"/>
      <w:spacing w:after="0" w:line="211" w:lineRule="exact"/>
      <w:ind w:firstLine="394"/>
      <w:jc w:val="both"/>
    </w:pPr>
    <w:rPr>
      <w:rFonts w:ascii="Candara" w:eastAsia="Times New Roman" w:hAnsi="Candara" w:cs="Times New Roman"/>
      <w:sz w:val="24"/>
      <w:szCs w:val="24"/>
      <w:lang w:eastAsia="ru-RU"/>
    </w:rPr>
  </w:style>
  <w:style w:type="character" w:customStyle="1" w:styleId="FontStyle12">
    <w:name w:val="Font Style12"/>
    <w:basedOn w:val="a0"/>
    <w:rsid w:val="00A75C8D"/>
    <w:rPr>
      <w:rFonts w:ascii="Times New Roman" w:hAnsi="Times New Roman" w:cs="Times New Roman"/>
      <w:b/>
      <w:bCs/>
      <w:i/>
      <w:iCs/>
      <w:sz w:val="20"/>
      <w:szCs w:val="20"/>
    </w:rPr>
  </w:style>
  <w:style w:type="paragraph" w:customStyle="1" w:styleId="Style3">
    <w:name w:val="Style3"/>
    <w:basedOn w:val="a"/>
    <w:rsid w:val="00A75C8D"/>
    <w:pPr>
      <w:widowControl w:val="0"/>
      <w:autoSpaceDE w:val="0"/>
      <w:autoSpaceDN w:val="0"/>
      <w:adjustRightInd w:val="0"/>
      <w:spacing w:after="0" w:line="218" w:lineRule="exact"/>
      <w:ind w:firstLine="346"/>
      <w:jc w:val="both"/>
    </w:pPr>
    <w:rPr>
      <w:rFonts w:ascii="Trebuchet MS" w:eastAsia="Times New Roman" w:hAnsi="Trebuchet MS" w:cs="Times New Roman"/>
      <w:sz w:val="24"/>
      <w:szCs w:val="24"/>
      <w:lang w:eastAsia="ru-RU"/>
    </w:rPr>
  </w:style>
  <w:style w:type="paragraph" w:customStyle="1" w:styleId="Style4">
    <w:name w:val="Style4"/>
    <w:basedOn w:val="a"/>
    <w:rsid w:val="00A75C8D"/>
    <w:pPr>
      <w:widowControl w:val="0"/>
      <w:autoSpaceDE w:val="0"/>
      <w:autoSpaceDN w:val="0"/>
      <w:adjustRightInd w:val="0"/>
      <w:spacing w:after="0" w:line="221" w:lineRule="exact"/>
      <w:ind w:hanging="192"/>
      <w:jc w:val="both"/>
    </w:pPr>
    <w:rPr>
      <w:rFonts w:ascii="Trebuchet MS" w:eastAsia="Times New Roman" w:hAnsi="Trebuchet MS" w:cs="Times New Roman"/>
      <w:sz w:val="24"/>
      <w:szCs w:val="24"/>
      <w:lang w:eastAsia="ru-RU"/>
    </w:rPr>
  </w:style>
  <w:style w:type="paragraph" w:customStyle="1" w:styleId="Style5">
    <w:name w:val="Style5"/>
    <w:basedOn w:val="a"/>
    <w:rsid w:val="00A75C8D"/>
    <w:pPr>
      <w:widowControl w:val="0"/>
      <w:autoSpaceDE w:val="0"/>
      <w:autoSpaceDN w:val="0"/>
      <w:adjustRightInd w:val="0"/>
      <w:spacing w:after="0" w:line="218" w:lineRule="exact"/>
      <w:ind w:firstLine="326"/>
      <w:jc w:val="both"/>
    </w:pPr>
    <w:rPr>
      <w:rFonts w:ascii="Trebuchet MS" w:eastAsia="Times New Roman" w:hAnsi="Trebuchet MS" w:cs="Times New Roman"/>
      <w:sz w:val="24"/>
      <w:szCs w:val="24"/>
      <w:lang w:eastAsia="ru-RU"/>
    </w:rPr>
  </w:style>
  <w:style w:type="paragraph" w:customStyle="1" w:styleId="Style6">
    <w:name w:val="Style6"/>
    <w:basedOn w:val="a"/>
    <w:rsid w:val="00A75C8D"/>
    <w:pPr>
      <w:widowControl w:val="0"/>
      <w:autoSpaceDE w:val="0"/>
      <w:autoSpaceDN w:val="0"/>
      <w:adjustRightInd w:val="0"/>
      <w:spacing w:after="0" w:line="221" w:lineRule="exact"/>
      <w:ind w:hanging="202"/>
    </w:pPr>
    <w:rPr>
      <w:rFonts w:ascii="Trebuchet MS" w:eastAsia="Times New Roman" w:hAnsi="Trebuchet MS" w:cs="Times New Roman"/>
      <w:sz w:val="24"/>
      <w:szCs w:val="24"/>
      <w:lang w:eastAsia="ru-RU"/>
    </w:rPr>
  </w:style>
  <w:style w:type="character" w:customStyle="1" w:styleId="FontStyle13">
    <w:name w:val="Font Style13"/>
    <w:basedOn w:val="a0"/>
    <w:rsid w:val="00A75C8D"/>
    <w:rPr>
      <w:rFonts w:ascii="Trebuchet MS" w:hAnsi="Trebuchet MS" w:cs="Trebuchet MS"/>
      <w:b/>
      <w:bCs/>
      <w:sz w:val="18"/>
      <w:szCs w:val="18"/>
    </w:rPr>
  </w:style>
  <w:style w:type="paragraph" w:customStyle="1" w:styleId="c24">
    <w:name w:val="c24"/>
    <w:basedOn w:val="a"/>
    <w:rsid w:val="00A75C8D"/>
    <w:pPr>
      <w:spacing w:before="90" w:after="90" w:line="240" w:lineRule="auto"/>
    </w:pPr>
    <w:rPr>
      <w:rFonts w:ascii="Times New Roman" w:eastAsia="Times New Roman" w:hAnsi="Times New Roman" w:cs="Times New Roman"/>
      <w:sz w:val="24"/>
      <w:szCs w:val="24"/>
      <w:lang w:eastAsia="ru-RU"/>
    </w:rPr>
  </w:style>
  <w:style w:type="paragraph" w:customStyle="1" w:styleId="c62">
    <w:name w:val="c62"/>
    <w:basedOn w:val="a"/>
    <w:rsid w:val="00A75C8D"/>
    <w:pPr>
      <w:spacing w:before="90" w:after="90"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rsid w:val="00A75C8D"/>
    <w:rPr>
      <w:rFonts w:ascii="Cambria" w:hAnsi="Cambria" w:cs="Cambria"/>
      <w:b/>
      <w:bCs/>
      <w:spacing w:val="-20"/>
      <w:sz w:val="22"/>
      <w:szCs w:val="22"/>
    </w:rPr>
  </w:style>
  <w:style w:type="paragraph" w:customStyle="1" w:styleId="Style7">
    <w:name w:val="Style7"/>
    <w:basedOn w:val="a"/>
    <w:rsid w:val="00A75C8D"/>
    <w:pPr>
      <w:widowControl w:val="0"/>
      <w:autoSpaceDE w:val="0"/>
      <w:autoSpaceDN w:val="0"/>
      <w:adjustRightInd w:val="0"/>
      <w:spacing w:after="0" w:line="214" w:lineRule="exact"/>
      <w:ind w:firstLine="403"/>
      <w:jc w:val="both"/>
    </w:pPr>
    <w:rPr>
      <w:rFonts w:ascii="Cambria" w:eastAsia="Times New Roman" w:hAnsi="Cambria" w:cs="Times New Roman"/>
      <w:sz w:val="24"/>
      <w:szCs w:val="24"/>
      <w:lang w:eastAsia="ru-RU"/>
    </w:rPr>
  </w:style>
  <w:style w:type="character" w:customStyle="1" w:styleId="FontStyle16">
    <w:name w:val="Font Style16"/>
    <w:basedOn w:val="a0"/>
    <w:rsid w:val="00A75C8D"/>
    <w:rPr>
      <w:rFonts w:ascii="Cambria" w:hAnsi="Cambria" w:cs="Cambria"/>
      <w:b/>
      <w:bCs/>
      <w:smallCaps/>
      <w:spacing w:val="20"/>
      <w:sz w:val="16"/>
      <w:szCs w:val="16"/>
    </w:rPr>
  </w:style>
  <w:style w:type="paragraph" w:customStyle="1" w:styleId="Style8">
    <w:name w:val="Style8"/>
    <w:basedOn w:val="a"/>
    <w:rsid w:val="00A75C8D"/>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character" w:customStyle="1" w:styleId="FontStyle15">
    <w:name w:val="Font Style15"/>
    <w:basedOn w:val="a0"/>
    <w:rsid w:val="00A75C8D"/>
    <w:rPr>
      <w:rFonts w:ascii="Times New Roman" w:hAnsi="Times New Roman" w:cs="Times New Roman"/>
      <w:b/>
      <w:bCs/>
      <w:sz w:val="16"/>
      <w:szCs w:val="16"/>
    </w:rPr>
  </w:style>
  <w:style w:type="paragraph" w:customStyle="1" w:styleId="Style9">
    <w:name w:val="Style9"/>
    <w:basedOn w:val="a"/>
    <w:rsid w:val="00A75C8D"/>
    <w:pPr>
      <w:widowControl w:val="0"/>
      <w:autoSpaceDE w:val="0"/>
      <w:autoSpaceDN w:val="0"/>
      <w:adjustRightInd w:val="0"/>
      <w:spacing w:after="0" w:line="240" w:lineRule="auto"/>
    </w:pPr>
    <w:rPr>
      <w:rFonts w:ascii="Bookman Old Style" w:eastAsia="Times New Roman" w:hAnsi="Bookman Old Style" w:cs="Times New Roman"/>
      <w:sz w:val="24"/>
      <w:szCs w:val="24"/>
      <w:lang w:eastAsia="ru-RU"/>
    </w:rPr>
  </w:style>
  <w:style w:type="paragraph" w:customStyle="1" w:styleId="Style10">
    <w:name w:val="Style10"/>
    <w:basedOn w:val="a"/>
    <w:rsid w:val="00A75C8D"/>
    <w:pPr>
      <w:widowControl w:val="0"/>
      <w:autoSpaceDE w:val="0"/>
      <w:autoSpaceDN w:val="0"/>
      <w:adjustRightInd w:val="0"/>
      <w:spacing w:after="0" w:line="240" w:lineRule="auto"/>
    </w:pPr>
    <w:rPr>
      <w:rFonts w:ascii="Bookman Old Style" w:eastAsia="Times New Roman" w:hAnsi="Bookman Old Style" w:cs="Times New Roman"/>
      <w:sz w:val="24"/>
      <w:szCs w:val="24"/>
      <w:lang w:eastAsia="ru-RU"/>
    </w:rPr>
  </w:style>
  <w:style w:type="table" w:customStyle="1" w:styleId="24">
    <w:name w:val="Сетка таблицы2"/>
    <w:basedOn w:val="a1"/>
    <w:next w:val="a7"/>
    <w:uiPriority w:val="59"/>
    <w:rsid w:val="00A75C8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0pt">
    <w:name w:val="Основной текст + Курсив;Интервал 0 pt"/>
    <w:basedOn w:val="a0"/>
    <w:rsid w:val="00A75C8D"/>
    <w:rPr>
      <w:rFonts w:ascii="Times New Roman" w:eastAsia="Times New Roman" w:hAnsi="Times New Roman" w:cs="Times New Roman"/>
      <w:b w:val="0"/>
      <w:bCs w:val="0"/>
      <w:i/>
      <w:iCs/>
      <w:smallCaps w:val="0"/>
      <w:strike w:val="0"/>
      <w:color w:val="000000"/>
      <w:spacing w:val="-1"/>
      <w:w w:val="100"/>
      <w:position w:val="0"/>
      <w:sz w:val="17"/>
      <w:szCs w:val="17"/>
      <w:u w:val="none"/>
      <w:lang w:val="ru-RU"/>
    </w:rPr>
  </w:style>
  <w:style w:type="character" w:customStyle="1" w:styleId="0pt0">
    <w:name w:val="Основной текст + Полужирный;Курсив;Интервал 0 pt"/>
    <w:basedOn w:val="a0"/>
    <w:rsid w:val="00A75C8D"/>
    <w:rPr>
      <w:rFonts w:ascii="Times New Roman" w:eastAsia="Times New Roman" w:hAnsi="Times New Roman" w:cs="Times New Roman"/>
      <w:b/>
      <w:bCs/>
      <w:i/>
      <w:iCs/>
      <w:smallCaps w:val="0"/>
      <w:strike w:val="0"/>
      <w:color w:val="000000"/>
      <w:spacing w:val="-4"/>
      <w:w w:val="100"/>
      <w:position w:val="0"/>
      <w:sz w:val="17"/>
      <w:szCs w:val="17"/>
      <w:u w:val="none"/>
      <w:lang w:val="ru-RU"/>
    </w:rPr>
  </w:style>
  <w:style w:type="character" w:customStyle="1" w:styleId="75pt0pt">
    <w:name w:val="Основной текст + 7;5 pt;Полужирный;Интервал 0 pt"/>
    <w:basedOn w:val="a0"/>
    <w:rsid w:val="00A75C8D"/>
    <w:rPr>
      <w:rFonts w:ascii="Times New Roman" w:eastAsia="Times New Roman" w:hAnsi="Times New Roman" w:cs="Times New Roman"/>
      <w:b/>
      <w:bCs/>
      <w:i w:val="0"/>
      <w:iCs w:val="0"/>
      <w:smallCaps w:val="0"/>
      <w:strike w:val="0"/>
      <w:color w:val="000000"/>
      <w:spacing w:val="-4"/>
      <w:w w:val="100"/>
      <w:position w:val="0"/>
      <w:sz w:val="15"/>
      <w:szCs w:val="15"/>
      <w:u w:val="none"/>
      <w:lang w:val="ru-RU"/>
    </w:rPr>
  </w:style>
  <w:style w:type="character" w:customStyle="1" w:styleId="9pt">
    <w:name w:val="Основной текст + 9 pt"/>
    <w:basedOn w:val="a0"/>
    <w:rsid w:val="00A75C8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paragraph" w:customStyle="1" w:styleId="25">
    <w:name w:val="Основной текст2"/>
    <w:basedOn w:val="a"/>
    <w:rsid w:val="00A75C8D"/>
    <w:pPr>
      <w:widowControl w:val="0"/>
      <w:shd w:val="clear" w:color="auto" w:fill="FFFFFF"/>
      <w:spacing w:after="0" w:line="0" w:lineRule="atLeast"/>
    </w:pPr>
    <w:rPr>
      <w:rFonts w:ascii="Times New Roman" w:eastAsia="Times New Roman" w:hAnsi="Times New Roman" w:cs="Times New Roman"/>
      <w:spacing w:val="1"/>
      <w:sz w:val="17"/>
      <w:szCs w:val="17"/>
      <w:lang w:eastAsia="ru-RU"/>
    </w:rPr>
  </w:style>
  <w:style w:type="character" w:customStyle="1" w:styleId="9pt0pt">
    <w:name w:val="Основной текст + 9 pt;Курсив;Интервал 0 pt"/>
    <w:basedOn w:val="af5"/>
    <w:rsid w:val="00A75C8D"/>
    <w:rPr>
      <w:rFonts w:ascii="Times New Roman" w:eastAsia="Times New Roman" w:hAnsi="Times New Roman" w:cs="Times New Roman"/>
      <w:b w:val="0"/>
      <w:bCs w:val="0"/>
      <w:i/>
      <w:iCs/>
      <w:smallCaps w:val="0"/>
      <w:strike w:val="0"/>
      <w:color w:val="000000"/>
      <w:spacing w:val="-5"/>
      <w:w w:val="100"/>
      <w:position w:val="0"/>
      <w:sz w:val="18"/>
      <w:szCs w:val="18"/>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5B7E69"/>
    <w:pPr>
      <w:keepNext/>
      <w:spacing w:after="0" w:line="240" w:lineRule="auto"/>
      <w:outlineLvl w:val="3"/>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7E69"/>
    <w:rPr>
      <w:rFonts w:ascii="Times New Roman" w:eastAsia="Times New Roman" w:hAnsi="Times New Roman" w:cs="Times New Roman"/>
      <w:sz w:val="28"/>
      <w:szCs w:val="24"/>
      <w:lang w:eastAsia="ru-RU"/>
    </w:rPr>
  </w:style>
  <w:style w:type="numbering" w:customStyle="1" w:styleId="11">
    <w:name w:val="Нет списка1"/>
    <w:next w:val="a2"/>
    <w:semiHidden/>
    <w:rsid w:val="005B7E69"/>
  </w:style>
  <w:style w:type="paragraph" w:styleId="a3">
    <w:name w:val="Body Text"/>
    <w:basedOn w:val="a"/>
    <w:link w:val="a4"/>
    <w:rsid w:val="005B7E69"/>
    <w:pPr>
      <w:spacing w:after="0" w:line="240" w:lineRule="auto"/>
    </w:pPr>
    <w:rPr>
      <w:rFonts w:ascii="Times New Roman" w:eastAsia="Times New Roman" w:hAnsi="Times New Roman" w:cs="Times New Roman"/>
      <w:color w:val="0000FF"/>
      <w:sz w:val="40"/>
      <w:szCs w:val="24"/>
      <w:lang w:eastAsia="ru-RU"/>
    </w:rPr>
  </w:style>
  <w:style w:type="character" w:customStyle="1" w:styleId="a4">
    <w:name w:val="Основной текст Знак"/>
    <w:basedOn w:val="a0"/>
    <w:link w:val="a3"/>
    <w:rsid w:val="005B7E69"/>
    <w:rPr>
      <w:rFonts w:ascii="Times New Roman" w:eastAsia="Times New Roman" w:hAnsi="Times New Roman" w:cs="Times New Roman"/>
      <w:color w:val="0000FF"/>
      <w:sz w:val="40"/>
      <w:szCs w:val="24"/>
      <w:lang w:eastAsia="ru-RU"/>
    </w:rPr>
  </w:style>
  <w:style w:type="paragraph" w:customStyle="1" w:styleId="FR2">
    <w:name w:val="FR2"/>
    <w:rsid w:val="005B7E69"/>
    <w:pPr>
      <w:widowControl w:val="0"/>
      <w:spacing w:after="0" w:line="240" w:lineRule="auto"/>
      <w:jc w:val="center"/>
    </w:pPr>
    <w:rPr>
      <w:rFonts w:ascii="Times New Roman" w:eastAsia="Times New Roman" w:hAnsi="Times New Roman" w:cs="Times New Roman"/>
      <w:b/>
      <w:sz w:val="32"/>
      <w:szCs w:val="20"/>
      <w:lang w:eastAsia="ru-RU"/>
    </w:rPr>
  </w:style>
  <w:style w:type="paragraph" w:styleId="a5">
    <w:name w:val="Normal (Web)"/>
    <w:basedOn w:val="a"/>
    <w:rsid w:val="005B7E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qFormat/>
    <w:rsid w:val="005B7E69"/>
    <w:rPr>
      <w:i/>
      <w:iCs/>
    </w:rPr>
  </w:style>
  <w:style w:type="table" w:styleId="a7">
    <w:name w:val="Table Grid"/>
    <w:basedOn w:val="a1"/>
    <w:rsid w:val="005B7E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7E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5B7E69"/>
    <w:rPr>
      <w:rFonts w:ascii="Times New Roman" w:eastAsia="Times New Roman" w:hAnsi="Times New Roman" w:cs="Times New Roman"/>
      <w:sz w:val="24"/>
      <w:szCs w:val="24"/>
      <w:lang w:eastAsia="ru-RU"/>
    </w:rPr>
  </w:style>
  <w:style w:type="paragraph" w:styleId="aa">
    <w:name w:val="footer"/>
    <w:basedOn w:val="a"/>
    <w:link w:val="ab"/>
    <w:rsid w:val="005B7E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5B7E69"/>
    <w:rPr>
      <w:rFonts w:ascii="Times New Roman" w:eastAsia="Times New Roman" w:hAnsi="Times New Roman" w:cs="Times New Roman"/>
      <w:sz w:val="24"/>
      <w:szCs w:val="24"/>
      <w:lang w:eastAsia="ru-RU"/>
    </w:rPr>
  </w:style>
  <w:style w:type="character" w:styleId="ac">
    <w:name w:val="page number"/>
    <w:basedOn w:val="a0"/>
    <w:rsid w:val="005B7E69"/>
  </w:style>
  <w:style w:type="paragraph" w:customStyle="1" w:styleId="c8">
    <w:name w:val="c8"/>
    <w:basedOn w:val="a"/>
    <w:rsid w:val="000A59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A59C4"/>
  </w:style>
  <w:style w:type="paragraph" w:customStyle="1" w:styleId="c7">
    <w:name w:val="c7"/>
    <w:basedOn w:val="a"/>
    <w:rsid w:val="000A59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0A59C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246025">
      <w:bodyDiv w:val="1"/>
      <w:marLeft w:val="0"/>
      <w:marRight w:val="0"/>
      <w:marTop w:val="0"/>
      <w:marBottom w:val="0"/>
      <w:divBdr>
        <w:top w:val="none" w:sz="0" w:space="0" w:color="auto"/>
        <w:left w:val="none" w:sz="0" w:space="0" w:color="auto"/>
        <w:bottom w:val="none" w:sz="0" w:space="0" w:color="auto"/>
        <w:right w:val="none" w:sz="0" w:space="0" w:color="auto"/>
      </w:divBdr>
    </w:div>
    <w:div w:id="185797629">
      <w:bodyDiv w:val="1"/>
      <w:marLeft w:val="0"/>
      <w:marRight w:val="0"/>
      <w:marTop w:val="0"/>
      <w:marBottom w:val="0"/>
      <w:divBdr>
        <w:top w:val="none" w:sz="0" w:space="0" w:color="auto"/>
        <w:left w:val="none" w:sz="0" w:space="0" w:color="auto"/>
        <w:bottom w:val="none" w:sz="0" w:space="0" w:color="auto"/>
        <w:right w:val="none" w:sz="0" w:space="0" w:color="auto"/>
      </w:divBdr>
    </w:div>
    <w:div w:id="715666367">
      <w:bodyDiv w:val="1"/>
      <w:marLeft w:val="0"/>
      <w:marRight w:val="0"/>
      <w:marTop w:val="0"/>
      <w:marBottom w:val="0"/>
      <w:divBdr>
        <w:top w:val="none" w:sz="0" w:space="0" w:color="auto"/>
        <w:left w:val="none" w:sz="0" w:space="0" w:color="auto"/>
        <w:bottom w:val="none" w:sz="0" w:space="0" w:color="auto"/>
        <w:right w:val="none" w:sz="0" w:space="0" w:color="auto"/>
      </w:divBdr>
    </w:div>
    <w:div w:id="839270986">
      <w:bodyDiv w:val="1"/>
      <w:marLeft w:val="0"/>
      <w:marRight w:val="0"/>
      <w:marTop w:val="0"/>
      <w:marBottom w:val="0"/>
      <w:divBdr>
        <w:top w:val="none" w:sz="0" w:space="0" w:color="auto"/>
        <w:left w:val="none" w:sz="0" w:space="0" w:color="auto"/>
        <w:bottom w:val="none" w:sz="0" w:space="0" w:color="auto"/>
        <w:right w:val="none" w:sz="0" w:space="0" w:color="auto"/>
      </w:divBdr>
    </w:div>
    <w:div w:id="939217008">
      <w:bodyDiv w:val="1"/>
      <w:marLeft w:val="0"/>
      <w:marRight w:val="0"/>
      <w:marTop w:val="0"/>
      <w:marBottom w:val="0"/>
      <w:divBdr>
        <w:top w:val="none" w:sz="0" w:space="0" w:color="auto"/>
        <w:left w:val="none" w:sz="0" w:space="0" w:color="auto"/>
        <w:bottom w:val="none" w:sz="0" w:space="0" w:color="auto"/>
        <w:right w:val="none" w:sz="0" w:space="0" w:color="auto"/>
      </w:divBdr>
    </w:div>
    <w:div w:id="971905648">
      <w:bodyDiv w:val="1"/>
      <w:marLeft w:val="0"/>
      <w:marRight w:val="0"/>
      <w:marTop w:val="0"/>
      <w:marBottom w:val="0"/>
      <w:divBdr>
        <w:top w:val="none" w:sz="0" w:space="0" w:color="auto"/>
        <w:left w:val="none" w:sz="0" w:space="0" w:color="auto"/>
        <w:bottom w:val="none" w:sz="0" w:space="0" w:color="auto"/>
        <w:right w:val="none" w:sz="0" w:space="0" w:color="auto"/>
      </w:divBdr>
    </w:div>
    <w:div w:id="1201279078">
      <w:bodyDiv w:val="1"/>
      <w:marLeft w:val="0"/>
      <w:marRight w:val="0"/>
      <w:marTop w:val="0"/>
      <w:marBottom w:val="0"/>
      <w:divBdr>
        <w:top w:val="none" w:sz="0" w:space="0" w:color="auto"/>
        <w:left w:val="none" w:sz="0" w:space="0" w:color="auto"/>
        <w:bottom w:val="none" w:sz="0" w:space="0" w:color="auto"/>
        <w:right w:val="none" w:sz="0" w:space="0" w:color="auto"/>
      </w:divBdr>
    </w:div>
    <w:div w:id="144762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37CB6-95A0-499C-9C51-6DED4C41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1</Pages>
  <Words>45635</Words>
  <Characters>260125</Characters>
  <Application>Microsoft Office Word</Application>
  <DocSecurity>0</DocSecurity>
  <Lines>2167</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Талгат</dc:creator>
  <cp:lastModifiedBy>Школа</cp:lastModifiedBy>
  <cp:revision>37</cp:revision>
  <cp:lastPrinted>2014-08-24T14:16:00Z</cp:lastPrinted>
  <dcterms:created xsi:type="dcterms:W3CDTF">2013-02-09T18:52:00Z</dcterms:created>
  <dcterms:modified xsi:type="dcterms:W3CDTF">2018-05-29T05:05:00Z</dcterms:modified>
</cp:coreProperties>
</file>